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D6E" w:rsidRPr="00712BC8" w:rsidRDefault="00302D6E" w:rsidP="00957754">
      <w:pPr>
        <w:keepNext/>
        <w:keepLines/>
        <w:spacing w:after="0" w:line="240" w:lineRule="auto"/>
        <w:ind w:right="1274"/>
        <w:jc w:val="both"/>
        <w:rPr>
          <w:rFonts w:ascii="Tahoma" w:eastAsia="Times New Roman" w:hAnsi="Tahoma" w:cs="Tahoma"/>
          <w:b/>
          <w:lang w:eastAsia="sl-SI"/>
        </w:rPr>
      </w:pPr>
    </w:p>
    <w:p w:rsidR="00302D6E" w:rsidRPr="00712BC8" w:rsidRDefault="00302D6E" w:rsidP="00957754">
      <w:pPr>
        <w:keepNext/>
        <w:keepLines/>
        <w:spacing w:after="0" w:line="240" w:lineRule="auto"/>
        <w:ind w:right="1274"/>
        <w:jc w:val="both"/>
        <w:rPr>
          <w:rFonts w:ascii="Tahoma" w:eastAsia="Times New Roman" w:hAnsi="Tahoma" w:cs="Tahoma"/>
          <w:b/>
          <w:lang w:eastAsia="sl-SI"/>
        </w:rPr>
      </w:pPr>
    </w:p>
    <w:p w:rsidR="00302D6E" w:rsidRPr="00712BC8" w:rsidRDefault="00302D6E" w:rsidP="0095775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rsidR="00302D6E" w:rsidRPr="00712BC8" w:rsidRDefault="00302D6E" w:rsidP="00957754">
      <w:pPr>
        <w:keepNext/>
        <w:keepLines/>
        <w:spacing w:after="0" w:line="240" w:lineRule="auto"/>
        <w:jc w:val="both"/>
        <w:rPr>
          <w:rFonts w:ascii="Tahoma" w:eastAsia="Times New Roman" w:hAnsi="Tahoma" w:cs="Tahoma"/>
          <w:b/>
          <w:lang w:eastAsia="sl-SI"/>
        </w:rPr>
      </w:pPr>
    </w:p>
    <w:p w:rsidR="00712BC8" w:rsidRDefault="00AE1CE7" w:rsidP="0095775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rsidR="00712BC8" w:rsidRPr="00712BC8" w:rsidRDefault="00DE5313" w:rsidP="009577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rsidR="00C84B75" w:rsidRPr="00712BC8" w:rsidRDefault="00712BC8"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rsidR="00712BC8" w:rsidRPr="00712BC8" w:rsidRDefault="00712BC8" w:rsidP="00957754">
      <w:pPr>
        <w:keepNext/>
        <w:keepLines/>
        <w:spacing w:after="0" w:line="240" w:lineRule="auto"/>
        <w:jc w:val="both"/>
        <w:rPr>
          <w:rFonts w:ascii="Tahoma" w:eastAsia="Times New Roman" w:hAnsi="Tahoma" w:cs="Tahoma"/>
          <w:b/>
          <w:lang w:eastAsia="sl-SI"/>
        </w:rPr>
      </w:pPr>
    </w:p>
    <w:p w:rsidR="00C84B75" w:rsidRPr="00712BC8" w:rsidRDefault="00C84B75" w:rsidP="0095775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rsidR="00C84B75" w:rsidRPr="00712BC8" w:rsidRDefault="00C84B75" w:rsidP="00957754">
      <w:pPr>
        <w:keepNext/>
        <w:keepLines/>
        <w:spacing w:after="0" w:line="240" w:lineRule="auto"/>
        <w:jc w:val="both"/>
        <w:rPr>
          <w:rFonts w:ascii="Tahoma" w:eastAsia="Times New Roman" w:hAnsi="Tahoma" w:cs="Tahoma"/>
          <w:lang w:eastAsia="sl-SI"/>
        </w:rPr>
      </w:pPr>
    </w:p>
    <w:p w:rsidR="00C84B75" w:rsidRPr="00712BC8" w:rsidRDefault="00C84B75" w:rsidP="0095775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rsidR="00C84B75" w:rsidRPr="00712BC8" w:rsidRDefault="00C84B75"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rsidR="00C84B75" w:rsidRPr="00712BC8" w:rsidRDefault="00C84B75"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rsidR="00C84B75" w:rsidRPr="00712BC8" w:rsidRDefault="00C84B75" w:rsidP="00957754">
      <w:pPr>
        <w:keepNext/>
        <w:keepLines/>
        <w:spacing w:after="0" w:line="240" w:lineRule="auto"/>
        <w:jc w:val="both"/>
        <w:rPr>
          <w:rFonts w:ascii="Tahoma" w:eastAsia="Times New Roman" w:hAnsi="Tahoma" w:cs="Tahoma"/>
          <w:lang w:eastAsia="sl-SI"/>
        </w:rPr>
      </w:pPr>
    </w:p>
    <w:p w:rsidR="00C84B75" w:rsidRPr="00712BC8" w:rsidRDefault="00C84B75" w:rsidP="00957754">
      <w:pPr>
        <w:keepNext/>
        <w:keepLines/>
        <w:spacing w:after="0" w:line="240" w:lineRule="auto"/>
        <w:jc w:val="both"/>
        <w:rPr>
          <w:rFonts w:ascii="Tahoma" w:eastAsia="Times New Roman" w:hAnsi="Tahoma" w:cs="Tahoma"/>
          <w:lang w:eastAsia="sl-SI"/>
        </w:rPr>
      </w:pPr>
    </w:p>
    <w:p w:rsidR="00302D6E" w:rsidRPr="00712BC8" w:rsidRDefault="00C84B75"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4F1DA7">
        <w:rPr>
          <w:rFonts w:ascii="Tahoma" w:eastAsia="Times New Roman" w:hAnsi="Tahoma" w:cs="Tahoma"/>
          <w:b/>
          <w:noProof/>
          <w:lang w:eastAsia="sl-SI"/>
        </w:rPr>
        <w:t>JPE-SPV-307/23</w:t>
      </w:r>
      <w:r w:rsidR="00C04B74">
        <w:rPr>
          <w:rFonts w:ascii="Tahoma" w:eastAsia="Times New Roman" w:hAnsi="Tahoma" w:cs="Tahoma"/>
          <w:b/>
          <w:noProof/>
          <w:lang w:eastAsia="sl-SI"/>
        </w:rPr>
        <w:t xml:space="preserve"> </w:t>
      </w:r>
    </w:p>
    <w:p w:rsidR="00AA0A83" w:rsidRPr="00712BC8" w:rsidRDefault="00AA0A83" w:rsidP="0095775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AC0168" w:rsidRPr="00AC0168">
        <w:rPr>
          <w:rFonts w:ascii="Tahoma" w:eastAsia="Times New Roman" w:hAnsi="Tahoma" w:cs="Tahoma"/>
          <w:lang w:eastAsia="sl-SI"/>
        </w:rPr>
        <w:t>JHL-216-0</w:t>
      </w:r>
      <w:r w:rsidR="004F1DA7">
        <w:rPr>
          <w:rFonts w:ascii="Tahoma" w:eastAsia="Times New Roman" w:hAnsi="Tahoma" w:cs="Tahoma"/>
          <w:lang w:eastAsia="sl-SI"/>
        </w:rPr>
        <w:t>63</w:t>
      </w:r>
      <w:r w:rsidR="00AC0168" w:rsidRPr="00AC0168">
        <w:rPr>
          <w:rFonts w:ascii="Tahoma" w:eastAsia="Times New Roman" w:hAnsi="Tahoma" w:cs="Tahoma"/>
          <w:lang w:eastAsia="sl-SI"/>
        </w:rPr>
        <w:t>/202</w:t>
      </w:r>
      <w:r w:rsidR="004F1DA7">
        <w:rPr>
          <w:rFonts w:ascii="Tahoma" w:eastAsia="Times New Roman" w:hAnsi="Tahoma" w:cs="Tahoma"/>
          <w:lang w:eastAsia="sl-SI"/>
        </w:rPr>
        <w:t>3</w:t>
      </w:r>
    </w:p>
    <w:p w:rsidR="00B82C7A" w:rsidRPr="00712BC8" w:rsidRDefault="00B82C7A" w:rsidP="00957754">
      <w:pPr>
        <w:keepNext/>
        <w:keepLines/>
        <w:spacing w:after="0" w:line="240" w:lineRule="auto"/>
        <w:jc w:val="both"/>
        <w:rPr>
          <w:rFonts w:ascii="Tahoma" w:eastAsia="Times New Roman" w:hAnsi="Tahoma" w:cs="Tahoma"/>
          <w:lang w:eastAsia="sl-SI"/>
        </w:rPr>
      </w:pPr>
    </w:p>
    <w:p w:rsidR="00B82C7A" w:rsidRPr="00712BC8" w:rsidRDefault="00B82C7A" w:rsidP="00957754">
      <w:pPr>
        <w:keepNext/>
        <w:keepLines/>
        <w:spacing w:after="0" w:line="240" w:lineRule="auto"/>
        <w:jc w:val="both"/>
        <w:rPr>
          <w:rFonts w:ascii="Tahoma" w:eastAsia="Times New Roman" w:hAnsi="Tahoma" w:cs="Tahoma"/>
          <w:lang w:eastAsia="sl-SI"/>
        </w:rPr>
      </w:pPr>
    </w:p>
    <w:p w:rsidR="00B82C7A" w:rsidRPr="00712BC8" w:rsidRDefault="00B82C7A" w:rsidP="00957754">
      <w:pPr>
        <w:keepNext/>
        <w:keepLines/>
        <w:spacing w:after="0" w:line="240" w:lineRule="auto"/>
        <w:jc w:val="both"/>
        <w:rPr>
          <w:rFonts w:ascii="Tahoma" w:eastAsia="Times New Roman" w:hAnsi="Tahoma" w:cs="Tahoma"/>
          <w:lang w:eastAsia="sl-SI"/>
        </w:rPr>
      </w:pPr>
    </w:p>
    <w:p w:rsidR="00B82C7A" w:rsidRPr="00712BC8" w:rsidRDefault="00B82C7A" w:rsidP="0095775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rsidTr="00C84B75">
        <w:trPr>
          <w:trHeight w:val="851"/>
        </w:trPr>
        <w:tc>
          <w:tcPr>
            <w:tcW w:w="7094" w:type="dxa"/>
            <w:shd w:val="pct12" w:color="auto" w:fill="FFFFFF"/>
            <w:vAlign w:val="center"/>
          </w:tcPr>
          <w:p w:rsidR="00302D6E" w:rsidRPr="00712BC8" w:rsidRDefault="00302D6E" w:rsidP="0095775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rsidR="00302D6E" w:rsidRPr="00712BC8" w:rsidRDefault="00302D6E" w:rsidP="00957754">
      <w:pPr>
        <w:keepNext/>
        <w:keepLines/>
        <w:spacing w:after="0" w:line="240" w:lineRule="auto"/>
        <w:ind w:right="-284"/>
        <w:jc w:val="center"/>
        <w:rPr>
          <w:rFonts w:ascii="Tahoma" w:eastAsia="Times New Roman" w:hAnsi="Tahoma" w:cs="Tahoma"/>
          <w:b/>
          <w:lang w:eastAsia="sl-SI"/>
        </w:rPr>
      </w:pPr>
    </w:p>
    <w:p w:rsidR="00302D6E" w:rsidRPr="00C04B74" w:rsidRDefault="00302D6E" w:rsidP="00957754">
      <w:pPr>
        <w:keepNext/>
        <w:keepLines/>
        <w:spacing w:after="0" w:line="240" w:lineRule="auto"/>
        <w:ind w:right="-284"/>
        <w:jc w:val="center"/>
        <w:rPr>
          <w:rFonts w:ascii="Tahoma" w:eastAsia="Times New Roman" w:hAnsi="Tahoma" w:cs="Tahoma"/>
          <w:b/>
          <w:lang w:eastAsia="sl-SI"/>
        </w:rPr>
      </w:pPr>
    </w:p>
    <w:p w:rsidR="00345668" w:rsidRPr="00E00D22" w:rsidRDefault="00345668" w:rsidP="0095775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rsidR="00B6119F" w:rsidRPr="00712BC8" w:rsidRDefault="00B6119F" w:rsidP="0095775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rsidR="00B6119F" w:rsidRPr="00712BC8" w:rsidRDefault="00B6119F" w:rsidP="00957754">
      <w:pPr>
        <w:keepNext/>
        <w:keepLines/>
        <w:spacing w:after="0" w:line="240" w:lineRule="auto"/>
        <w:ind w:right="424"/>
        <w:jc w:val="center"/>
        <w:rPr>
          <w:rFonts w:ascii="Tahoma" w:eastAsia="Times New Roman" w:hAnsi="Tahoma" w:cs="Tahoma"/>
          <w:b/>
          <w:color w:val="000000"/>
          <w:lang w:eastAsia="sl-SI"/>
        </w:rPr>
      </w:pPr>
    </w:p>
    <w:p w:rsidR="00302D6E" w:rsidRPr="00DE5313" w:rsidRDefault="003650DD" w:rsidP="0095775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toplotnih izolacij</w:t>
      </w:r>
    </w:p>
    <w:bookmarkEnd w:id="0"/>
    <w:bookmarkEnd w:id="1"/>
    <w:p w:rsidR="00302D6E" w:rsidRPr="00712BC8" w:rsidRDefault="00302D6E" w:rsidP="00957754">
      <w:pPr>
        <w:keepNext/>
        <w:keepLines/>
        <w:spacing w:after="0" w:line="240" w:lineRule="auto"/>
        <w:ind w:right="424"/>
        <w:jc w:val="center"/>
        <w:rPr>
          <w:rFonts w:ascii="Tahoma" w:eastAsia="Times New Roman" w:hAnsi="Tahoma" w:cs="Tahoma"/>
          <w:b/>
          <w:lang w:eastAsia="sl-SI"/>
        </w:rPr>
      </w:pPr>
    </w:p>
    <w:p w:rsidR="00302D6E" w:rsidRPr="00712BC8" w:rsidRDefault="00302D6E" w:rsidP="00957754">
      <w:pPr>
        <w:keepNext/>
        <w:keepLines/>
        <w:spacing w:after="0" w:line="240" w:lineRule="auto"/>
        <w:ind w:right="424"/>
        <w:jc w:val="center"/>
        <w:rPr>
          <w:rFonts w:ascii="Tahoma" w:eastAsia="Times New Roman" w:hAnsi="Tahoma" w:cs="Tahoma"/>
          <w:b/>
          <w:lang w:eastAsia="sl-SI"/>
        </w:rPr>
      </w:pPr>
    </w:p>
    <w:p w:rsidR="00302D6E" w:rsidRPr="00712BC8" w:rsidRDefault="00302D6E" w:rsidP="00957754">
      <w:pPr>
        <w:keepNext/>
        <w:keepLines/>
        <w:spacing w:after="0" w:line="240" w:lineRule="auto"/>
        <w:ind w:right="424"/>
        <w:jc w:val="center"/>
        <w:rPr>
          <w:rFonts w:ascii="Tahoma" w:eastAsia="Times New Roman" w:hAnsi="Tahoma" w:cs="Tahoma"/>
          <w:b/>
          <w:lang w:eastAsia="sl-SI"/>
        </w:rPr>
      </w:pPr>
    </w:p>
    <w:p w:rsidR="0031663C" w:rsidRPr="00712BC8" w:rsidRDefault="0031663C" w:rsidP="00957754">
      <w:pPr>
        <w:keepNext/>
        <w:keepLines/>
        <w:spacing w:after="0" w:line="240" w:lineRule="auto"/>
        <w:ind w:right="424"/>
        <w:jc w:val="center"/>
        <w:rPr>
          <w:rFonts w:ascii="Tahoma" w:eastAsia="Times New Roman" w:hAnsi="Tahoma" w:cs="Tahoma"/>
          <w:noProof/>
          <w:lang w:eastAsia="sl-SI"/>
        </w:rPr>
      </w:pPr>
    </w:p>
    <w:p w:rsidR="00302D6E" w:rsidRPr="00712BC8" w:rsidRDefault="00302D6E" w:rsidP="00957754">
      <w:pPr>
        <w:keepNext/>
        <w:keepLines/>
        <w:spacing w:after="0" w:line="240" w:lineRule="auto"/>
        <w:ind w:right="424"/>
        <w:jc w:val="center"/>
        <w:rPr>
          <w:rFonts w:ascii="Tahoma" w:eastAsia="Times New Roman" w:hAnsi="Tahoma" w:cs="Tahoma"/>
          <w:noProof/>
          <w:lang w:eastAsia="sl-SI"/>
        </w:rPr>
      </w:pPr>
    </w:p>
    <w:p w:rsidR="00302D6E" w:rsidRPr="00712BC8" w:rsidRDefault="00302D6E" w:rsidP="00957754">
      <w:pPr>
        <w:keepNext/>
        <w:keepLines/>
        <w:spacing w:after="0" w:line="240" w:lineRule="auto"/>
        <w:ind w:right="424"/>
        <w:jc w:val="center"/>
        <w:rPr>
          <w:rFonts w:ascii="Tahoma" w:eastAsia="Times New Roman" w:hAnsi="Tahoma" w:cs="Tahoma"/>
          <w:noProof/>
          <w:lang w:eastAsia="sl-SI"/>
        </w:rPr>
      </w:pPr>
    </w:p>
    <w:p w:rsidR="00DC663E" w:rsidRDefault="00B6119F" w:rsidP="0095775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4D76FC">
        <w:rPr>
          <w:rFonts w:ascii="Tahoma" w:eastAsia="Times New Roman" w:hAnsi="Tahoma" w:cs="Tahoma"/>
          <w:noProof/>
          <w:lang w:eastAsia="sl-SI"/>
        </w:rPr>
        <w:t>avgus</w:t>
      </w:r>
      <w:bookmarkStart w:id="2" w:name="_Toc178483388"/>
      <w:r w:rsidR="004D76FC">
        <w:rPr>
          <w:rFonts w:ascii="Tahoma" w:eastAsia="Times New Roman" w:hAnsi="Tahoma" w:cs="Tahoma"/>
          <w:noProof/>
          <w:lang w:eastAsia="sl-SI"/>
        </w:rPr>
        <w:t>t 2023</w:t>
      </w:r>
    </w:p>
    <w:p w:rsidR="00DC663E" w:rsidRDefault="00DC663E" w:rsidP="00957754">
      <w:pPr>
        <w:keepNext/>
        <w:keepLines/>
        <w:tabs>
          <w:tab w:val="left" w:pos="567"/>
        </w:tabs>
        <w:spacing w:after="0" w:line="240" w:lineRule="auto"/>
        <w:jc w:val="both"/>
        <w:rPr>
          <w:rFonts w:ascii="Tahoma" w:eastAsia="Times New Roman" w:hAnsi="Tahoma" w:cs="Tahoma"/>
          <w:noProof/>
          <w:lang w:eastAsia="sl-SI"/>
        </w:rPr>
      </w:pPr>
    </w:p>
    <w:p w:rsidR="005A64ED" w:rsidRDefault="00302D6E" w:rsidP="0095775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rsidR="005A64ED" w:rsidRDefault="005A64ED" w:rsidP="00957754">
      <w:pPr>
        <w:keepNext/>
        <w:keepLines/>
        <w:tabs>
          <w:tab w:val="left" w:pos="567"/>
        </w:tabs>
        <w:spacing w:after="0" w:line="240" w:lineRule="auto"/>
        <w:jc w:val="center"/>
        <w:rPr>
          <w:rFonts w:ascii="Tahoma" w:eastAsia="Times New Roman" w:hAnsi="Tahoma" w:cs="Tahoma"/>
          <w:b/>
          <w:lang w:eastAsia="sl-SI"/>
        </w:rPr>
      </w:pPr>
    </w:p>
    <w:p w:rsidR="005A64ED" w:rsidRDefault="005A64ED" w:rsidP="00957754">
      <w:pPr>
        <w:keepNext/>
        <w:keepLines/>
        <w:tabs>
          <w:tab w:val="left" w:pos="567"/>
        </w:tabs>
        <w:spacing w:after="0" w:line="240" w:lineRule="auto"/>
        <w:jc w:val="center"/>
        <w:rPr>
          <w:rFonts w:ascii="Tahoma" w:eastAsia="Times New Roman" w:hAnsi="Tahoma" w:cs="Tahoma"/>
          <w:b/>
          <w:lang w:eastAsia="sl-SI"/>
        </w:rPr>
      </w:pPr>
    </w:p>
    <w:p w:rsidR="00302D6E" w:rsidRPr="00712BC8" w:rsidRDefault="00302D6E" w:rsidP="0095775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rsidR="00302D6E" w:rsidRPr="00712BC8" w:rsidRDefault="00302D6E" w:rsidP="0095775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4F1DA7">
        <w:rPr>
          <w:rFonts w:ascii="Tahoma" w:eastAsia="Times New Roman" w:hAnsi="Tahoma" w:cs="Tahoma"/>
          <w:lang w:eastAsia="sl-SI"/>
        </w:rPr>
        <w:t>JPE-SPV-307/23</w:t>
      </w:r>
      <w:r w:rsidR="00C04B74">
        <w:rPr>
          <w:rFonts w:ascii="Tahoma" w:eastAsia="Times New Roman" w:hAnsi="Tahoma" w:cs="Tahoma"/>
          <w:lang w:eastAsia="sl-SI"/>
        </w:rPr>
        <w:t xml:space="preserve"> </w:t>
      </w: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p>
    <w:p w:rsidR="00345668" w:rsidRPr="00DE5313" w:rsidRDefault="003650DD" w:rsidP="0095775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toplotnih izolacij</w:t>
      </w:r>
    </w:p>
    <w:p w:rsidR="008F74E8" w:rsidRPr="00712BC8" w:rsidRDefault="008F74E8" w:rsidP="00957754">
      <w:pPr>
        <w:keepNext/>
        <w:keepLines/>
        <w:spacing w:after="0" w:line="240" w:lineRule="auto"/>
        <w:ind w:right="424"/>
        <w:jc w:val="both"/>
        <w:rPr>
          <w:rFonts w:ascii="Tahoma" w:eastAsia="Times New Roman" w:hAnsi="Tahoma" w:cs="Tahoma"/>
          <w:b/>
          <w:lang w:eastAsia="sl-SI"/>
        </w:rPr>
      </w:pPr>
    </w:p>
    <w:p w:rsidR="008F74E8" w:rsidRPr="00712BC8" w:rsidRDefault="008F74E8" w:rsidP="00957754">
      <w:pPr>
        <w:keepNext/>
        <w:keepLines/>
        <w:spacing w:after="0" w:line="240" w:lineRule="auto"/>
        <w:ind w:right="424"/>
        <w:jc w:val="both"/>
        <w:rPr>
          <w:rFonts w:ascii="Tahoma" w:eastAsia="Times New Roman" w:hAnsi="Tahoma" w:cs="Tahoma"/>
          <w:b/>
          <w:lang w:eastAsia="sl-SI"/>
        </w:rPr>
      </w:pPr>
    </w:p>
    <w:p w:rsidR="00302D6E" w:rsidRPr="00712BC8" w:rsidRDefault="00302D6E" w:rsidP="00957754">
      <w:pPr>
        <w:keepNext/>
        <w:keepLines/>
        <w:spacing w:after="0" w:line="240" w:lineRule="auto"/>
        <w:ind w:right="565"/>
        <w:jc w:val="both"/>
        <w:rPr>
          <w:rFonts w:ascii="Tahoma" w:eastAsia="Times New Roman" w:hAnsi="Tahoma" w:cs="Tahoma"/>
          <w:b/>
          <w:noProof/>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rsidR="00302D6E" w:rsidRPr="00941BDE" w:rsidRDefault="00302D6E" w:rsidP="00957754">
      <w:pPr>
        <w:keepNext/>
        <w:keepLines/>
        <w:spacing w:after="0" w:line="240" w:lineRule="auto"/>
        <w:jc w:val="both"/>
        <w:rPr>
          <w:rFonts w:ascii="Tahoma" w:eastAsia="Times New Roman" w:hAnsi="Tahoma" w:cs="Tahoma"/>
          <w:lang w:eastAsia="sl-SI"/>
        </w:rPr>
      </w:pPr>
    </w:p>
    <w:p w:rsidR="00302D6E" w:rsidRPr="00941BDE" w:rsidRDefault="00302D6E" w:rsidP="00957754">
      <w:pPr>
        <w:keepNext/>
        <w:keepLines/>
        <w:spacing w:after="0" w:line="240" w:lineRule="auto"/>
        <w:jc w:val="both"/>
        <w:rPr>
          <w:rFonts w:ascii="Tahoma" w:eastAsia="Times New Roman" w:hAnsi="Tahoma" w:cs="Tahoma"/>
          <w:lang w:eastAsia="sl-SI"/>
        </w:rPr>
      </w:pPr>
    </w:p>
    <w:p w:rsidR="00302D6E" w:rsidRPr="00941BDE" w:rsidRDefault="00302D6E" w:rsidP="00957754">
      <w:pPr>
        <w:keepNext/>
        <w:keepLines/>
        <w:spacing w:after="0" w:line="240" w:lineRule="auto"/>
        <w:jc w:val="both"/>
        <w:rPr>
          <w:rFonts w:ascii="Tahoma" w:eastAsia="Times New Roman" w:hAnsi="Tahoma" w:cs="Tahoma"/>
          <w:lang w:eastAsia="sl-SI"/>
        </w:rPr>
      </w:pPr>
    </w:p>
    <w:p w:rsidR="00302D6E" w:rsidRPr="00941BDE" w:rsidRDefault="00302D6E" w:rsidP="0095775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rsidR="00302D6E" w:rsidRPr="00941BDE" w:rsidRDefault="00302D6E" w:rsidP="00957754">
      <w:pPr>
        <w:keepNext/>
        <w:keepLines/>
        <w:autoSpaceDE w:val="0"/>
        <w:autoSpaceDN w:val="0"/>
        <w:adjustRightInd w:val="0"/>
        <w:spacing w:after="0" w:line="240" w:lineRule="auto"/>
        <w:jc w:val="both"/>
        <w:rPr>
          <w:rFonts w:ascii="Tahoma" w:eastAsia="Times New Roman" w:hAnsi="Tahoma" w:cs="Tahoma"/>
          <w:lang w:eastAsia="sl-SI"/>
        </w:rPr>
      </w:pPr>
    </w:p>
    <w:p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rsidR="004D76FC" w:rsidRPr="00376D1A" w:rsidRDefault="004D76FC" w:rsidP="004D76FC">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rsidR="004D76FC" w:rsidRPr="00712BC8" w:rsidRDefault="004D76FC" w:rsidP="004D76FC">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rsidR="00302D6E" w:rsidRPr="00712BC8"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rsidR="00302D6E" w:rsidRPr="00712BC8" w:rsidRDefault="00302D6E" w:rsidP="00957754">
      <w:pPr>
        <w:keepNext/>
        <w:keepLines/>
        <w:spacing w:after="0" w:line="240" w:lineRule="auto"/>
        <w:jc w:val="both"/>
        <w:rPr>
          <w:rFonts w:ascii="Tahoma" w:eastAsia="Times New Roman" w:hAnsi="Tahoma" w:cs="Tahoma"/>
          <w:b/>
          <w:lang w:eastAsia="sl-SI"/>
        </w:rPr>
      </w:pPr>
    </w:p>
    <w:p w:rsidR="00302D6E" w:rsidRPr="00FE3E46" w:rsidRDefault="00302D6E" w:rsidP="0095775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rsidR="00302D6E" w:rsidRPr="00712BC8" w:rsidRDefault="00302D6E" w:rsidP="00957754">
      <w:pPr>
        <w:keepNext/>
        <w:keepLines/>
        <w:spacing w:after="0" w:line="240" w:lineRule="auto"/>
        <w:jc w:val="both"/>
        <w:rPr>
          <w:rFonts w:ascii="Tahoma" w:eastAsia="Times New Roman" w:hAnsi="Tahoma" w:cs="Tahoma"/>
          <w:b/>
          <w:lang w:eastAsia="sl-SI"/>
        </w:rPr>
      </w:pPr>
    </w:p>
    <w:p w:rsidR="00824256" w:rsidRPr="00B64A3F" w:rsidRDefault="00B64A3F" w:rsidP="0095775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Predmet javnega naročila so</w:t>
      </w:r>
      <w:r w:rsidR="00AC0168">
        <w:rPr>
          <w:rFonts w:ascii="Tahoma" w:eastAsia="Times New Roman" w:hAnsi="Tahoma" w:cs="Tahoma"/>
          <w:lang w:eastAsia="sl-SI"/>
        </w:rPr>
        <w:t xml:space="preserve"> s</w:t>
      </w:r>
      <w:r w:rsidR="003650DD">
        <w:rPr>
          <w:rFonts w:ascii="Tahoma" w:eastAsia="Times New Roman" w:hAnsi="Tahoma" w:cs="Tahoma"/>
          <w:lang w:eastAsia="sl-SI"/>
        </w:rPr>
        <w:t>trojna dela na področju vzdrževanja toplotnih izolacij</w:t>
      </w:r>
      <w:r w:rsidRPr="00B64A3F">
        <w:rPr>
          <w:rFonts w:ascii="Tahoma" w:eastAsia="Times New Roman" w:hAnsi="Tahoma" w:cs="Tahoma"/>
          <w:lang w:eastAsia="sl-SI"/>
        </w:rPr>
        <w:t xml:space="preserve"> </w:t>
      </w:r>
      <w:r w:rsidR="004D76FC" w:rsidRPr="00CA6D4D">
        <w:rPr>
          <w:rFonts w:ascii="Tahoma" w:eastAsia="Times New Roman" w:hAnsi="Tahoma" w:cs="Tahoma"/>
          <w:lang w:eastAsia="sl-SI"/>
        </w:rPr>
        <w:t xml:space="preserve">za obdobje </w:t>
      </w:r>
      <w:r w:rsidR="004D76FC">
        <w:rPr>
          <w:rFonts w:ascii="Tahoma" w:eastAsia="Times New Roman" w:hAnsi="Tahoma" w:cs="Tahoma"/>
          <w:lang w:eastAsia="sl-SI"/>
        </w:rPr>
        <w:t>12</w:t>
      </w:r>
      <w:r w:rsidR="004D76FC" w:rsidRPr="00CA6D4D">
        <w:rPr>
          <w:rFonts w:ascii="Tahoma" w:eastAsia="Times New Roman" w:hAnsi="Tahoma" w:cs="Tahoma"/>
          <w:lang w:eastAsia="sl-SI"/>
        </w:rPr>
        <w:t xml:space="preserve"> (</w:t>
      </w:r>
      <w:r w:rsidR="004D76FC">
        <w:rPr>
          <w:rFonts w:ascii="Tahoma" w:eastAsia="Times New Roman" w:hAnsi="Tahoma" w:cs="Tahoma"/>
          <w:lang w:eastAsia="sl-SI"/>
        </w:rPr>
        <w:t>dvanajst</w:t>
      </w:r>
      <w:r w:rsidR="004D76FC" w:rsidRPr="00CA6D4D">
        <w:rPr>
          <w:rFonts w:ascii="Tahoma" w:eastAsia="Times New Roman" w:hAnsi="Tahoma" w:cs="Tahoma"/>
          <w:lang w:eastAsia="sl-SI"/>
        </w:rPr>
        <w:t>) mesecev od dneva sklenitve okvirnega sporazuma predmeta javnega naročila</w:t>
      </w:r>
      <w:r w:rsidR="00824256" w:rsidRPr="00B64A3F">
        <w:rPr>
          <w:rFonts w:ascii="Tahoma" w:eastAsia="Times New Roman" w:hAnsi="Tahoma" w:cs="Tahoma"/>
          <w:lang w:eastAsia="sl-SI"/>
        </w:rPr>
        <w:t>.</w:t>
      </w:r>
    </w:p>
    <w:p w:rsidR="00824256" w:rsidRPr="00B64A3F" w:rsidRDefault="00824256" w:rsidP="00957754">
      <w:pPr>
        <w:keepNext/>
        <w:keepLines/>
        <w:spacing w:after="0" w:line="240" w:lineRule="auto"/>
        <w:jc w:val="both"/>
        <w:rPr>
          <w:rFonts w:ascii="Tahoma" w:eastAsia="Times New Roman" w:hAnsi="Tahoma" w:cs="Tahoma"/>
          <w:lang w:eastAsia="sl-SI"/>
        </w:rPr>
      </w:pPr>
    </w:p>
    <w:p w:rsidR="00824256" w:rsidRPr="00CA6D4D" w:rsidRDefault="00824256" w:rsidP="0095775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rsidR="00824256" w:rsidRPr="00CA6D4D" w:rsidRDefault="00824256"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rsidR="00302D6E" w:rsidRPr="00712BC8" w:rsidRDefault="00302D6E" w:rsidP="00957754">
      <w:pPr>
        <w:keepNext/>
        <w:keepLines/>
        <w:spacing w:after="0" w:line="240" w:lineRule="auto"/>
        <w:jc w:val="both"/>
        <w:rPr>
          <w:rFonts w:ascii="Tahoma" w:eastAsia="Times New Roman" w:hAnsi="Tahoma" w:cs="Tahoma"/>
          <w:lang w:eastAsia="sl-SI"/>
        </w:rPr>
      </w:pPr>
    </w:p>
    <w:p w:rsidR="00F76312" w:rsidRDefault="008A2E30" w:rsidP="0095775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4F1DA7">
        <w:rPr>
          <w:rFonts w:ascii="Tahoma" w:eastAsia="Times New Roman" w:hAnsi="Tahoma" w:cs="Tahoma"/>
          <w:noProof/>
          <w:lang w:eastAsia="sl-SI"/>
        </w:rPr>
        <w:t>JPE-SPV-307/23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650DD">
        <w:rPr>
          <w:rFonts w:ascii="Tahoma" w:eastAsia="Times New Roman" w:hAnsi="Tahoma" w:cs="Tahoma"/>
          <w:color w:val="000000"/>
          <w:lang w:eastAsia="sl-SI"/>
        </w:rPr>
        <w:t>Strojna dela na področju vzdrževanja toplotnih izolacij</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rsidR="00824256" w:rsidRPr="00712BC8" w:rsidRDefault="00824256" w:rsidP="00957754">
      <w:pPr>
        <w:keepNext/>
        <w:keepLines/>
        <w:spacing w:after="0" w:line="240" w:lineRule="auto"/>
        <w:ind w:right="-2"/>
        <w:jc w:val="both"/>
        <w:rPr>
          <w:rFonts w:ascii="Tahoma" w:eastAsia="Times New Roman" w:hAnsi="Tahoma" w:cs="Tahoma"/>
          <w:lang w:eastAsia="sl-SI"/>
        </w:rPr>
      </w:pPr>
    </w:p>
    <w:p w:rsidR="00302D6E" w:rsidRPr="00712BC8" w:rsidRDefault="00302D6E" w:rsidP="0095775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rsidR="00302D6E" w:rsidRPr="00712BC8" w:rsidRDefault="00302D6E" w:rsidP="00957754">
      <w:pPr>
        <w:keepNext/>
        <w:keepLines/>
        <w:spacing w:after="0" w:line="240" w:lineRule="auto"/>
        <w:jc w:val="both"/>
        <w:rPr>
          <w:rFonts w:ascii="Tahoma" w:eastAsia="Times New Roman" w:hAnsi="Tahoma" w:cs="Tahoma"/>
          <w:lang w:eastAsia="sl-SI"/>
        </w:rPr>
      </w:pPr>
    </w:p>
    <w:p w:rsidR="00AC0168" w:rsidRPr="00712BC8" w:rsidRDefault="00AC0168" w:rsidP="00957754">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rsidR="00AC0168" w:rsidRPr="00C24AB6" w:rsidRDefault="00AC0168" w:rsidP="0095775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rsidR="00AC0168" w:rsidRPr="00C24AB6" w:rsidRDefault="00AC0168" w:rsidP="0095775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sidR="001B7A54">
        <w:rPr>
          <w:rFonts w:ascii="Tahoma" w:hAnsi="Tahoma" w:cs="Tahoma"/>
          <w:sz w:val="22"/>
          <w:szCs w:val="22"/>
          <w:lang w:eastAsia="x-none"/>
        </w:rPr>
        <w:t>,</w:t>
      </w:r>
      <w:r w:rsidRPr="00C24AB6">
        <w:rPr>
          <w:rFonts w:ascii="Tahoma" w:hAnsi="Tahoma" w:cs="Tahoma"/>
          <w:sz w:val="22"/>
          <w:szCs w:val="22"/>
          <w:lang w:eastAsia="x-none"/>
        </w:rPr>
        <w:t xml:space="preserve"> 60/2017</w:t>
      </w:r>
      <w:r w:rsidR="001B7A54">
        <w:rPr>
          <w:rFonts w:ascii="Tahoma" w:hAnsi="Tahoma" w:cs="Tahoma"/>
          <w:sz w:val="22"/>
          <w:szCs w:val="22"/>
          <w:lang w:eastAsia="x-none"/>
        </w:rPr>
        <w:t xml:space="preserve"> in 72/19</w:t>
      </w:r>
      <w:r w:rsidRPr="00C24AB6">
        <w:rPr>
          <w:rFonts w:ascii="Tahoma" w:hAnsi="Tahoma" w:cs="Tahoma"/>
          <w:sz w:val="22"/>
          <w:szCs w:val="22"/>
          <w:lang w:eastAsia="x-none"/>
        </w:rPr>
        <w:t xml:space="preserve">; v nadaljevanju: </w:t>
      </w:r>
      <w:proofErr w:type="spellStart"/>
      <w:r w:rsidRPr="00C24AB6">
        <w:rPr>
          <w:rFonts w:ascii="Tahoma" w:hAnsi="Tahoma" w:cs="Tahoma"/>
          <w:sz w:val="22"/>
          <w:szCs w:val="22"/>
          <w:lang w:eastAsia="x-none"/>
        </w:rPr>
        <w:t>ZPVPJN</w:t>
      </w:r>
      <w:proofErr w:type="spellEnd"/>
      <w:r w:rsidRPr="00C24AB6">
        <w:rPr>
          <w:rFonts w:ascii="Tahoma" w:hAnsi="Tahoma" w:cs="Tahoma"/>
          <w:sz w:val="22"/>
          <w:szCs w:val="22"/>
          <w:lang w:eastAsia="x-none"/>
        </w:rPr>
        <w:t>),</w:t>
      </w:r>
    </w:p>
    <w:p w:rsidR="00AC0168" w:rsidRPr="00C24AB6" w:rsidRDefault="00AC0168" w:rsidP="0095775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rsidR="00AC0168" w:rsidRPr="00C24AB6" w:rsidRDefault="00AC0168" w:rsidP="0095775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rsidR="00302D6E" w:rsidRPr="00712BC8" w:rsidRDefault="00302D6E" w:rsidP="00957754">
      <w:pPr>
        <w:pStyle w:val="BESEDILO"/>
        <w:keepNext/>
        <w:widowControl/>
        <w:tabs>
          <w:tab w:val="clear" w:pos="2155"/>
        </w:tabs>
        <w:rPr>
          <w:rFonts w:ascii="Tahoma" w:hAnsi="Tahoma" w:cs="Tahoma"/>
          <w:kern w:val="0"/>
          <w:sz w:val="22"/>
          <w:szCs w:val="22"/>
        </w:rPr>
      </w:pPr>
    </w:p>
    <w:p w:rsidR="00302D6E" w:rsidRPr="00712BC8" w:rsidRDefault="00302D6E" w:rsidP="0095775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rsidR="00302D6E" w:rsidRPr="00712BC8" w:rsidRDefault="00302D6E" w:rsidP="00957754">
      <w:pPr>
        <w:keepNext/>
        <w:keepLines/>
        <w:spacing w:after="0" w:line="240" w:lineRule="auto"/>
        <w:jc w:val="both"/>
        <w:rPr>
          <w:rFonts w:ascii="Tahoma" w:eastAsia="Times New Roman" w:hAnsi="Tahoma" w:cs="Tahoma"/>
          <w:b/>
          <w:lang w:eastAsia="sl-SI"/>
        </w:rPr>
      </w:pPr>
    </w:p>
    <w:p w:rsidR="00FF0EF1" w:rsidRPr="00FF0EF1" w:rsidRDefault="00FF0EF1" w:rsidP="0095775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rsidR="00FF0EF1" w:rsidRPr="00FF0EF1" w:rsidRDefault="00FF0EF1" w:rsidP="00957754">
      <w:pPr>
        <w:keepNext/>
        <w:keepLines/>
        <w:spacing w:after="0" w:line="240" w:lineRule="auto"/>
        <w:jc w:val="both"/>
        <w:rPr>
          <w:rFonts w:ascii="Tahoma" w:eastAsia="Times New Roman" w:hAnsi="Tahoma" w:cs="Tahoma"/>
          <w:lang w:eastAsia="sl-SI"/>
        </w:rPr>
      </w:pPr>
    </w:p>
    <w:p w:rsidR="00FF0EF1" w:rsidRPr="00FF0EF1" w:rsidRDefault="00FF0EF1" w:rsidP="0095775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rsidR="00AC0168" w:rsidRPr="00EB027B" w:rsidRDefault="00AC0168" w:rsidP="00957754">
      <w:pPr>
        <w:keepNext/>
        <w:keepLines/>
        <w:widowControl w:val="0"/>
        <w:spacing w:after="0" w:line="240" w:lineRule="auto"/>
        <w:ind w:right="56"/>
        <w:jc w:val="both"/>
        <w:rPr>
          <w:rFonts w:ascii="Tahoma" w:eastAsia="Times New Roman" w:hAnsi="Tahoma" w:cs="Tahoma"/>
          <w:lang w:eastAsia="sl-SI"/>
        </w:rPr>
      </w:pPr>
      <w:bookmarkStart w:id="8" w:name="OLE_LINK3"/>
      <w:bookmarkStart w:id="9" w:name="OLE_LINK4"/>
      <w:bookmarkEnd w:id="3"/>
      <w:bookmarkEnd w:id="4"/>
      <w:bookmarkEnd w:id="5"/>
      <w:bookmarkEnd w:id="6"/>
      <w:bookmarkEnd w:id="7"/>
    </w:p>
    <w:p w:rsidR="00AC0168" w:rsidRPr="00EB027B"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rsidR="00AC0168" w:rsidRPr="008379A4" w:rsidRDefault="00AC0168" w:rsidP="00957754">
      <w:pPr>
        <w:keepNext/>
        <w:keepLines/>
        <w:widowControl w:val="0"/>
        <w:spacing w:after="0" w:line="240" w:lineRule="auto"/>
        <w:jc w:val="both"/>
        <w:rPr>
          <w:rFonts w:ascii="Tahoma" w:eastAsia="Times New Roman" w:hAnsi="Tahoma" w:cs="Tahoma"/>
          <w:b/>
          <w:highlight w:val="yellow"/>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A06190">
        <w:rPr>
          <w:rFonts w:ascii="Tahoma" w:eastAsia="Times New Roman" w:hAnsi="Tahoma" w:cs="Tahoma"/>
          <w:b/>
          <w:bCs/>
          <w:lang w:eastAsia="sl-SI"/>
        </w:rPr>
        <w:t>11</w:t>
      </w:r>
      <w:r w:rsidRPr="00922373">
        <w:rPr>
          <w:rFonts w:ascii="Tahoma" w:eastAsia="Times New Roman" w:hAnsi="Tahoma" w:cs="Tahoma"/>
          <w:b/>
          <w:bCs/>
          <w:lang w:eastAsia="sl-SI"/>
        </w:rPr>
        <w:t xml:space="preserve">. </w:t>
      </w:r>
      <w:r w:rsidR="00A06190">
        <w:rPr>
          <w:rFonts w:ascii="Tahoma" w:eastAsia="Times New Roman" w:hAnsi="Tahoma" w:cs="Tahoma"/>
          <w:b/>
          <w:bCs/>
          <w:lang w:eastAsia="sl-SI"/>
        </w:rPr>
        <w:t>9</w:t>
      </w:r>
      <w:r w:rsidR="005A64ED">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4D76FC">
        <w:rPr>
          <w:rFonts w:ascii="Tahoma" w:eastAsia="Times New Roman" w:hAnsi="Tahoma" w:cs="Tahoma"/>
          <w:b/>
          <w:bCs/>
          <w:lang w:eastAsia="sl-SI"/>
        </w:rPr>
        <w:t>3</w:t>
      </w:r>
      <w:r>
        <w:rPr>
          <w:rFonts w:ascii="Tahoma" w:eastAsia="Times New Roman" w:hAnsi="Tahoma" w:cs="Tahoma"/>
          <w:b/>
          <w:bCs/>
          <w:lang w:eastAsia="sl-SI"/>
        </w:rPr>
        <w:t xml:space="preserve"> </w:t>
      </w:r>
      <w:r w:rsidRPr="00922373">
        <w:rPr>
          <w:rFonts w:ascii="Tahoma" w:eastAsia="Times New Roman" w:hAnsi="Tahoma" w:cs="Tahoma"/>
          <w:b/>
          <w:bCs/>
          <w:lang w:eastAsia="sl-SI"/>
        </w:rPr>
        <w:t>do 10:00</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A06190">
        <w:rPr>
          <w:rFonts w:ascii="Tahoma" w:eastAsia="Times New Roman" w:hAnsi="Tahoma" w:cs="Tahoma"/>
          <w:b/>
          <w:bCs/>
          <w:lang w:eastAsia="sl-SI"/>
        </w:rPr>
        <w:t>14</w:t>
      </w:r>
      <w:r w:rsidR="004D76FC" w:rsidRPr="00922373">
        <w:rPr>
          <w:rFonts w:ascii="Tahoma" w:eastAsia="Times New Roman" w:hAnsi="Tahoma" w:cs="Tahoma"/>
          <w:b/>
          <w:bCs/>
          <w:lang w:eastAsia="sl-SI"/>
        </w:rPr>
        <w:t xml:space="preserve">. </w:t>
      </w:r>
      <w:r w:rsidR="00A06190">
        <w:rPr>
          <w:rFonts w:ascii="Tahoma" w:eastAsia="Times New Roman" w:hAnsi="Tahoma" w:cs="Tahoma"/>
          <w:b/>
          <w:bCs/>
          <w:lang w:eastAsia="sl-SI"/>
        </w:rPr>
        <w:t>9</w:t>
      </w:r>
      <w:r w:rsidR="004D76FC">
        <w:rPr>
          <w:rFonts w:ascii="Tahoma" w:eastAsia="Times New Roman" w:hAnsi="Tahoma" w:cs="Tahoma"/>
          <w:b/>
          <w:bCs/>
          <w:lang w:eastAsia="sl-SI"/>
        </w:rPr>
        <w:t xml:space="preserve">. </w:t>
      </w:r>
      <w:r w:rsidR="004D76FC" w:rsidRPr="00922373">
        <w:rPr>
          <w:rFonts w:ascii="Tahoma" w:eastAsia="Times New Roman" w:hAnsi="Tahoma" w:cs="Tahoma"/>
          <w:b/>
          <w:bCs/>
          <w:lang w:eastAsia="sl-SI"/>
        </w:rPr>
        <w:t>202</w:t>
      </w:r>
      <w:r w:rsidR="004D76FC">
        <w:rPr>
          <w:rFonts w:ascii="Tahoma" w:eastAsia="Times New Roman" w:hAnsi="Tahoma" w:cs="Tahoma"/>
          <w:b/>
          <w:bCs/>
          <w:lang w:eastAsia="sl-SI"/>
        </w:rPr>
        <w:t xml:space="preserve">3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Ponudniki morajo ponudbe predložiti v informacijski sistem e-</w:t>
      </w:r>
      <w:proofErr w:type="spellStart"/>
      <w:r w:rsidRPr="00922373">
        <w:rPr>
          <w:rFonts w:ascii="Tahoma" w:eastAsia="Times New Roman" w:hAnsi="Tahoma" w:cs="Tahoma"/>
          <w:lang w:val="x-none" w:eastAsia="sl-SI"/>
        </w:rPr>
        <w:t>JN</w:t>
      </w:r>
      <w:proofErr w:type="spellEnd"/>
      <w:r w:rsidRPr="00922373">
        <w:rPr>
          <w:rFonts w:ascii="Tahoma" w:eastAsia="Times New Roman" w:hAnsi="Tahoma" w:cs="Tahoma"/>
          <w:lang w:val="x-none" w:eastAsia="sl-SI"/>
        </w:rPr>
        <w:t xml:space="preserve">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Odpiranje ponudb bo potekalo avtomatično v informacijskem sistemu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dne </w:t>
      </w:r>
      <w:r w:rsidR="00A06190">
        <w:rPr>
          <w:rFonts w:ascii="Tahoma" w:eastAsia="Times New Roman" w:hAnsi="Tahoma" w:cs="Tahoma"/>
          <w:b/>
          <w:bCs/>
          <w:lang w:eastAsia="sl-SI"/>
        </w:rPr>
        <w:t>14</w:t>
      </w:r>
      <w:r w:rsidR="00A06190" w:rsidRPr="00922373">
        <w:rPr>
          <w:rFonts w:ascii="Tahoma" w:eastAsia="Times New Roman" w:hAnsi="Tahoma" w:cs="Tahoma"/>
          <w:b/>
          <w:bCs/>
          <w:lang w:eastAsia="sl-SI"/>
        </w:rPr>
        <w:t xml:space="preserve">. </w:t>
      </w:r>
      <w:r w:rsidR="00A06190">
        <w:rPr>
          <w:rFonts w:ascii="Tahoma" w:eastAsia="Times New Roman" w:hAnsi="Tahoma" w:cs="Tahoma"/>
          <w:b/>
          <w:bCs/>
          <w:lang w:eastAsia="sl-SI"/>
        </w:rPr>
        <w:t xml:space="preserve">9. </w:t>
      </w:r>
      <w:r w:rsidR="00A06190" w:rsidRPr="00922373">
        <w:rPr>
          <w:rFonts w:ascii="Tahoma" w:eastAsia="Times New Roman" w:hAnsi="Tahoma" w:cs="Tahoma"/>
          <w:b/>
          <w:bCs/>
          <w:lang w:eastAsia="sl-SI"/>
        </w:rPr>
        <w:t>202</w:t>
      </w:r>
      <w:r w:rsidR="00A06190">
        <w:rPr>
          <w:rFonts w:ascii="Tahoma" w:eastAsia="Times New Roman" w:hAnsi="Tahoma" w:cs="Tahoma"/>
          <w:b/>
          <w:bCs/>
          <w:lang w:eastAsia="sl-SI"/>
        </w:rPr>
        <w:t xml:space="preserve">3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pod razdelek »Predračun«. Ti podatki oziroma dokumenti so vidni do zaključka postopka oddaje tega naročila.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06190" w:rsidRDefault="00A0619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o integriteti in preprečevanju korupcije (Uradni list RS, št. 69/11-UPB2; v nadaljevanju </w:t>
      </w:r>
      <w:proofErr w:type="spellStart"/>
      <w:r w:rsidRPr="00922373">
        <w:rPr>
          <w:rFonts w:ascii="Tahoma" w:eastAsia="Times New Roman" w:hAnsi="Tahoma" w:cs="Tahoma"/>
          <w:lang w:eastAsia="sl-SI"/>
        </w:rPr>
        <w:t>ZIntPK</w:t>
      </w:r>
      <w:proofErr w:type="spellEnd"/>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rsidR="00AC0168" w:rsidRDefault="00AC0168" w:rsidP="00957754">
      <w:pPr>
        <w:keepNext/>
        <w:keepLines/>
        <w:widowControl w:val="0"/>
        <w:spacing w:after="0" w:line="240" w:lineRule="auto"/>
        <w:rPr>
          <w:rFonts w:ascii="Tahoma" w:eastAsia="Times New Roman" w:hAnsi="Tahoma" w:cs="Tahoma"/>
          <w:b/>
          <w:lang w:eastAsia="sl-SI"/>
        </w:rPr>
      </w:pPr>
    </w:p>
    <w:p w:rsidR="00A06190" w:rsidRDefault="00A0619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rsidR="00AC0168" w:rsidRPr="00922373" w:rsidRDefault="00AC0168" w:rsidP="00957754">
      <w:pPr>
        <w:keepNext/>
        <w:keepLines/>
        <w:widowControl w:val="0"/>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rsidR="00AC0168"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004D76FC" w:rsidRPr="009F0FB2">
        <w:rPr>
          <w:rFonts w:ascii="Tahoma" w:hAnsi="Tahoma" w:cs="Tahoma"/>
          <w:b/>
          <w:kern w:val="16"/>
        </w:rPr>
        <w:t>Prilogo 3/1, Prilogo 3/2</w:t>
      </w:r>
      <w:r w:rsidRPr="00922373">
        <w:rPr>
          <w:rFonts w:ascii="Tahoma" w:eastAsia="Times New Roman" w:hAnsi="Tahoma" w:cs="Tahoma"/>
          <w:lang w:eastAsia="sl-SI"/>
        </w:rPr>
        <w:t>.</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lahko del javnega naročila odda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lahko od ponudnika, kateremu se je odločil oddati javno naročilo zahteva predložitev </w:t>
      </w:r>
      <w:proofErr w:type="spellStart"/>
      <w:r w:rsidRPr="00922373">
        <w:rPr>
          <w:rFonts w:ascii="Tahoma" w:eastAsia="Times New Roman" w:hAnsi="Tahoma" w:cs="Tahoma"/>
          <w:lang w:eastAsia="sl-SI"/>
        </w:rPr>
        <w:t>podizvajalske</w:t>
      </w:r>
      <w:proofErr w:type="spellEnd"/>
      <w:r w:rsidRPr="00922373">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xml:space="preserve"> (vrsta/opis del/storitev/dobav), količina/delež (%) javnega naročila,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vrednost del ali storitev brez DDV ter kraj in rok izvedbe.</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Obveznosti iz te točke veljajo tudi za podizvajalce podizvajalcev glavnega izvajalca ali nadaljnje podizvajalce v </w:t>
      </w:r>
      <w:proofErr w:type="spellStart"/>
      <w:r w:rsidRPr="00922373">
        <w:rPr>
          <w:rFonts w:ascii="Tahoma" w:eastAsia="Times New Roman" w:hAnsi="Tahoma" w:cs="Tahoma"/>
          <w:lang w:eastAsia="sl-SI"/>
        </w:rPr>
        <w:t>podizvajalski</w:t>
      </w:r>
      <w:proofErr w:type="spellEnd"/>
      <w:r w:rsidRPr="00922373">
        <w:rPr>
          <w:rFonts w:ascii="Tahoma" w:eastAsia="Times New Roman" w:hAnsi="Tahoma" w:cs="Tahoma"/>
          <w:lang w:eastAsia="sl-SI"/>
        </w:rPr>
        <w:t xml:space="preserve"> verigi.</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4D76FC">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p>
    <w:p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rsidR="004D76FC" w:rsidRPr="009F0FB2" w:rsidRDefault="004D76FC" w:rsidP="004D76FC">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rsidR="00AC0168" w:rsidRPr="00E31024" w:rsidRDefault="00AC0168" w:rsidP="00957754">
      <w:pPr>
        <w:keepNext/>
        <w:keepLines/>
        <w:widowControl w:val="0"/>
        <w:spacing w:after="0" w:line="240" w:lineRule="auto"/>
        <w:jc w:val="both"/>
        <w:rPr>
          <w:rFonts w:ascii="Tahoma" w:eastAsia="Times New Roman" w:hAnsi="Tahoma" w:cs="Tahoma"/>
          <w:lang w:eastAsia="sl-SI"/>
        </w:rPr>
      </w:pPr>
    </w:p>
    <w:p w:rsidR="00AC0168" w:rsidRPr="00A32E65"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rsidR="00AC0168" w:rsidRPr="00712BC8" w:rsidRDefault="00AC0168" w:rsidP="00957754">
      <w:pPr>
        <w:keepNext/>
        <w:keepLines/>
        <w:widowControl w:val="0"/>
        <w:spacing w:after="0" w:line="240" w:lineRule="auto"/>
        <w:ind w:left="720"/>
        <w:jc w:val="both"/>
        <w:rPr>
          <w:rFonts w:ascii="Tahoma" w:eastAsia="Times New Roman" w:hAnsi="Tahoma" w:cs="Tahoma"/>
          <w:lang w:eastAsia="sl-SI"/>
        </w:rPr>
      </w:pPr>
    </w:p>
    <w:p w:rsidR="00AC0168" w:rsidRPr="00917D01" w:rsidRDefault="00AC0168" w:rsidP="00957754">
      <w:pPr>
        <w:keepNext/>
        <w:keepLines/>
        <w:widowControl w:val="0"/>
        <w:spacing w:after="0" w:line="240" w:lineRule="auto"/>
        <w:jc w:val="both"/>
        <w:rPr>
          <w:rFonts w:ascii="Tahoma" w:hAnsi="Tahoma" w:cs="Tahoma"/>
        </w:rPr>
      </w:pPr>
      <w:r w:rsidRPr="00917D01">
        <w:rPr>
          <w:rFonts w:ascii="Tahoma" w:hAnsi="Tahoma" w:cs="Tahoma"/>
        </w:rPr>
        <w:lastRenderedPageBreak/>
        <w:t>Ponudnik v sistem e-</w:t>
      </w:r>
      <w:proofErr w:type="spellStart"/>
      <w:r w:rsidRPr="00917D01">
        <w:rPr>
          <w:rFonts w:ascii="Tahoma" w:hAnsi="Tahoma" w:cs="Tahoma"/>
        </w:rPr>
        <w:t>JN</w:t>
      </w:r>
      <w:proofErr w:type="spellEnd"/>
      <w:r w:rsidRPr="00917D01">
        <w:rPr>
          <w:rFonts w:ascii="Tahoma" w:hAnsi="Tahoma" w:cs="Tahoma"/>
        </w:rPr>
        <w:t xml:space="preserve">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 xml:space="preserve">POVZETEK PREDRAČUNA« v obliki </w:t>
      </w:r>
      <w:proofErr w:type="spellStart"/>
      <w:r>
        <w:rPr>
          <w:rFonts w:ascii="Tahoma" w:hAnsi="Tahoma" w:cs="Tahoma"/>
        </w:rPr>
        <w:t>pdf</w:t>
      </w:r>
      <w:proofErr w:type="spellEnd"/>
      <w:r>
        <w:rPr>
          <w:rFonts w:ascii="Tahoma" w:hAnsi="Tahoma" w:cs="Tahoma"/>
        </w:rPr>
        <w:t>.</w:t>
      </w:r>
    </w:p>
    <w:p w:rsidR="00AC0168" w:rsidRDefault="00AC0168" w:rsidP="00957754">
      <w:pPr>
        <w:keepNext/>
        <w:keepLines/>
        <w:widowControl w:val="0"/>
        <w:spacing w:after="0" w:line="240" w:lineRule="auto"/>
        <w:jc w:val="both"/>
        <w:rPr>
          <w:rFonts w:ascii="Tahoma" w:hAnsi="Tahoma" w:cs="Tahoma"/>
        </w:rPr>
      </w:pPr>
    </w:p>
    <w:p w:rsidR="00AC0168" w:rsidRPr="00917D01" w:rsidRDefault="00AC0168" w:rsidP="00957754">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rsidR="00AC0168" w:rsidRPr="00BA3F91" w:rsidRDefault="00AC0168" w:rsidP="00957754">
      <w:pPr>
        <w:keepNext/>
        <w:keepLines/>
        <w:widowControl w:val="0"/>
        <w:spacing w:after="0" w:line="240" w:lineRule="auto"/>
        <w:jc w:val="both"/>
        <w:rPr>
          <w:rFonts w:ascii="Tahoma" w:eastAsia="Times New Roman" w:hAnsi="Tahoma" w:cs="Tahoma"/>
          <w:lang w:eastAsia="sl-SI"/>
        </w:rPr>
      </w:pPr>
    </w:p>
    <w:p w:rsidR="00AC0168" w:rsidRPr="00BA3F91" w:rsidRDefault="00AC0168" w:rsidP="00957754">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rsidR="00AC0168" w:rsidRDefault="00AC0168" w:rsidP="00957754">
      <w:pPr>
        <w:keepNext/>
        <w:keepLines/>
        <w:widowControl w:val="0"/>
        <w:spacing w:after="0" w:line="240" w:lineRule="auto"/>
        <w:jc w:val="both"/>
        <w:rPr>
          <w:rFonts w:ascii="Tahoma" w:hAnsi="Tahoma" w:cs="Tahoma"/>
          <w:b/>
          <w:lang w:eastAsia="sl-SI"/>
        </w:rPr>
      </w:pPr>
    </w:p>
    <w:p w:rsidR="005E5FBA" w:rsidRPr="002E628A" w:rsidRDefault="005E5FBA" w:rsidP="005E5FBA">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 xml:space="preserve">, </w:t>
      </w:r>
      <w:r w:rsidR="004D76FC" w:rsidRPr="001214A7">
        <w:rPr>
          <w:rFonts w:ascii="Tahoma" w:eastAsia="Times New Roman" w:hAnsi="Tahoma" w:cs="Tahoma"/>
          <w:lang w:val="x-none" w:eastAsia="sl-SI"/>
        </w:rPr>
        <w:t xml:space="preserve">mora biti v času </w:t>
      </w:r>
      <w:r w:rsidR="004D76FC" w:rsidRPr="001214A7">
        <w:rPr>
          <w:rFonts w:ascii="Tahoma" w:eastAsia="Times New Roman" w:hAnsi="Tahoma" w:cs="Tahoma"/>
          <w:lang w:eastAsia="sl-SI"/>
        </w:rPr>
        <w:t>od sklenitve okvirnega sporazuma</w:t>
      </w:r>
      <w:r w:rsidR="004D76FC" w:rsidRPr="001214A7">
        <w:rPr>
          <w:rFonts w:ascii="Tahoma" w:eastAsia="Times New Roman" w:hAnsi="Tahoma" w:cs="Tahoma"/>
          <w:lang w:val="x-none" w:eastAsia="sl-SI"/>
        </w:rPr>
        <w:t xml:space="preserve"> fiksna</w:t>
      </w:r>
      <w:r w:rsidR="004D76FC" w:rsidRPr="001214A7">
        <w:rPr>
          <w:rFonts w:ascii="Tahoma" w:eastAsia="Times New Roman" w:hAnsi="Tahoma" w:cs="Tahoma"/>
          <w:lang w:eastAsia="sl-SI"/>
        </w:rPr>
        <w:t xml:space="preserve"> </w:t>
      </w:r>
      <w:r w:rsidR="004D76FC" w:rsidRPr="001214A7">
        <w:rPr>
          <w:rFonts w:ascii="Tahoma" w:eastAsia="Times New Roman" w:hAnsi="Tahoma" w:cs="Tahoma"/>
          <w:bCs/>
          <w:lang w:val="x-none" w:eastAsia="sl-SI"/>
        </w:rPr>
        <w:t>za celotno obdobje veljavnosti okvirnega sporazuma</w:t>
      </w:r>
      <w:r w:rsidRPr="002E628A">
        <w:rPr>
          <w:rFonts w:ascii="Tahoma" w:eastAsia="Times New Roman" w:hAnsi="Tahoma" w:cs="Tahoma"/>
          <w:lang w:eastAsia="sl-SI"/>
        </w:rPr>
        <w:t>.</w:t>
      </w:r>
    </w:p>
    <w:p w:rsidR="00AA0A83" w:rsidRDefault="00AA0A83" w:rsidP="00957754">
      <w:pPr>
        <w:keepNext/>
        <w:keepLines/>
        <w:spacing w:after="0" w:line="240" w:lineRule="auto"/>
        <w:jc w:val="both"/>
        <w:rPr>
          <w:rFonts w:ascii="Tahoma" w:eastAsia="Times New Roman" w:hAnsi="Tahoma" w:cs="Tahoma"/>
          <w:lang w:eastAsia="sl-SI"/>
        </w:rPr>
      </w:pPr>
    </w:p>
    <w:p w:rsidR="00AA0A83" w:rsidRPr="00AA0A83" w:rsidRDefault="00AC0168" w:rsidP="0095775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 vključno s stroški dela</w:t>
      </w:r>
      <w:r w:rsidR="003650DD" w:rsidRPr="003F5220">
        <w:rPr>
          <w:rFonts w:ascii="Tahoma" w:eastAsia="Times New Roman" w:hAnsi="Tahoma" w:cs="Tahoma"/>
          <w:lang w:eastAsia="sl-SI"/>
        </w:rPr>
        <w:t>, stroški prevoza, organizacije delovišča, stroški za varnost pri delu, stroški zavarovanja pripomočkov in delovne sile, stroški izdelave ponudbene dokumentacije, ter tudi stroški za vsa ostala dela in naloge, ki so v okvirnem sporazumu opredeljena kot obveznosti izvajalca</w:t>
      </w:r>
      <w:r w:rsidR="00AA0A83" w:rsidRPr="00AA0A83">
        <w:rPr>
          <w:rFonts w:ascii="Tahoma" w:eastAsia="Times New Roman" w:hAnsi="Tahoma" w:cs="Tahoma"/>
          <w:lang w:eastAsia="sl-SI"/>
        </w:rPr>
        <w:t>.</w:t>
      </w:r>
    </w:p>
    <w:p w:rsidR="00235B0D" w:rsidRPr="00BA3F91" w:rsidRDefault="00235B0D" w:rsidP="00957754">
      <w:pPr>
        <w:keepNext/>
        <w:keepLines/>
        <w:spacing w:after="0" w:line="240" w:lineRule="auto"/>
        <w:jc w:val="both"/>
        <w:rPr>
          <w:rFonts w:ascii="Tahoma" w:hAnsi="Tahoma" w:cs="Tahoma"/>
          <w:lang w:eastAsia="sl-SI"/>
        </w:rPr>
      </w:pPr>
    </w:p>
    <w:p w:rsidR="00235B0D" w:rsidRPr="0042132C" w:rsidRDefault="00235B0D" w:rsidP="00957754">
      <w:pPr>
        <w:keepNext/>
        <w:keepLines/>
        <w:spacing w:after="0" w:line="240" w:lineRule="auto"/>
        <w:jc w:val="both"/>
        <w:rPr>
          <w:rFonts w:ascii="Tahoma" w:hAnsi="Tahoma" w:cs="Tahoma"/>
          <w:b/>
          <w:lang w:eastAsia="sl-SI"/>
        </w:rPr>
      </w:pPr>
      <w:r w:rsidRPr="0042132C">
        <w:rPr>
          <w:rFonts w:ascii="Tahoma" w:hAnsi="Tahoma" w:cs="Tahoma"/>
          <w:b/>
          <w:lang w:eastAsia="sl-SI"/>
        </w:rPr>
        <w:t xml:space="preserve">Ponudbena cena na enoto mere se oblikuje tako, da ponudnik v ponudbeni predračun vpiše ceno na uro za storitve v rednem delovnem času, tj. od 06.00 ure do 14.00 ure (redne storitve). </w:t>
      </w:r>
    </w:p>
    <w:p w:rsidR="00235B0D" w:rsidRPr="0042132C" w:rsidRDefault="00235B0D" w:rsidP="00957754">
      <w:pPr>
        <w:keepNext/>
        <w:keepLines/>
        <w:spacing w:after="0" w:line="240" w:lineRule="auto"/>
        <w:jc w:val="both"/>
        <w:rPr>
          <w:rFonts w:ascii="Tahoma" w:hAnsi="Tahoma" w:cs="Tahoma"/>
          <w:b/>
          <w:lang w:eastAsia="sl-SI"/>
        </w:rPr>
      </w:pPr>
    </w:p>
    <w:p w:rsidR="00235B0D" w:rsidRPr="0042132C" w:rsidRDefault="00235B0D" w:rsidP="00957754">
      <w:pPr>
        <w:keepNext/>
        <w:keepLines/>
        <w:spacing w:after="0" w:line="240" w:lineRule="auto"/>
        <w:jc w:val="both"/>
        <w:rPr>
          <w:rFonts w:ascii="Tahoma" w:hAnsi="Tahoma" w:cs="Tahoma"/>
          <w:b/>
          <w:lang w:eastAsia="sl-SI"/>
        </w:rPr>
      </w:pPr>
      <w:r w:rsidRPr="0042132C">
        <w:rPr>
          <w:rFonts w:ascii="Tahoma" w:hAnsi="Tahoma" w:cs="Tahoma"/>
          <w:b/>
          <w:lang w:eastAsia="sl-SI"/>
        </w:rPr>
        <w:t>Urna postavka za storitve izven rednega delovnega časa ter v soboto, nedeljo in med prazniki se</w:t>
      </w:r>
      <w:r w:rsidR="00AA0A83" w:rsidRPr="0042132C">
        <w:rPr>
          <w:rFonts w:ascii="Tahoma" w:hAnsi="Tahoma" w:cs="Tahoma"/>
          <w:b/>
          <w:lang w:eastAsia="sl-SI"/>
        </w:rPr>
        <w:t xml:space="preserve"> lahko</w:t>
      </w:r>
      <w:r w:rsidRPr="0042132C">
        <w:rPr>
          <w:rFonts w:ascii="Tahoma" w:hAnsi="Tahoma" w:cs="Tahoma"/>
          <w:b/>
          <w:lang w:eastAsia="sl-SI"/>
        </w:rPr>
        <w:t xml:space="preserve"> poviša za </w:t>
      </w:r>
      <w:r w:rsidR="00AA0A83" w:rsidRPr="0042132C">
        <w:rPr>
          <w:rFonts w:ascii="Tahoma" w:hAnsi="Tahoma" w:cs="Tahoma"/>
          <w:b/>
          <w:lang w:eastAsia="sl-SI"/>
        </w:rPr>
        <w:t xml:space="preserve">največ </w:t>
      </w:r>
      <w:r w:rsidRPr="0042132C">
        <w:rPr>
          <w:rFonts w:ascii="Tahoma" w:hAnsi="Tahoma" w:cs="Tahoma"/>
          <w:b/>
          <w:lang w:eastAsia="sl-SI"/>
        </w:rPr>
        <w:t xml:space="preserve">10 % (deset odstotkov) glede na ceno na uro za storitve v rednem delovnem času (izredne storitve). </w:t>
      </w:r>
    </w:p>
    <w:bookmarkEnd w:id="8"/>
    <w:bookmarkEnd w:id="9"/>
    <w:p w:rsidR="00E51270" w:rsidRPr="00E51270" w:rsidRDefault="00E51270" w:rsidP="00957754">
      <w:pPr>
        <w:keepNext/>
        <w:keepLines/>
        <w:spacing w:after="0" w:line="240" w:lineRule="auto"/>
        <w:jc w:val="both"/>
        <w:rPr>
          <w:rFonts w:ascii="Tahoma" w:hAnsi="Tahoma" w:cs="Tahoma"/>
          <w:b/>
          <w:highlight w:val="yellow"/>
          <w:lang w:eastAsia="sl-SI"/>
        </w:rPr>
      </w:pPr>
    </w:p>
    <w:p w:rsidR="00824256" w:rsidRPr="00C97A1F" w:rsidRDefault="00824256" w:rsidP="0095775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lastRenderedPageBreak/>
        <w:t xml:space="preserve">Ponudniki priloge »Povzetek predračuna« in celotnega predračuna popisa storitev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rsidR="003C2DC3" w:rsidRDefault="003C2DC3" w:rsidP="00957754">
      <w:pPr>
        <w:keepNext/>
        <w:keepLines/>
        <w:spacing w:after="0" w:line="240" w:lineRule="auto"/>
        <w:jc w:val="both"/>
        <w:rPr>
          <w:rFonts w:ascii="Tahoma" w:eastAsia="Times New Roman" w:hAnsi="Tahoma" w:cs="Tahoma"/>
          <w:lang w:eastAsia="sl-SI"/>
        </w:rPr>
      </w:pPr>
    </w:p>
    <w:p w:rsidR="00F8031F" w:rsidRPr="00A32E65" w:rsidRDefault="00F8031F" w:rsidP="0095775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rsidR="00F8031F" w:rsidRPr="00341CA3" w:rsidRDefault="00F8031F" w:rsidP="00957754">
      <w:pPr>
        <w:keepNext/>
        <w:keepLines/>
        <w:spacing w:after="0" w:line="240" w:lineRule="auto"/>
        <w:jc w:val="both"/>
        <w:rPr>
          <w:rFonts w:ascii="Tahoma" w:eastAsia="Times New Roman" w:hAnsi="Tahoma" w:cs="Tahoma"/>
          <w:lang w:eastAsia="sl-SI"/>
        </w:rPr>
      </w:pPr>
    </w:p>
    <w:p w:rsidR="00824256" w:rsidRPr="00D81C2E" w:rsidRDefault="00824256" w:rsidP="00957754">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A06190">
        <w:rPr>
          <w:rFonts w:ascii="Tahoma" w:eastAsia="Times New Roman" w:hAnsi="Tahoma" w:cs="Tahoma"/>
          <w:lang w:eastAsia="sl-SI"/>
        </w:rPr>
        <w:t>15</w:t>
      </w:r>
      <w:r w:rsidR="00AC0168" w:rsidRPr="00AC0168">
        <w:rPr>
          <w:rFonts w:ascii="Tahoma" w:eastAsia="Times New Roman" w:hAnsi="Tahoma" w:cs="Tahoma"/>
          <w:lang w:eastAsia="sl-SI"/>
        </w:rPr>
        <w:t xml:space="preserve">. </w:t>
      </w:r>
      <w:r w:rsidR="00A06190">
        <w:rPr>
          <w:rFonts w:ascii="Tahoma" w:eastAsia="Times New Roman" w:hAnsi="Tahoma" w:cs="Tahoma"/>
          <w:lang w:eastAsia="sl-SI"/>
        </w:rPr>
        <w:t>1</w:t>
      </w:r>
      <w:r w:rsidR="00AC0168" w:rsidRPr="00AC0168">
        <w:rPr>
          <w:rFonts w:ascii="Tahoma" w:eastAsia="Times New Roman" w:hAnsi="Tahoma" w:cs="Tahoma"/>
          <w:lang w:eastAsia="sl-SI"/>
        </w:rPr>
        <w:t>. 202</w:t>
      </w:r>
      <w:r w:rsidR="004D76FC">
        <w:rPr>
          <w:rFonts w:ascii="Tahoma" w:eastAsia="Times New Roman" w:hAnsi="Tahoma" w:cs="Tahoma"/>
          <w:lang w:eastAsia="sl-SI"/>
        </w:rPr>
        <w:t>4</w:t>
      </w:r>
      <w:r w:rsidR="00AC0168" w:rsidRPr="00AC0168">
        <w:rPr>
          <w:rFonts w:ascii="Tahoma" w:eastAsia="Times New Roman" w:hAnsi="Tahoma" w:cs="Tahoma"/>
          <w:lang w:eastAsia="sl-SI"/>
        </w:rPr>
        <w:t xml:space="preserve">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rsidR="00824256" w:rsidRPr="00712BC8" w:rsidRDefault="00824256" w:rsidP="00957754">
      <w:pPr>
        <w:keepNext/>
        <w:keepLines/>
        <w:spacing w:after="0" w:line="240" w:lineRule="auto"/>
        <w:jc w:val="both"/>
        <w:rPr>
          <w:rFonts w:ascii="Tahoma" w:eastAsia="Times New Roman" w:hAnsi="Tahoma" w:cs="Tahoma"/>
          <w:lang w:eastAsia="sl-SI"/>
        </w:rPr>
      </w:pPr>
    </w:p>
    <w:p w:rsidR="008824C1" w:rsidRDefault="008824C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rsidR="00824256" w:rsidRPr="00B65574" w:rsidRDefault="00824256" w:rsidP="009577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lastRenderedPageBreak/>
        <w:t>Plačilni pogoji</w:t>
      </w:r>
    </w:p>
    <w:p w:rsidR="00824256" w:rsidRDefault="00824256" w:rsidP="00957754">
      <w:pPr>
        <w:keepNext/>
        <w:keepLines/>
        <w:tabs>
          <w:tab w:val="left" w:pos="1418"/>
          <w:tab w:val="left" w:pos="1702"/>
        </w:tabs>
        <w:spacing w:after="0" w:line="240" w:lineRule="auto"/>
        <w:jc w:val="both"/>
        <w:rPr>
          <w:rFonts w:ascii="Tahoma" w:hAnsi="Tahoma" w:cs="Tahoma"/>
        </w:rPr>
      </w:pPr>
    </w:p>
    <w:p w:rsidR="00824256" w:rsidRPr="003C2DC3" w:rsidRDefault="00824256" w:rsidP="0095775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rsidR="00824256" w:rsidRDefault="00824256" w:rsidP="00957754">
      <w:pPr>
        <w:keepNext/>
        <w:keepLines/>
        <w:spacing w:after="0" w:line="240" w:lineRule="auto"/>
        <w:jc w:val="both"/>
        <w:rPr>
          <w:rFonts w:ascii="Tahoma" w:eastAsia="Times New Roman" w:hAnsi="Tahoma" w:cs="Tahoma"/>
          <w:kern w:val="16"/>
          <w:lang w:eastAsia="sl-SI"/>
        </w:rPr>
      </w:pPr>
    </w:p>
    <w:p w:rsidR="00824256" w:rsidRPr="00B65574" w:rsidRDefault="00824256" w:rsidP="009577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Uvedba v delo</w:t>
      </w:r>
    </w:p>
    <w:p w:rsidR="00824256" w:rsidRPr="003F5220" w:rsidRDefault="00824256" w:rsidP="00957754">
      <w:pPr>
        <w:keepNext/>
        <w:keepLines/>
        <w:spacing w:after="0" w:line="240" w:lineRule="auto"/>
        <w:jc w:val="both"/>
        <w:rPr>
          <w:rFonts w:ascii="Tahoma" w:hAnsi="Tahoma" w:cs="Tahoma"/>
          <w:b/>
          <w:szCs w:val="20"/>
          <w:highlight w:val="yellow"/>
          <w:lang w:eastAsia="sl-SI"/>
        </w:rPr>
      </w:pPr>
    </w:p>
    <w:p w:rsidR="00824256" w:rsidRPr="00BD140F" w:rsidRDefault="00824256" w:rsidP="009D463B">
      <w:pPr>
        <w:pStyle w:val="Telobesedila26"/>
        <w:keepNext/>
        <w:keepLines/>
        <w:widowControl/>
        <w:tabs>
          <w:tab w:val="left" w:pos="0"/>
        </w:tabs>
        <w:ind w:left="0" w:firstLine="0"/>
        <w:rPr>
          <w:sz w:val="22"/>
        </w:rPr>
      </w:pPr>
      <w:r w:rsidRPr="00BD140F">
        <w:rPr>
          <w:sz w:val="22"/>
        </w:rPr>
        <w:t xml:space="preserve">Izbrani ponudnik se bo s podpisom okvirnega sporazuma obvezal, da bo pripravljen za pričetek izvajanja dogovorjenih storitev, v roku sedmih (7) </w:t>
      </w:r>
      <w:r w:rsidR="005D1664">
        <w:rPr>
          <w:sz w:val="22"/>
        </w:rPr>
        <w:t xml:space="preserve">koledarskih </w:t>
      </w:r>
      <w:r w:rsidRPr="00BD140F">
        <w:rPr>
          <w:sz w:val="22"/>
        </w:rPr>
        <w:t xml:space="preserve">dni </w:t>
      </w:r>
      <w:r w:rsidR="009D463B" w:rsidRPr="009D463B">
        <w:rPr>
          <w:sz w:val="22"/>
        </w:rPr>
        <w:t>od dneva sklenitve okvirnega sporazuma predmeta javnega naročila</w:t>
      </w:r>
      <w:r w:rsidRPr="00BD140F">
        <w:rPr>
          <w:sz w:val="22"/>
        </w:rPr>
        <w:t>, pri čemer bo izbrani ponudnik izvajal storitve na podlagi dejanskih potreb naročnika.</w:t>
      </w:r>
    </w:p>
    <w:p w:rsidR="00824256" w:rsidRDefault="00824256" w:rsidP="00957754">
      <w:pPr>
        <w:pStyle w:val="Telobesedila25"/>
        <w:keepNext/>
        <w:keepLines/>
        <w:widowControl/>
        <w:tabs>
          <w:tab w:val="left" w:pos="0"/>
        </w:tabs>
        <w:ind w:left="0" w:firstLine="0"/>
        <w:rPr>
          <w:sz w:val="22"/>
        </w:rPr>
      </w:pPr>
    </w:p>
    <w:p w:rsidR="00824256" w:rsidRPr="00BD140F" w:rsidRDefault="00824256" w:rsidP="00957754">
      <w:pPr>
        <w:pStyle w:val="Telobesedila26"/>
        <w:keepNext/>
        <w:keepLines/>
        <w:widowControl/>
        <w:tabs>
          <w:tab w:val="left" w:pos="0"/>
        </w:tabs>
        <w:ind w:left="0" w:firstLine="0"/>
        <w:rPr>
          <w:sz w:val="22"/>
        </w:rPr>
      </w:pPr>
      <w:r w:rsidRPr="00BD140F">
        <w:rPr>
          <w:sz w:val="22"/>
        </w:rPr>
        <w:t>Delavci izvajalca so dnevno prisotni na območju delovišča naročnika in vzdržujejo naprave po navodilih delovodje.</w:t>
      </w:r>
    </w:p>
    <w:p w:rsidR="00824256" w:rsidRPr="00BD140F" w:rsidRDefault="00824256" w:rsidP="00957754">
      <w:pPr>
        <w:keepNext/>
        <w:keepLines/>
        <w:numPr>
          <w:ilvl w:val="12"/>
          <w:numId w:val="0"/>
        </w:numPr>
        <w:spacing w:after="0" w:line="240" w:lineRule="auto"/>
        <w:jc w:val="both"/>
        <w:rPr>
          <w:rFonts w:ascii="Tahoma" w:hAnsi="Tahoma" w:cs="Tahoma"/>
        </w:rPr>
      </w:pPr>
    </w:p>
    <w:p w:rsidR="00824256" w:rsidRPr="00BD140F" w:rsidRDefault="00824256" w:rsidP="00957754">
      <w:pPr>
        <w:pStyle w:val="Glava"/>
        <w:keepNext/>
        <w:keepLines/>
        <w:jc w:val="both"/>
        <w:rPr>
          <w:rFonts w:ascii="Tahoma" w:hAnsi="Tahoma" w:cs="Tahoma"/>
          <w:sz w:val="22"/>
          <w:szCs w:val="22"/>
          <w:lang w:val="sl-SI"/>
        </w:rPr>
      </w:pPr>
      <w:r w:rsidRPr="00BD140F">
        <w:rPr>
          <w:rFonts w:ascii="Tahoma" w:hAnsi="Tahoma" w:cs="Tahoma"/>
          <w:sz w:val="22"/>
          <w:szCs w:val="22"/>
          <w:lang w:val="sl-SI"/>
        </w:rPr>
        <w:t>Ponudnik mora v primeru okvare oziroma havarije naročniku zagotoviti odzivni čas v roku 2</w:t>
      </w:r>
      <w:r w:rsidR="00E1000A">
        <w:rPr>
          <w:rFonts w:ascii="Tahoma" w:hAnsi="Tahoma" w:cs="Tahoma"/>
          <w:sz w:val="22"/>
          <w:szCs w:val="22"/>
          <w:lang w:val="sl-SI"/>
        </w:rPr>
        <w:t xml:space="preserve"> (dveh)</w:t>
      </w:r>
      <w:r w:rsidRPr="00BD140F">
        <w:rPr>
          <w:rFonts w:ascii="Tahoma" w:hAnsi="Tahoma" w:cs="Tahoma"/>
          <w:sz w:val="22"/>
          <w:szCs w:val="22"/>
          <w:lang w:val="sl-SI"/>
        </w:rPr>
        <w:t xml:space="preserve"> ur od poziva.</w:t>
      </w:r>
    </w:p>
    <w:p w:rsidR="003F5220" w:rsidRPr="003F5220" w:rsidRDefault="003F5220" w:rsidP="00957754">
      <w:pPr>
        <w:keepNext/>
        <w:keepLines/>
        <w:numPr>
          <w:ilvl w:val="12"/>
          <w:numId w:val="0"/>
        </w:numPr>
        <w:spacing w:after="0" w:line="240" w:lineRule="auto"/>
        <w:jc w:val="both"/>
        <w:rPr>
          <w:rFonts w:ascii="Tahoma" w:hAnsi="Tahoma" w:cs="Tahoma"/>
          <w:szCs w:val="20"/>
          <w:lang w:eastAsia="sl-SI"/>
        </w:rPr>
      </w:pPr>
    </w:p>
    <w:p w:rsidR="003F5220" w:rsidRPr="00B65574" w:rsidRDefault="003F5220" w:rsidP="009577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rsidR="003F5220" w:rsidRPr="00235B0D" w:rsidRDefault="003F5220" w:rsidP="00957754">
      <w:pPr>
        <w:keepNext/>
        <w:keepLines/>
        <w:spacing w:after="0" w:line="240" w:lineRule="auto"/>
        <w:jc w:val="both"/>
        <w:rPr>
          <w:rFonts w:ascii="Tahoma" w:hAnsi="Tahoma" w:cs="Tahoma"/>
          <w:b/>
          <w:szCs w:val="20"/>
          <w:lang w:eastAsia="sl-SI"/>
        </w:rPr>
      </w:pPr>
    </w:p>
    <w:p w:rsidR="00E51270" w:rsidRPr="003F5220" w:rsidRDefault="00E51270" w:rsidP="00957754">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Opis delovnih operacij:</w:t>
      </w:r>
    </w:p>
    <w:p w:rsidR="0028136E" w:rsidRPr="002260A8" w:rsidRDefault="0028136E" w:rsidP="00957754">
      <w:pPr>
        <w:keepNext/>
        <w:keepLines/>
        <w:spacing w:after="0" w:line="240" w:lineRule="auto"/>
        <w:jc w:val="both"/>
        <w:rPr>
          <w:rFonts w:ascii="Tahoma" w:hAnsi="Tahoma" w:cs="Tahoma"/>
          <w:szCs w:val="20"/>
          <w:lang w:eastAsia="sl-SI"/>
        </w:rPr>
      </w:pPr>
      <w:r w:rsidRPr="002260A8">
        <w:rPr>
          <w:rFonts w:ascii="Tahoma" w:hAnsi="Tahoma" w:cs="Tahoma"/>
          <w:szCs w:val="20"/>
          <w:lang w:eastAsia="sl-SI"/>
        </w:rPr>
        <w:t>V okviru izvajanja strojnih del na področju vzdrževanja toplotnih izolacij se bodo na lokaciji naročnika Toplarniška ulica 19</w:t>
      </w:r>
      <w:r>
        <w:rPr>
          <w:rFonts w:ascii="Tahoma" w:hAnsi="Tahoma" w:cs="Tahoma"/>
          <w:szCs w:val="20"/>
          <w:lang w:eastAsia="sl-SI"/>
        </w:rPr>
        <w:t xml:space="preserve"> in Verovškova uliva 62</w:t>
      </w:r>
      <w:r w:rsidRPr="002260A8">
        <w:rPr>
          <w:rFonts w:ascii="Tahoma" w:hAnsi="Tahoma" w:cs="Tahoma"/>
          <w:szCs w:val="20"/>
          <w:lang w:eastAsia="sl-SI"/>
        </w:rPr>
        <w:t>,</w:t>
      </w:r>
      <w:r>
        <w:rPr>
          <w:rFonts w:ascii="Tahoma" w:hAnsi="Tahoma" w:cs="Tahoma"/>
          <w:szCs w:val="20"/>
          <w:lang w:eastAsia="sl-SI"/>
        </w:rPr>
        <w:t xml:space="preserve"> oboje v </w:t>
      </w:r>
      <w:r w:rsidRPr="002260A8">
        <w:rPr>
          <w:rFonts w:ascii="Tahoma" w:hAnsi="Tahoma" w:cs="Tahoma"/>
          <w:szCs w:val="20"/>
          <w:lang w:eastAsia="sl-SI"/>
        </w:rPr>
        <w:t>Ljubljan</w:t>
      </w:r>
      <w:r>
        <w:rPr>
          <w:rFonts w:ascii="Tahoma" w:hAnsi="Tahoma" w:cs="Tahoma"/>
          <w:szCs w:val="20"/>
          <w:lang w:eastAsia="sl-SI"/>
        </w:rPr>
        <w:t>i</w:t>
      </w:r>
      <w:r w:rsidRPr="002260A8">
        <w:rPr>
          <w:rFonts w:ascii="Tahoma" w:hAnsi="Tahoma" w:cs="Tahoma"/>
          <w:szCs w:val="20"/>
          <w:lang w:eastAsia="sl-SI"/>
        </w:rPr>
        <w:t xml:space="preserve"> izvajale naslednje storitve v okvirno predvidenih količinah:</w:t>
      </w:r>
    </w:p>
    <w:p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Demontaža pločevine in izolacije na kotlih, turbinah, parovodih, vročevodih, grelnikih in drugih toplotnih napravah, temperaturno območje do 800'C, tlak do 140 bar</w:t>
      </w:r>
      <w:r w:rsidR="00AC0168" w:rsidRPr="00E16360">
        <w:rPr>
          <w:rFonts w:ascii="Tahoma" w:hAnsi="Tahoma" w:cs="Tahoma"/>
          <w:szCs w:val="20"/>
          <w:lang w:eastAsia="sl-SI"/>
        </w:rPr>
        <w:t xml:space="preserve"> </w:t>
      </w:r>
      <w:r w:rsidR="0028136E" w:rsidRPr="00E16360">
        <w:rPr>
          <w:rFonts w:ascii="Tahoma" w:hAnsi="Tahoma" w:cs="Tahoma"/>
          <w:szCs w:val="20"/>
          <w:lang w:eastAsia="sl-SI"/>
        </w:rPr>
        <w:t>(</w:t>
      </w:r>
      <w:r>
        <w:rPr>
          <w:rFonts w:ascii="Tahoma" w:hAnsi="Tahoma" w:cs="Tahoma"/>
          <w:szCs w:val="20"/>
          <w:lang w:eastAsia="sl-SI"/>
        </w:rPr>
        <w:t>770</w:t>
      </w:r>
      <w:r w:rsidR="0028136E" w:rsidRPr="00E16360">
        <w:rPr>
          <w:rFonts w:ascii="Tahoma" w:hAnsi="Tahoma" w:cs="Tahoma"/>
          <w:szCs w:val="20"/>
          <w:lang w:eastAsia="sl-SI"/>
        </w:rPr>
        <w:t xml:space="preserve"> rednih ur/leto, </w:t>
      </w:r>
      <w:r>
        <w:rPr>
          <w:rFonts w:ascii="Tahoma" w:hAnsi="Tahoma" w:cs="Tahoma"/>
          <w:szCs w:val="20"/>
          <w:lang w:eastAsia="sl-SI"/>
        </w:rPr>
        <w:t>6</w:t>
      </w:r>
      <w:r w:rsidR="0028136E" w:rsidRPr="00E16360">
        <w:rPr>
          <w:rFonts w:ascii="Tahoma" w:hAnsi="Tahoma" w:cs="Tahoma"/>
          <w:szCs w:val="20"/>
          <w:lang w:eastAsia="sl-SI"/>
        </w:rPr>
        <w:t>0 ur izven</w:t>
      </w:r>
      <w:r w:rsidR="0028136E" w:rsidRPr="002260A8">
        <w:rPr>
          <w:rFonts w:ascii="Tahoma" w:hAnsi="Tahoma" w:cs="Tahoma"/>
          <w:szCs w:val="20"/>
          <w:lang w:eastAsia="sl-SI"/>
        </w:rPr>
        <w:t xml:space="preserve"> rednega delovnega časa/leto);</w:t>
      </w:r>
    </w:p>
    <w:p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podkonstrukcije</w:t>
      </w:r>
      <w:proofErr w:type="spellEnd"/>
      <w:r w:rsidRPr="009D463B">
        <w:rPr>
          <w:rFonts w:ascii="Tahoma" w:hAnsi="Tahoma" w:cs="Tahoma"/>
          <w:szCs w:val="20"/>
          <w:lang w:eastAsia="sl-SI"/>
        </w:rPr>
        <w:t xml:space="preserve"> in armature za izdelavo toplotne izolacije</w:t>
      </w:r>
      <w:r w:rsidR="00AC0168" w:rsidRPr="00AC0168">
        <w:rPr>
          <w:rFonts w:ascii="Tahoma" w:hAnsi="Tahoma" w:cs="Tahoma"/>
          <w:szCs w:val="20"/>
          <w:lang w:eastAsia="sl-SI"/>
        </w:rPr>
        <w:t xml:space="preserve"> </w:t>
      </w:r>
      <w:r w:rsidR="0028136E" w:rsidRPr="002260A8">
        <w:rPr>
          <w:rFonts w:ascii="Tahoma" w:hAnsi="Tahoma" w:cs="Tahoma"/>
          <w:szCs w:val="20"/>
          <w:lang w:eastAsia="sl-SI"/>
        </w:rPr>
        <w:t>(</w:t>
      </w:r>
      <w:r>
        <w:rPr>
          <w:rFonts w:ascii="Tahoma" w:hAnsi="Tahoma" w:cs="Tahoma"/>
          <w:szCs w:val="20"/>
          <w:lang w:eastAsia="sl-SI"/>
        </w:rPr>
        <w:t>420</w:t>
      </w:r>
      <w:r w:rsidR="0028136E" w:rsidRPr="002260A8">
        <w:rPr>
          <w:rFonts w:ascii="Tahoma" w:hAnsi="Tahoma" w:cs="Tahoma"/>
          <w:szCs w:val="20"/>
          <w:lang w:eastAsia="sl-SI"/>
        </w:rPr>
        <w:t xml:space="preserve"> rednih ur/leto, </w:t>
      </w:r>
      <w:r>
        <w:rPr>
          <w:rFonts w:ascii="Tahoma" w:hAnsi="Tahoma" w:cs="Tahoma"/>
          <w:szCs w:val="20"/>
          <w:lang w:eastAsia="sl-SI"/>
        </w:rPr>
        <w:t>3</w:t>
      </w:r>
      <w:r w:rsidR="0028136E" w:rsidRPr="002260A8">
        <w:rPr>
          <w:rFonts w:ascii="Tahoma" w:hAnsi="Tahoma" w:cs="Tahoma"/>
          <w:szCs w:val="20"/>
          <w:lang w:eastAsia="sl-SI"/>
        </w:rPr>
        <w:t>0 ur izven rednega delovnega časa/leto);</w:t>
      </w:r>
    </w:p>
    <w:p w:rsidR="009D463B"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izolacijskih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plošč tip BS 10, BS 12 ali BS15 na kotlih, turbinah, parovodih, vročevodih, grelnikih in drugih toplotnih napravah</w:t>
      </w:r>
      <w:r w:rsidRPr="002260A8">
        <w:rPr>
          <w:rFonts w:ascii="Tahoma" w:hAnsi="Tahoma" w:cs="Tahoma"/>
          <w:szCs w:val="20"/>
          <w:lang w:eastAsia="sl-SI"/>
        </w:rPr>
        <w:t xml:space="preserve"> (</w:t>
      </w:r>
      <w:r>
        <w:rPr>
          <w:rFonts w:ascii="Tahoma" w:hAnsi="Tahoma" w:cs="Tahoma"/>
          <w:szCs w:val="20"/>
          <w:lang w:eastAsia="sl-SI"/>
        </w:rPr>
        <w:t>1.260</w:t>
      </w:r>
      <w:r w:rsidRPr="002260A8">
        <w:rPr>
          <w:rFonts w:ascii="Tahoma" w:hAnsi="Tahoma" w:cs="Tahoma"/>
          <w:szCs w:val="20"/>
          <w:lang w:eastAsia="sl-SI"/>
        </w:rPr>
        <w:t xml:space="preserve"> rednih ur/leto, </w:t>
      </w:r>
      <w:r>
        <w:rPr>
          <w:rFonts w:ascii="Tahoma" w:hAnsi="Tahoma" w:cs="Tahoma"/>
          <w:szCs w:val="20"/>
          <w:lang w:eastAsia="sl-SI"/>
        </w:rPr>
        <w:t>6</w:t>
      </w:r>
      <w:r w:rsidRPr="002260A8">
        <w:rPr>
          <w:rFonts w:ascii="Tahoma" w:hAnsi="Tahoma" w:cs="Tahoma"/>
          <w:szCs w:val="20"/>
          <w:lang w:eastAsia="sl-SI"/>
        </w:rPr>
        <w:t>0 ur izven rednega delovnega časa/leto);</w:t>
      </w:r>
    </w:p>
    <w:p w:rsidR="009D463B"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blazin tip MD 8 in MD 10 ter dopolnjevanje s kameno volno v vrečah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S na kotlih, turbinah, parovodih, vročevodih, grelnikih in drugih toplotnih napravah </w:t>
      </w:r>
      <w:r w:rsidRPr="002260A8">
        <w:rPr>
          <w:rFonts w:ascii="Tahoma" w:hAnsi="Tahoma" w:cs="Tahoma"/>
          <w:szCs w:val="20"/>
          <w:lang w:eastAsia="sl-SI"/>
        </w:rPr>
        <w:t>(</w:t>
      </w:r>
      <w:r>
        <w:rPr>
          <w:rFonts w:ascii="Tahoma" w:hAnsi="Tahoma" w:cs="Tahoma"/>
          <w:szCs w:val="20"/>
          <w:lang w:eastAsia="sl-SI"/>
        </w:rPr>
        <w:t>1.210</w:t>
      </w:r>
      <w:r w:rsidRPr="002260A8">
        <w:rPr>
          <w:rFonts w:ascii="Tahoma" w:hAnsi="Tahoma" w:cs="Tahoma"/>
          <w:szCs w:val="20"/>
          <w:lang w:eastAsia="sl-SI"/>
        </w:rPr>
        <w:t xml:space="preserve"> rednih ur/leto, </w:t>
      </w:r>
      <w:r>
        <w:rPr>
          <w:rFonts w:ascii="Tahoma" w:hAnsi="Tahoma" w:cs="Tahoma"/>
          <w:szCs w:val="20"/>
          <w:lang w:eastAsia="sl-SI"/>
        </w:rPr>
        <w:t>4</w:t>
      </w:r>
      <w:r w:rsidRPr="002260A8">
        <w:rPr>
          <w:rFonts w:ascii="Tahoma" w:hAnsi="Tahoma" w:cs="Tahoma"/>
          <w:szCs w:val="20"/>
          <w:lang w:eastAsia="sl-SI"/>
        </w:rPr>
        <w:t>0 ur izven rednega delovnega časa/leto);</w:t>
      </w:r>
    </w:p>
    <w:p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Povijanje cevnih segmentov na kotlovskih ceveh, parovodih in vročevodih z Al folijo </w:t>
      </w:r>
      <w:r w:rsidR="0028136E" w:rsidRPr="002260A8">
        <w:rPr>
          <w:rFonts w:ascii="Tahoma" w:hAnsi="Tahoma" w:cs="Tahoma"/>
          <w:szCs w:val="20"/>
          <w:lang w:eastAsia="sl-SI"/>
        </w:rPr>
        <w:t>(</w:t>
      </w:r>
      <w:r>
        <w:rPr>
          <w:rFonts w:ascii="Tahoma" w:hAnsi="Tahoma" w:cs="Tahoma"/>
          <w:szCs w:val="20"/>
          <w:lang w:eastAsia="sl-SI"/>
        </w:rPr>
        <w:t>26</w:t>
      </w:r>
      <w:r w:rsidR="0028136E">
        <w:rPr>
          <w:rFonts w:ascii="Tahoma" w:hAnsi="Tahoma" w:cs="Tahoma"/>
          <w:szCs w:val="20"/>
          <w:lang w:eastAsia="sl-SI"/>
        </w:rPr>
        <w:t>0</w:t>
      </w:r>
      <w:r w:rsidR="0028136E" w:rsidRPr="002260A8">
        <w:rPr>
          <w:rFonts w:ascii="Tahoma" w:hAnsi="Tahoma" w:cs="Tahoma"/>
          <w:szCs w:val="20"/>
          <w:lang w:eastAsia="sl-SI"/>
        </w:rPr>
        <w:t xml:space="preserve"> rednih ur/leto, </w:t>
      </w:r>
      <w:r w:rsidR="00CE38EA">
        <w:rPr>
          <w:rFonts w:ascii="Tahoma" w:hAnsi="Tahoma" w:cs="Tahoma"/>
          <w:szCs w:val="20"/>
          <w:lang w:eastAsia="sl-SI"/>
        </w:rPr>
        <w:t>1</w:t>
      </w:r>
      <w:r w:rsidR="00B71EF5" w:rsidRPr="002260A8">
        <w:rPr>
          <w:rFonts w:ascii="Tahoma" w:hAnsi="Tahoma" w:cs="Tahoma"/>
          <w:szCs w:val="20"/>
          <w:lang w:eastAsia="sl-SI"/>
        </w:rPr>
        <w:t>0 ur izven rednega delovnega časa/leto</w:t>
      </w:r>
      <w:r w:rsidR="0028136E" w:rsidRPr="002260A8">
        <w:rPr>
          <w:rFonts w:ascii="Tahoma" w:hAnsi="Tahoma" w:cs="Tahoma"/>
          <w:szCs w:val="20"/>
          <w:lang w:eastAsia="sl-SI"/>
        </w:rPr>
        <w:t>);</w:t>
      </w:r>
    </w:p>
    <w:p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Krojenje in montaža zaščitne pločevine in kap na cevovodih, tlačnih posodah, rezervoarjih in pretočno-regulirnih armaturah </w:t>
      </w:r>
      <w:r w:rsidR="0028136E" w:rsidRPr="002260A8">
        <w:rPr>
          <w:rFonts w:ascii="Tahoma" w:hAnsi="Tahoma" w:cs="Tahoma"/>
          <w:szCs w:val="20"/>
          <w:lang w:eastAsia="sl-SI"/>
        </w:rPr>
        <w:t>(</w:t>
      </w:r>
      <w:r>
        <w:rPr>
          <w:rFonts w:ascii="Tahoma" w:hAnsi="Tahoma" w:cs="Tahoma"/>
          <w:szCs w:val="20"/>
          <w:lang w:eastAsia="sl-SI"/>
        </w:rPr>
        <w:t>65</w:t>
      </w:r>
      <w:r w:rsidR="0028136E">
        <w:rPr>
          <w:rFonts w:ascii="Tahoma" w:hAnsi="Tahoma" w:cs="Tahoma"/>
          <w:szCs w:val="20"/>
          <w:lang w:eastAsia="sl-SI"/>
        </w:rPr>
        <w:t>0</w:t>
      </w:r>
      <w:r w:rsidR="0028136E" w:rsidRPr="002260A8">
        <w:rPr>
          <w:rFonts w:ascii="Tahoma" w:hAnsi="Tahoma" w:cs="Tahoma"/>
          <w:szCs w:val="20"/>
          <w:lang w:eastAsia="sl-SI"/>
        </w:rPr>
        <w:t xml:space="preserve"> rednih ur/leto, </w:t>
      </w:r>
      <w:r w:rsidR="00CE38EA">
        <w:rPr>
          <w:rFonts w:ascii="Tahoma" w:hAnsi="Tahoma" w:cs="Tahoma"/>
          <w:szCs w:val="20"/>
          <w:lang w:eastAsia="sl-SI"/>
        </w:rPr>
        <w:t>4</w:t>
      </w:r>
      <w:r w:rsidR="0028136E" w:rsidRPr="002260A8">
        <w:rPr>
          <w:rFonts w:ascii="Tahoma" w:hAnsi="Tahoma" w:cs="Tahoma"/>
          <w:szCs w:val="20"/>
          <w:lang w:eastAsia="sl-SI"/>
        </w:rPr>
        <w:t>0 ur izven rednega delovnega časa/leto);</w:t>
      </w:r>
    </w:p>
    <w:p w:rsidR="0028136E" w:rsidRPr="002260A8" w:rsidRDefault="00AC0168" w:rsidP="00957754">
      <w:pPr>
        <w:keepNext/>
        <w:keepLines/>
        <w:numPr>
          <w:ilvl w:val="0"/>
          <w:numId w:val="64"/>
        </w:numPr>
        <w:spacing w:after="0" w:line="240" w:lineRule="auto"/>
        <w:ind w:left="284" w:hanging="284"/>
        <w:jc w:val="both"/>
        <w:rPr>
          <w:rFonts w:ascii="Tahoma" w:hAnsi="Tahoma" w:cs="Tahoma"/>
          <w:szCs w:val="20"/>
          <w:lang w:eastAsia="sl-SI"/>
        </w:rPr>
      </w:pPr>
      <w:r w:rsidRPr="00AC0168">
        <w:rPr>
          <w:rFonts w:ascii="Tahoma" w:hAnsi="Tahoma" w:cs="Tahoma"/>
          <w:szCs w:val="20"/>
          <w:lang w:eastAsia="sl-SI"/>
        </w:rPr>
        <w:lastRenderedPageBreak/>
        <w:t xml:space="preserve">Montaža fasadne in trapezne pločevine </w:t>
      </w:r>
      <w:r w:rsidR="0028136E" w:rsidRPr="002260A8">
        <w:rPr>
          <w:rFonts w:ascii="Tahoma" w:hAnsi="Tahoma" w:cs="Tahoma"/>
          <w:szCs w:val="20"/>
          <w:lang w:eastAsia="sl-SI"/>
        </w:rPr>
        <w:t>(</w:t>
      </w:r>
      <w:r w:rsidR="00CE38EA">
        <w:rPr>
          <w:rFonts w:ascii="Tahoma" w:hAnsi="Tahoma" w:cs="Tahoma"/>
          <w:szCs w:val="20"/>
          <w:lang w:eastAsia="sl-SI"/>
        </w:rPr>
        <w:t>19</w:t>
      </w:r>
      <w:r w:rsidR="0028136E" w:rsidRPr="002260A8">
        <w:rPr>
          <w:rFonts w:ascii="Tahoma" w:hAnsi="Tahoma" w:cs="Tahoma"/>
          <w:szCs w:val="20"/>
          <w:lang w:eastAsia="sl-SI"/>
        </w:rPr>
        <w:t xml:space="preserve">0 rednih ur/leto, </w:t>
      </w:r>
      <w:r w:rsidR="009D463B">
        <w:rPr>
          <w:rFonts w:ascii="Tahoma" w:hAnsi="Tahoma" w:cs="Tahoma"/>
          <w:szCs w:val="20"/>
          <w:lang w:eastAsia="sl-SI"/>
        </w:rPr>
        <w:t>2</w:t>
      </w:r>
      <w:r w:rsidR="0028136E" w:rsidRPr="002260A8">
        <w:rPr>
          <w:rFonts w:ascii="Tahoma" w:hAnsi="Tahoma" w:cs="Tahoma"/>
          <w:szCs w:val="20"/>
          <w:lang w:eastAsia="sl-SI"/>
        </w:rPr>
        <w:t>0 ur izv</w:t>
      </w:r>
      <w:r>
        <w:rPr>
          <w:rFonts w:ascii="Tahoma" w:hAnsi="Tahoma" w:cs="Tahoma"/>
          <w:szCs w:val="20"/>
          <w:lang w:eastAsia="sl-SI"/>
        </w:rPr>
        <w:t>en rednega delovnega časa/leto);</w:t>
      </w:r>
    </w:p>
    <w:p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Čiščenje in pospravljanje odpadne izolacije in odvoz na interno deponijo </w:t>
      </w:r>
      <w:r w:rsidR="0028136E" w:rsidRPr="002260A8">
        <w:rPr>
          <w:rFonts w:ascii="Tahoma" w:hAnsi="Tahoma" w:cs="Tahoma"/>
          <w:szCs w:val="20"/>
          <w:lang w:eastAsia="sl-SI"/>
        </w:rPr>
        <w:t>(</w:t>
      </w:r>
      <w:r>
        <w:rPr>
          <w:rFonts w:ascii="Tahoma" w:hAnsi="Tahoma" w:cs="Tahoma"/>
          <w:szCs w:val="20"/>
          <w:lang w:eastAsia="sl-SI"/>
        </w:rPr>
        <w:t>57</w:t>
      </w:r>
      <w:r w:rsidR="0028136E" w:rsidRPr="002260A8">
        <w:rPr>
          <w:rFonts w:ascii="Tahoma" w:hAnsi="Tahoma" w:cs="Tahoma"/>
          <w:szCs w:val="20"/>
          <w:lang w:eastAsia="sl-SI"/>
        </w:rPr>
        <w:t>0 rednih ur/leto, naročnik ur izven rednega delovnega časa ne pričakuje);</w:t>
      </w:r>
    </w:p>
    <w:p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proofErr w:type="spellStart"/>
      <w:r w:rsidRPr="009D463B">
        <w:rPr>
          <w:rFonts w:ascii="Tahoma" w:hAnsi="Tahoma" w:cs="Tahoma"/>
          <w:szCs w:val="20"/>
          <w:lang w:eastAsia="sl-SI"/>
        </w:rPr>
        <w:t>Neplanirana</w:t>
      </w:r>
      <w:proofErr w:type="spellEnd"/>
      <w:r w:rsidRPr="009D463B">
        <w:rPr>
          <w:rFonts w:ascii="Tahoma" w:hAnsi="Tahoma" w:cs="Tahoma"/>
          <w:szCs w:val="20"/>
          <w:lang w:eastAsia="sl-SI"/>
        </w:rPr>
        <w:t xml:space="preserve"> dela v tehnološkem procesu proizvodnje el. In toplotne energije </w:t>
      </w:r>
      <w:r w:rsidR="0028136E" w:rsidRPr="002260A8">
        <w:rPr>
          <w:rFonts w:ascii="Tahoma" w:hAnsi="Tahoma" w:cs="Tahoma"/>
          <w:szCs w:val="20"/>
          <w:lang w:eastAsia="sl-SI"/>
        </w:rPr>
        <w:t>(</w:t>
      </w:r>
      <w:r w:rsidR="00CE38EA">
        <w:rPr>
          <w:rFonts w:ascii="Tahoma" w:hAnsi="Tahoma" w:cs="Tahoma"/>
          <w:szCs w:val="20"/>
          <w:lang w:eastAsia="sl-SI"/>
        </w:rPr>
        <w:t>87</w:t>
      </w:r>
      <w:r w:rsidR="0028136E" w:rsidRPr="002260A8">
        <w:rPr>
          <w:rFonts w:ascii="Tahoma" w:hAnsi="Tahoma" w:cs="Tahoma"/>
          <w:szCs w:val="20"/>
          <w:lang w:eastAsia="sl-SI"/>
        </w:rPr>
        <w:t>0 rednih ur/le</w:t>
      </w:r>
      <w:r w:rsidR="00B71EF5">
        <w:rPr>
          <w:rFonts w:ascii="Tahoma" w:hAnsi="Tahoma" w:cs="Tahoma"/>
          <w:szCs w:val="20"/>
          <w:lang w:eastAsia="sl-SI"/>
        </w:rPr>
        <w:t>t</w:t>
      </w:r>
      <w:r w:rsidR="0028136E" w:rsidRPr="002260A8">
        <w:rPr>
          <w:rFonts w:ascii="Tahoma" w:hAnsi="Tahoma" w:cs="Tahoma"/>
          <w:szCs w:val="20"/>
          <w:lang w:eastAsia="sl-SI"/>
        </w:rPr>
        <w:t xml:space="preserve">o, </w:t>
      </w:r>
      <w:r w:rsidR="00CE38EA">
        <w:rPr>
          <w:rFonts w:ascii="Tahoma" w:hAnsi="Tahoma" w:cs="Tahoma"/>
          <w:szCs w:val="20"/>
          <w:lang w:eastAsia="sl-SI"/>
        </w:rPr>
        <w:t>14</w:t>
      </w:r>
      <w:r w:rsidR="0028136E" w:rsidRPr="002260A8">
        <w:rPr>
          <w:rFonts w:ascii="Tahoma" w:hAnsi="Tahoma" w:cs="Tahoma"/>
          <w:szCs w:val="20"/>
          <w:lang w:eastAsia="sl-SI"/>
        </w:rPr>
        <w:t>0 ur izven rednega delovnega časa/leto).</w:t>
      </w:r>
    </w:p>
    <w:p w:rsidR="0028136E" w:rsidRPr="002260A8" w:rsidRDefault="0028136E" w:rsidP="00957754">
      <w:pPr>
        <w:keepNext/>
        <w:keepLines/>
        <w:spacing w:after="0" w:line="240" w:lineRule="auto"/>
        <w:jc w:val="both"/>
        <w:rPr>
          <w:rFonts w:ascii="Tahoma" w:hAnsi="Tahoma" w:cs="Tahoma"/>
          <w:szCs w:val="20"/>
          <w:lang w:eastAsia="sl-SI"/>
        </w:rPr>
      </w:pPr>
    </w:p>
    <w:p w:rsidR="0028136E" w:rsidRPr="00B478FF" w:rsidRDefault="0028136E" w:rsidP="00957754">
      <w:pPr>
        <w:keepNext/>
        <w:keepLines/>
        <w:spacing w:after="0" w:line="240" w:lineRule="auto"/>
        <w:jc w:val="both"/>
        <w:rPr>
          <w:rFonts w:ascii="Tahoma" w:hAnsi="Tahoma" w:cs="Tahoma"/>
          <w:szCs w:val="20"/>
          <w:lang w:eastAsia="sl-SI"/>
        </w:rPr>
      </w:pPr>
      <w:r w:rsidRPr="006B2608">
        <w:rPr>
          <w:rFonts w:ascii="Tahoma" w:hAnsi="Tahoma" w:cs="Tahoma"/>
          <w:szCs w:val="20"/>
          <w:lang w:eastAsia="sl-SI"/>
        </w:rPr>
        <w:t>Pričakuje se, da bo izvajanje delovnih nalog opravljalo 3-</w:t>
      </w:r>
      <w:r w:rsidR="00C47906">
        <w:rPr>
          <w:rFonts w:ascii="Tahoma" w:hAnsi="Tahoma" w:cs="Tahoma"/>
          <w:szCs w:val="20"/>
          <w:lang w:eastAsia="sl-SI"/>
        </w:rPr>
        <w:t>4</w:t>
      </w:r>
      <w:r w:rsidRPr="006B2608">
        <w:rPr>
          <w:rFonts w:ascii="Tahoma" w:hAnsi="Tahoma" w:cs="Tahoma"/>
          <w:szCs w:val="20"/>
          <w:lang w:eastAsia="sl-SI"/>
        </w:rPr>
        <w:t xml:space="preserve"> delavcev z večletnimi izkušnjami z deli na vzdrževanju toplotnih izolacij.</w:t>
      </w:r>
      <w:r w:rsidRPr="006B2608">
        <w:rPr>
          <w:color w:val="1F497D"/>
        </w:rPr>
        <w:t xml:space="preserve"> </w:t>
      </w:r>
      <w:r w:rsidRPr="006B2608">
        <w:rPr>
          <w:rFonts w:ascii="Tahoma" w:hAnsi="Tahoma" w:cs="Tahoma"/>
          <w:szCs w:val="20"/>
          <w:lang w:eastAsia="sl-SI"/>
        </w:rPr>
        <w:t xml:space="preserve">V času remonta (4 mesece) mora ponudnik zagotavljati </w:t>
      </w:r>
      <w:r w:rsidR="00C47906">
        <w:rPr>
          <w:rFonts w:ascii="Tahoma" w:hAnsi="Tahoma" w:cs="Tahoma"/>
          <w:szCs w:val="20"/>
          <w:lang w:eastAsia="sl-SI"/>
        </w:rPr>
        <w:t>4</w:t>
      </w:r>
      <w:r w:rsidRPr="006B2608">
        <w:rPr>
          <w:rFonts w:ascii="Tahoma" w:hAnsi="Tahoma" w:cs="Tahoma"/>
          <w:szCs w:val="20"/>
          <w:lang w:eastAsia="sl-SI"/>
        </w:rPr>
        <w:t xml:space="preserve"> delavcev, v času rednega obratovanja (8 mesecev) pa mora ponudnik zagotavljati 3 delavce.</w:t>
      </w:r>
    </w:p>
    <w:p w:rsidR="00E51270" w:rsidRPr="003F5220" w:rsidRDefault="00E51270" w:rsidP="00957754">
      <w:pPr>
        <w:keepNext/>
        <w:keepLines/>
        <w:spacing w:after="0" w:line="240" w:lineRule="auto"/>
        <w:jc w:val="both"/>
        <w:rPr>
          <w:rFonts w:ascii="Tahoma" w:hAnsi="Tahoma" w:cs="Tahoma"/>
          <w:b/>
          <w:szCs w:val="20"/>
          <w:lang w:eastAsia="sl-SI"/>
        </w:rPr>
      </w:pPr>
    </w:p>
    <w:p w:rsidR="00E51270" w:rsidRPr="003F5220" w:rsidRDefault="00E51270" w:rsidP="00957754">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Ostale zahteve</w:t>
      </w:r>
    </w:p>
    <w:p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delovišče mora biti vedno pospravljeno kakor tudi logistične poti,</w:t>
      </w:r>
    </w:p>
    <w:p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vse odpadke je potrebno odlagati v točno predpisane zabojnike,</w:t>
      </w:r>
    </w:p>
    <w:p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dela se morajo izvajati po tehničnih predpisih, standardih in normativih,</w:t>
      </w:r>
    </w:p>
    <w:p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vodenje gradbenega dnevnika o izvajanju storitev na delovišču,</w:t>
      </w:r>
    </w:p>
    <w:p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največ dvourni odzivni čas v primeru okvare vse dni v tednu.</w:t>
      </w:r>
    </w:p>
    <w:p w:rsidR="003F5220" w:rsidRPr="003F5220" w:rsidRDefault="003F5220" w:rsidP="00957754">
      <w:pPr>
        <w:keepNext/>
        <w:keepLines/>
        <w:spacing w:after="0" w:line="240" w:lineRule="auto"/>
        <w:jc w:val="both"/>
        <w:rPr>
          <w:rFonts w:ascii="Tahoma" w:hAnsi="Tahoma" w:cs="Tahoma"/>
          <w:szCs w:val="20"/>
          <w:lang w:eastAsia="sl-SI"/>
        </w:rPr>
      </w:pPr>
    </w:p>
    <w:p w:rsidR="00302D6E" w:rsidRPr="00712BC8" w:rsidRDefault="00302D6E" w:rsidP="0095775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rsidR="00302D6E" w:rsidRPr="002F283C" w:rsidRDefault="00302D6E" w:rsidP="00957754">
      <w:pPr>
        <w:keepNext/>
        <w:keepLines/>
        <w:spacing w:after="0" w:line="240" w:lineRule="auto"/>
        <w:jc w:val="both"/>
        <w:rPr>
          <w:rFonts w:ascii="Tahoma" w:eastAsia="Times New Roman" w:hAnsi="Tahoma" w:cs="Tahoma"/>
          <w:sz w:val="24"/>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Obrazci izjav, ki jih mora predložiti ponudnik v ponudbi, so del dokumentacije. Izjave so lahko predložene na teh obrazcih ali na ponudnikovih, ki pa vsebinsko bistveno ne smejo odstopati od priloženih obrazcev.</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rsidR="0056563E" w:rsidRPr="001214A7" w:rsidRDefault="0056563E" w:rsidP="0056563E">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364221">
        <w:rPr>
          <w:rFonts w:ascii="Tahoma" w:eastAsia="Times New Roman" w:hAnsi="Tahoma" w:cs="Tahoma"/>
          <w:bCs/>
          <w:lang w:eastAsia="sl-SI"/>
        </w:rPr>
        <w:t>popr</w:t>
      </w:r>
      <w:proofErr w:type="spellEnd"/>
      <w:r w:rsidRPr="00364221">
        <w:rPr>
          <w:rFonts w:ascii="Tahoma" w:eastAsia="Times New Roman" w:hAnsi="Tahoma" w:cs="Tahoma"/>
          <w:bCs/>
          <w:lang w:eastAsia="sl-SI"/>
        </w:rPr>
        <w:t xml:space="preserve">., 54/15, 38/16, 27/17, 23/20, 91/20, 95/21, 186/21 in 105/22 - </w:t>
      </w:r>
      <w:proofErr w:type="spellStart"/>
      <w:r w:rsidRPr="00364221">
        <w:rPr>
          <w:rFonts w:ascii="Tahoma" w:eastAsia="Times New Roman" w:hAnsi="Tahoma" w:cs="Tahoma"/>
          <w:bCs/>
          <w:lang w:eastAsia="sl-SI"/>
        </w:rPr>
        <w:t>ZZNŠPP</w:t>
      </w:r>
      <w:proofErr w:type="spellEnd"/>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rsidR="0056563E" w:rsidRPr="001214A7" w:rsidRDefault="0056563E" w:rsidP="0056563E">
      <w:pPr>
        <w:keepNext/>
        <w:keepLines/>
        <w:spacing w:after="0" w:line="240" w:lineRule="auto"/>
        <w:jc w:val="both"/>
        <w:rPr>
          <w:rFonts w:ascii="Tahoma" w:eastAsia="Times New Roman" w:hAnsi="Tahoma" w:cs="Tahoma"/>
          <w:b/>
          <w:bCs/>
          <w:lang w:eastAsia="sl-SI"/>
        </w:rPr>
      </w:pPr>
    </w:p>
    <w:p w:rsidR="0056563E" w:rsidRPr="001214A7" w:rsidRDefault="0056563E" w:rsidP="0056563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rsidR="0056563E" w:rsidRPr="001214A7" w:rsidRDefault="0056563E" w:rsidP="0056563E">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rsidR="0056563E" w:rsidRPr="001214A7" w:rsidRDefault="0056563E" w:rsidP="0056563E">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rsidR="0056563E" w:rsidRPr="001214A7" w:rsidRDefault="0056563E" w:rsidP="0056563E">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Default="0056563E" w:rsidP="0056563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rsidR="0056563E" w:rsidRDefault="0056563E" w:rsidP="0056563E">
      <w:pPr>
        <w:keepNext/>
        <w:keepLines/>
        <w:spacing w:after="0" w:line="240" w:lineRule="auto"/>
        <w:jc w:val="both"/>
        <w:rPr>
          <w:rFonts w:ascii="Tahoma" w:eastAsia="Times New Roman" w:hAnsi="Tahoma" w:cs="Tahoma"/>
          <w:b/>
          <w:bCs/>
          <w:lang w:eastAsia="sl-SI"/>
        </w:rPr>
      </w:pPr>
    </w:p>
    <w:p w:rsidR="0056563E" w:rsidRPr="00C75E50" w:rsidRDefault="0056563E" w:rsidP="0056563E">
      <w:pPr>
        <w:keepNext/>
        <w:keepLines/>
        <w:spacing w:after="0" w:line="240" w:lineRule="auto"/>
        <w:jc w:val="both"/>
        <w:rPr>
          <w:rFonts w:ascii="Tahoma" w:eastAsia="Times New Roman" w:hAnsi="Tahoma" w:cs="Tahoma"/>
          <w:b/>
          <w:bCs/>
          <w:lang w:eastAsia="sl-SI"/>
        </w:rPr>
      </w:pPr>
      <w:r w:rsidRPr="00C75E50">
        <w:rPr>
          <w:rFonts w:ascii="Tahoma" w:hAnsi="Tahoma" w:cs="Tahoma"/>
        </w:rPr>
        <w:lastRenderedPageBreak/>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rsidR="0056563E" w:rsidRPr="002E464D" w:rsidRDefault="0056563E" w:rsidP="0056563E">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rsidR="0056563E" w:rsidRPr="002E464D" w:rsidRDefault="0056563E" w:rsidP="0056563E">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rsidR="0056563E" w:rsidRPr="00C75E50" w:rsidRDefault="0056563E" w:rsidP="0056563E">
      <w:pPr>
        <w:keepNext/>
        <w:keepLines/>
        <w:numPr>
          <w:ilvl w:val="0"/>
          <w:numId w:val="72"/>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rsidR="0056563E" w:rsidRDefault="0056563E" w:rsidP="0056563E">
      <w:pPr>
        <w:keepNext/>
        <w:keepLines/>
        <w:spacing w:after="0" w:line="240" w:lineRule="auto"/>
        <w:jc w:val="both"/>
      </w:pPr>
    </w:p>
    <w:p w:rsidR="0056563E" w:rsidRPr="00F36B17" w:rsidRDefault="0056563E" w:rsidP="0056563E">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rsidR="0056563E" w:rsidRPr="00F36B17" w:rsidRDefault="0056563E" w:rsidP="0056563E">
      <w:pPr>
        <w:keepNext/>
        <w:keepLines/>
        <w:spacing w:after="0" w:line="240" w:lineRule="auto"/>
        <w:jc w:val="both"/>
        <w:rPr>
          <w:rFonts w:ascii="Tahoma" w:eastAsia="Times New Roman" w:hAnsi="Tahoma" w:cs="Tahoma"/>
          <w:bCs/>
          <w:i/>
          <w:sz w:val="20"/>
          <w:szCs w:val="20"/>
          <w:lang w:eastAsia="sl-SI"/>
        </w:rPr>
      </w:pPr>
    </w:p>
    <w:p w:rsidR="0056563E" w:rsidRPr="00F36B17" w:rsidRDefault="0056563E" w:rsidP="0056563E">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rsidR="0056563E" w:rsidRPr="00F36B17" w:rsidRDefault="0056563E" w:rsidP="0056563E">
      <w:pPr>
        <w:keepNext/>
        <w:keepLines/>
        <w:spacing w:after="0" w:line="240" w:lineRule="auto"/>
        <w:jc w:val="both"/>
        <w:rPr>
          <w:rFonts w:ascii="Tahoma" w:eastAsia="Times New Roman" w:hAnsi="Tahoma" w:cs="Tahoma"/>
          <w:bCs/>
          <w:i/>
          <w:sz w:val="20"/>
          <w:szCs w:val="20"/>
          <w:lang w:eastAsia="sl-SI"/>
        </w:rPr>
      </w:pPr>
    </w:p>
    <w:p w:rsidR="0056563E" w:rsidRPr="00F36B17" w:rsidRDefault="0056563E" w:rsidP="0056563E">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rsidR="0056563E" w:rsidRPr="00F36B17" w:rsidRDefault="0056563E" w:rsidP="0056563E">
      <w:pPr>
        <w:keepNext/>
        <w:keepLines/>
        <w:spacing w:after="0" w:line="240" w:lineRule="auto"/>
        <w:jc w:val="both"/>
        <w:rPr>
          <w:rFonts w:ascii="Tahoma" w:eastAsia="Times New Roman" w:hAnsi="Tahoma" w:cs="Tahoma"/>
          <w:bCs/>
          <w:i/>
          <w:sz w:val="20"/>
          <w:szCs w:val="20"/>
          <w:lang w:eastAsia="sl-SI"/>
        </w:rPr>
      </w:pPr>
    </w:p>
    <w:p w:rsidR="0056563E" w:rsidRDefault="0056563E" w:rsidP="0056563E">
      <w:pPr>
        <w:keepNext/>
        <w:keepLines/>
        <w:spacing w:after="0" w:line="240" w:lineRule="auto"/>
        <w:jc w:val="both"/>
        <w:rPr>
          <w:rFonts w:ascii="Tahoma" w:hAnsi="Tahoma" w:cs="Tahoma"/>
          <w:i/>
          <w:iCs/>
          <w:sz w:val="20"/>
          <w:szCs w:val="20"/>
          <w:lang w:eastAsia="sl-SI"/>
        </w:rPr>
      </w:pPr>
      <w:r w:rsidRPr="00F36B17">
        <w:rPr>
          <w:rFonts w:ascii="Tahoma" w:eastAsia="Times New Roman" w:hAnsi="Tahoma" w:cs="Tahoma"/>
          <w:bCs/>
          <w:i/>
          <w:sz w:val="20"/>
          <w:szCs w:val="20"/>
          <w:lang w:eastAsia="sl-SI"/>
        </w:rPr>
        <w:t>Na podlagi drugega odstavka 55. člena Zakon o spremembah in dopolnitvah zakona o odpravi posledic naravnih nesreč (v nadaljevanju: ZOPNN-F) (Ur. l. RS, št. 88/23) se ne glede na ZJN-3 do 31. decembra</w:t>
      </w:r>
      <w:r>
        <w:rPr>
          <w:rFonts w:ascii="Tahoma" w:hAnsi="Tahoma" w:cs="Tahoma"/>
          <w:i/>
          <w:iCs/>
          <w:sz w:val="20"/>
          <w:szCs w:val="20"/>
          <w:lang w:eastAsia="sl-SI"/>
        </w:rPr>
        <w:t xml:space="preserve"> 2023 popravni mehanizem dovoli tudi v primeru obstoja razloga za izključitev iz drugega odstavka 75. člena ZJN-3.</w:t>
      </w:r>
    </w:p>
    <w:p w:rsidR="0056563E" w:rsidRDefault="0056563E" w:rsidP="0056563E">
      <w:pPr>
        <w:keepNext/>
        <w:keepLines/>
        <w:spacing w:after="0" w:line="240" w:lineRule="auto"/>
        <w:jc w:val="both"/>
        <w:rPr>
          <w:rFonts w:ascii="Tahoma" w:hAnsi="Tahoma" w:cs="Tahoma"/>
          <w:i/>
          <w:iCs/>
          <w:sz w:val="20"/>
          <w:szCs w:val="20"/>
          <w:lang w:eastAsia="sl-SI"/>
        </w:rPr>
      </w:pPr>
    </w:p>
    <w:p w:rsidR="0056563E" w:rsidRDefault="0056563E" w:rsidP="0056563E">
      <w:pPr>
        <w:keepNext/>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rsidR="0056563E" w:rsidRDefault="0056563E" w:rsidP="0056563E">
      <w:pPr>
        <w:keepNext/>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w:t>
      </w:r>
      <w:r>
        <w:rPr>
          <w:rFonts w:ascii="Tahoma" w:hAnsi="Tahoma" w:cs="Tahoma"/>
          <w:i/>
          <w:iCs/>
          <w:sz w:val="20"/>
          <w:szCs w:val="20"/>
          <w:lang w:eastAsia="sl-SI"/>
        </w:rPr>
        <w:lastRenderedPageBreak/>
        <w:t xml:space="preserve">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rsidR="0056563E" w:rsidRPr="00F36B17" w:rsidRDefault="0056563E" w:rsidP="0056563E">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rsidR="0056563E" w:rsidRPr="00F36B17" w:rsidRDefault="0056563E" w:rsidP="0056563E">
      <w:pPr>
        <w:keepNext/>
        <w:keepLines/>
        <w:spacing w:after="0" w:line="240" w:lineRule="auto"/>
        <w:jc w:val="both"/>
        <w:rPr>
          <w:rFonts w:ascii="Tahoma" w:eastAsia="Times New Roman" w:hAnsi="Tahoma" w:cs="Tahoma"/>
          <w:i/>
          <w:sz w:val="20"/>
          <w:szCs w:val="20"/>
          <w:lang w:eastAsia="sl-SI"/>
        </w:rPr>
      </w:pPr>
    </w:p>
    <w:p w:rsidR="0056563E" w:rsidRPr="00F36B17" w:rsidRDefault="0056563E" w:rsidP="0056563E">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rsidR="0056563E" w:rsidRPr="00F36B17" w:rsidRDefault="0056563E" w:rsidP="0056563E">
      <w:pPr>
        <w:keepNext/>
        <w:keepLines/>
        <w:spacing w:after="0" w:line="240" w:lineRule="auto"/>
        <w:jc w:val="both"/>
        <w:rPr>
          <w:rFonts w:ascii="Tahoma" w:eastAsia="Times New Roman" w:hAnsi="Tahoma" w:cs="Tahoma"/>
          <w:i/>
          <w:sz w:val="20"/>
          <w:szCs w:val="20"/>
          <w:lang w:eastAsia="sl-SI"/>
        </w:rPr>
      </w:pPr>
    </w:p>
    <w:p w:rsidR="0056563E" w:rsidRPr="00E041E5" w:rsidRDefault="0056563E" w:rsidP="0056563E">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rsidR="0056563E" w:rsidRDefault="0056563E" w:rsidP="0056563E">
      <w:pPr>
        <w:keepNext/>
        <w:keepLines/>
        <w:spacing w:after="0" w:line="240" w:lineRule="auto"/>
        <w:jc w:val="both"/>
        <w:rPr>
          <w:rFonts w:ascii="Tahoma" w:eastAsia="Times New Roman" w:hAnsi="Tahoma" w:cs="Tahoma"/>
          <w:b/>
          <w:bCs/>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rsidR="0056563E" w:rsidRPr="001214A7" w:rsidRDefault="0056563E" w:rsidP="0056563E">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rsidR="0056563E" w:rsidRPr="001214A7" w:rsidRDefault="0056563E" w:rsidP="0056563E">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rsidR="0056563E" w:rsidRPr="001214A7" w:rsidRDefault="0056563E" w:rsidP="0056563E">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rsidR="0056563E" w:rsidRPr="001214A7" w:rsidRDefault="0056563E" w:rsidP="0056563E">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rsidR="0056563E" w:rsidRPr="001214A7" w:rsidRDefault="0056563E" w:rsidP="0056563E">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rsidR="0056563E" w:rsidRPr="001214A7"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rsidR="0056563E" w:rsidRPr="001214A7" w:rsidRDefault="0056563E" w:rsidP="0056563E">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rsidR="0056563E" w:rsidRPr="001214A7" w:rsidRDefault="0056563E" w:rsidP="0056563E">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rsidR="0056563E" w:rsidRDefault="0056563E" w:rsidP="0056563E">
      <w:pPr>
        <w:keepNext/>
        <w:keepLines/>
        <w:spacing w:after="0" w:line="240" w:lineRule="auto"/>
        <w:jc w:val="both"/>
        <w:rPr>
          <w:rFonts w:ascii="Tahoma" w:eastAsia="Times New Roman" w:hAnsi="Tahoma" w:cs="Tahoma"/>
          <w:bCs/>
          <w:lang w:eastAsia="sl-SI"/>
        </w:rPr>
      </w:pPr>
    </w:p>
    <w:p w:rsidR="0056563E" w:rsidRPr="001214A7" w:rsidRDefault="0056563E" w:rsidP="0056563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rsidR="0056563E" w:rsidRDefault="0056563E" w:rsidP="0056563E">
      <w:pPr>
        <w:keepNext/>
        <w:keepLines/>
        <w:spacing w:after="0" w:line="240" w:lineRule="auto"/>
        <w:jc w:val="both"/>
        <w:rPr>
          <w:rFonts w:ascii="Tahoma" w:eastAsia="Times New Roman" w:hAnsi="Tahoma" w:cs="Tahoma"/>
          <w:bCs/>
          <w:lang w:eastAsia="sl-SI"/>
        </w:rPr>
      </w:pPr>
    </w:p>
    <w:p w:rsidR="0056563E" w:rsidRPr="00E041E5" w:rsidRDefault="0056563E" w:rsidP="0056563E">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rsidR="0056563E" w:rsidRPr="00E041E5" w:rsidRDefault="0056563E" w:rsidP="0056563E">
      <w:pPr>
        <w:keepNext/>
        <w:keepLines/>
        <w:spacing w:after="0" w:line="240" w:lineRule="auto"/>
        <w:jc w:val="both"/>
        <w:rPr>
          <w:rFonts w:ascii="Tahoma" w:eastAsia="Times New Roman" w:hAnsi="Tahoma" w:cs="Tahoma"/>
          <w:bCs/>
          <w:lang w:eastAsia="sl-SI"/>
        </w:rPr>
      </w:pPr>
    </w:p>
    <w:p w:rsidR="0056563E" w:rsidRPr="00E041E5" w:rsidRDefault="0056563E" w:rsidP="0056563E">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p>
    <w:p w:rsidR="00A310F4" w:rsidRPr="00AD7A49" w:rsidRDefault="00A310F4" w:rsidP="00957754">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rsidR="00A310F4" w:rsidRPr="00AD7A49" w:rsidRDefault="00A310F4" w:rsidP="00957754">
      <w:pPr>
        <w:keepNext/>
        <w:keepLines/>
        <w:widowControl w:val="0"/>
        <w:spacing w:after="0" w:line="240" w:lineRule="auto"/>
        <w:jc w:val="both"/>
        <w:rPr>
          <w:rFonts w:ascii="Tahoma" w:eastAsia="Times New Roman" w:hAnsi="Tahoma" w:cs="Tahoma"/>
          <w:b/>
          <w:bCs/>
          <w:lang w:eastAsia="sl-SI"/>
        </w:rPr>
      </w:pPr>
    </w:p>
    <w:p w:rsidR="00A310F4" w:rsidRPr="00AD7A49" w:rsidRDefault="00A310F4" w:rsidP="00957754">
      <w:pPr>
        <w:keepNext/>
        <w:keepLines/>
        <w:widowControl w:val="0"/>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rsidR="00A310F4" w:rsidRPr="00AD7A49" w:rsidRDefault="00A310F4" w:rsidP="00957754">
      <w:pPr>
        <w:keepNext/>
        <w:keepLines/>
        <w:widowControl w:val="0"/>
        <w:spacing w:after="0" w:line="240" w:lineRule="auto"/>
        <w:jc w:val="both"/>
        <w:rPr>
          <w:rFonts w:ascii="Tahoma" w:eastAsia="Times New Roman" w:hAnsi="Tahoma" w:cs="Tahoma"/>
          <w:b/>
          <w:bCs/>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rsidR="00A310F4" w:rsidRPr="00AD7A49" w:rsidRDefault="00A310F4" w:rsidP="0095775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izpolni zahtevo s predložitvijo izpolnjene in podpisane priloge A.</w:t>
      </w:r>
    </w:p>
    <w:p w:rsidR="00213BB1" w:rsidRPr="005F5ACD" w:rsidRDefault="00213BB1" w:rsidP="00957754">
      <w:pPr>
        <w:keepNext/>
        <w:keepLines/>
        <w:spacing w:after="0" w:line="240" w:lineRule="auto"/>
        <w:jc w:val="both"/>
        <w:rPr>
          <w:rFonts w:ascii="Tahoma" w:eastAsia="Times New Roman" w:hAnsi="Tahoma" w:cs="Tahoma"/>
          <w:lang w:eastAsia="sl-SI"/>
        </w:rPr>
      </w:pPr>
    </w:p>
    <w:p w:rsidR="00213BB1" w:rsidRPr="005F5ACD" w:rsidRDefault="00213BB1" w:rsidP="00957754">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rsidR="00213BB1" w:rsidRPr="005F5ACD" w:rsidRDefault="00213BB1" w:rsidP="00957754">
      <w:pPr>
        <w:keepNext/>
        <w:keepLines/>
        <w:spacing w:after="0" w:line="240" w:lineRule="auto"/>
        <w:jc w:val="both"/>
        <w:rPr>
          <w:rFonts w:ascii="Tahoma" w:eastAsia="Times New Roman" w:hAnsi="Tahoma" w:cs="Tahoma"/>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lastRenderedPageBreak/>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p>
    <w:p w:rsidR="00A310F4" w:rsidRPr="00AD7A49" w:rsidRDefault="00A310F4" w:rsidP="0095775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rsidR="00A310F4" w:rsidRPr="00AD7A49" w:rsidRDefault="00A310F4" w:rsidP="0095775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izpolni zahtevo s predložitvijo izpolnjene in podpisane priloge A.</w:t>
      </w:r>
    </w:p>
    <w:p w:rsidR="006F2810" w:rsidRPr="00712BC8" w:rsidRDefault="006F2810" w:rsidP="00957754">
      <w:pPr>
        <w:keepNext/>
        <w:keepLines/>
        <w:spacing w:after="0" w:line="240" w:lineRule="auto"/>
        <w:jc w:val="both"/>
        <w:rPr>
          <w:rFonts w:ascii="Tahoma" w:eastAsia="Times New Roman" w:hAnsi="Tahoma" w:cs="Tahoma"/>
          <w:lang w:eastAsia="sl-SI"/>
        </w:rPr>
      </w:pPr>
    </w:p>
    <w:p w:rsidR="006F2810" w:rsidRPr="00712BC8" w:rsidRDefault="006F2810" w:rsidP="00957754">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rsidR="006F2810" w:rsidRPr="00712BC8" w:rsidRDefault="006F2810" w:rsidP="00957754">
      <w:pPr>
        <w:keepNext/>
        <w:keepLines/>
        <w:spacing w:after="0" w:line="240" w:lineRule="auto"/>
        <w:jc w:val="both"/>
        <w:rPr>
          <w:rFonts w:ascii="Tahoma" w:eastAsia="Times New Roman" w:hAnsi="Tahoma" w:cs="Tahoma"/>
          <w:b/>
          <w:lang w:eastAsia="sl-SI"/>
        </w:rPr>
      </w:pPr>
    </w:p>
    <w:p w:rsidR="006F2810" w:rsidRPr="000649B7" w:rsidRDefault="006F2810" w:rsidP="00957754">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rsidR="006F2810" w:rsidRPr="000649B7" w:rsidRDefault="006F2810" w:rsidP="00957754">
      <w:pPr>
        <w:keepNext/>
        <w:keepLines/>
        <w:spacing w:after="0" w:line="240" w:lineRule="auto"/>
        <w:jc w:val="both"/>
        <w:rPr>
          <w:rFonts w:ascii="Tahoma" w:eastAsia="Times New Roman" w:hAnsi="Tahoma" w:cs="Tahoma"/>
          <w:lang w:eastAsia="sl-SI"/>
        </w:rPr>
      </w:pPr>
    </w:p>
    <w:p w:rsidR="0042132C" w:rsidRPr="0042132C" w:rsidRDefault="001F3DC2" w:rsidP="00957754">
      <w:pPr>
        <w:keepNext/>
        <w:keepLines/>
        <w:spacing w:after="0" w:line="240" w:lineRule="auto"/>
        <w:jc w:val="both"/>
        <w:rPr>
          <w:rFonts w:ascii="Tahoma" w:hAnsi="Tahoma" w:cs="Tahoma"/>
          <w:szCs w:val="20"/>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201</w:t>
      </w:r>
      <w:r w:rsidR="00A310F4">
        <w:rPr>
          <w:rFonts w:ascii="Tahoma" w:hAnsi="Tahoma" w:cs="Tahoma"/>
        </w:rPr>
        <w:t>7</w:t>
      </w:r>
      <w:r w:rsidRPr="008E7F9B">
        <w:rPr>
          <w:rFonts w:ascii="Tahoma" w:hAnsi="Tahoma" w:cs="Tahoma"/>
        </w:rPr>
        <w:t xml:space="preserve"> do datuma oddane ponudbe</w:t>
      </w:r>
      <w:r w:rsidRPr="008E7F9B">
        <w:rPr>
          <w:rFonts w:ascii="Tahoma" w:eastAsia="Times New Roman" w:hAnsi="Tahoma" w:cs="Tahoma"/>
          <w:lang w:eastAsia="sl-SI"/>
        </w:rPr>
        <w:t xml:space="preserve"> </w:t>
      </w:r>
      <w:r w:rsidR="0028136E" w:rsidRPr="006F2810">
        <w:rPr>
          <w:rFonts w:ascii="Tahoma" w:hAnsi="Tahoma" w:cs="Tahoma"/>
          <w:szCs w:val="20"/>
          <w:lang w:eastAsia="sl-SI"/>
        </w:rPr>
        <w:t xml:space="preserve">najmanj </w:t>
      </w:r>
      <w:r w:rsidR="0028136E">
        <w:rPr>
          <w:rFonts w:ascii="Tahoma" w:hAnsi="Tahoma" w:cs="Tahoma"/>
          <w:szCs w:val="20"/>
          <w:lang w:eastAsia="sl-SI"/>
        </w:rPr>
        <w:t>tri</w:t>
      </w:r>
      <w:r w:rsidR="0028136E" w:rsidRPr="006F2810">
        <w:rPr>
          <w:rFonts w:ascii="Tahoma" w:hAnsi="Tahoma" w:cs="Tahoma"/>
          <w:szCs w:val="20"/>
          <w:lang w:eastAsia="sl-SI"/>
        </w:rPr>
        <w:t xml:space="preserve"> (</w:t>
      </w:r>
      <w:r w:rsidR="0028136E">
        <w:rPr>
          <w:rFonts w:ascii="Tahoma" w:hAnsi="Tahoma" w:cs="Tahoma"/>
          <w:szCs w:val="20"/>
          <w:lang w:eastAsia="sl-SI"/>
        </w:rPr>
        <w:t>3</w:t>
      </w:r>
      <w:r w:rsidR="0028136E" w:rsidRPr="006F2810">
        <w:rPr>
          <w:rFonts w:ascii="Tahoma" w:hAnsi="Tahoma" w:cs="Tahoma"/>
          <w:szCs w:val="20"/>
          <w:lang w:eastAsia="sl-SI"/>
        </w:rPr>
        <w:t>) referenc</w:t>
      </w:r>
      <w:r w:rsidR="0028136E">
        <w:rPr>
          <w:rFonts w:ascii="Tahoma" w:hAnsi="Tahoma" w:cs="Tahoma"/>
          <w:szCs w:val="20"/>
          <w:lang w:eastAsia="sl-SI"/>
        </w:rPr>
        <w:t>e</w:t>
      </w:r>
      <w:r w:rsidR="0028136E" w:rsidRPr="006F2810">
        <w:rPr>
          <w:rFonts w:ascii="Tahoma" w:hAnsi="Tahoma" w:cs="Tahoma"/>
          <w:szCs w:val="20"/>
          <w:lang w:eastAsia="sl-SI"/>
        </w:rPr>
        <w:t>, ki se nanaša</w:t>
      </w:r>
      <w:r w:rsidR="0028136E">
        <w:rPr>
          <w:rFonts w:ascii="Tahoma" w:hAnsi="Tahoma" w:cs="Tahoma"/>
          <w:szCs w:val="20"/>
          <w:lang w:eastAsia="sl-SI"/>
        </w:rPr>
        <w:t>jo</w:t>
      </w:r>
      <w:r w:rsidR="0028136E" w:rsidRPr="006F2810">
        <w:rPr>
          <w:rFonts w:ascii="Tahoma" w:hAnsi="Tahoma" w:cs="Tahoma"/>
          <w:szCs w:val="20"/>
          <w:lang w:eastAsia="sl-SI"/>
        </w:rPr>
        <w:t xml:space="preserve"> na izvajanje </w:t>
      </w:r>
      <w:r w:rsidR="0028136E" w:rsidRPr="00A53C9E">
        <w:rPr>
          <w:rFonts w:ascii="Tahoma" w:hAnsi="Tahoma" w:cs="Tahoma"/>
          <w:szCs w:val="20"/>
          <w:lang w:eastAsia="sl-SI"/>
        </w:rPr>
        <w:t>storitev izdelave in montaže toplotnih izolacij na energetskem objektu moči nad 5</w:t>
      </w:r>
      <w:r w:rsidR="00474BA4">
        <w:rPr>
          <w:rFonts w:ascii="Tahoma" w:hAnsi="Tahoma" w:cs="Tahoma"/>
          <w:szCs w:val="20"/>
          <w:lang w:eastAsia="sl-SI"/>
        </w:rPr>
        <w:t>0</w:t>
      </w:r>
      <w:r w:rsidR="0028136E" w:rsidRPr="00A53C9E">
        <w:rPr>
          <w:rFonts w:ascii="Tahoma" w:hAnsi="Tahoma" w:cs="Tahoma"/>
          <w:szCs w:val="20"/>
          <w:lang w:eastAsia="sl-SI"/>
        </w:rPr>
        <w:t xml:space="preserve"> MW</w:t>
      </w:r>
      <w:r w:rsidR="0042132C">
        <w:rPr>
          <w:rFonts w:ascii="Tahoma" w:hAnsi="Tahoma" w:cs="Tahoma"/>
          <w:szCs w:val="20"/>
          <w:lang w:eastAsia="sl-SI"/>
        </w:rPr>
        <w:t xml:space="preserve"> (priloga 5)</w:t>
      </w:r>
      <w:r w:rsidR="0042132C" w:rsidRPr="0042132C">
        <w:rPr>
          <w:rFonts w:ascii="Tahoma" w:hAnsi="Tahoma" w:cs="Tahoma"/>
          <w:szCs w:val="20"/>
          <w:lang w:eastAsia="sl-SI"/>
        </w:rPr>
        <w:t>.</w:t>
      </w:r>
    </w:p>
    <w:p w:rsidR="00E6499A" w:rsidRDefault="00E6499A" w:rsidP="00957754">
      <w:pPr>
        <w:keepNext/>
        <w:keepLines/>
        <w:spacing w:after="0" w:line="240" w:lineRule="auto"/>
        <w:jc w:val="both"/>
        <w:rPr>
          <w:rFonts w:ascii="Tahoma" w:hAnsi="Tahoma" w:cs="Tahoma"/>
          <w:szCs w:val="20"/>
          <w:lang w:eastAsia="sl-SI"/>
        </w:rPr>
      </w:pPr>
    </w:p>
    <w:p w:rsidR="00A310F4" w:rsidRPr="0042132C" w:rsidRDefault="00A310F4" w:rsidP="00957754">
      <w:pPr>
        <w:keepNext/>
        <w:keepLines/>
        <w:widowControl w:val="0"/>
        <w:spacing w:after="0" w:line="240" w:lineRule="auto"/>
        <w:jc w:val="both"/>
        <w:rPr>
          <w:rFonts w:ascii="Tahoma" w:eastAsia="Times New Roman" w:hAnsi="Tahoma" w:cs="Tahoma"/>
          <w:lang w:eastAsia="sl-SI"/>
        </w:rPr>
      </w:pPr>
      <w:r w:rsidRPr="00691C98">
        <w:rPr>
          <w:rFonts w:ascii="Tahoma" w:eastAsia="Times New Roman" w:hAnsi="Tahoma" w:cs="Tahoma"/>
          <w:szCs w:val="20"/>
          <w:lang w:eastAsia="sl-SI"/>
        </w:rPr>
        <w:t xml:space="preserve">Ponudnik izpolni zahtevo s predložitvijo izpolnjene in podpisane priloge A, s predložitvijo potrdil referenčnega naročnika-investitorja (priloga 5) s katerim potrjuje, da je kot ponudnik </w:t>
      </w:r>
      <w:r>
        <w:rPr>
          <w:rFonts w:ascii="Tahoma" w:eastAsia="Times New Roman" w:hAnsi="Tahoma" w:cs="Tahoma"/>
          <w:szCs w:val="20"/>
          <w:lang w:eastAsia="sl-SI"/>
        </w:rPr>
        <w:t>storitve o</w:t>
      </w:r>
      <w:r w:rsidRPr="00691C98">
        <w:rPr>
          <w:rFonts w:ascii="Tahoma" w:eastAsia="Times New Roman" w:hAnsi="Tahoma" w:cs="Tahoma"/>
          <w:szCs w:val="20"/>
          <w:lang w:eastAsia="sl-SI"/>
        </w:rPr>
        <w:t xml:space="preserve">pravil strokovno pravilno, kvalitetno in v pogodbenem roku. </w:t>
      </w:r>
      <w:r w:rsidRPr="0042132C">
        <w:rPr>
          <w:rFonts w:ascii="Tahoma" w:eastAsia="Times New Roman" w:hAnsi="Tahoma" w:cs="Tahoma"/>
          <w:lang w:eastAsia="sl-SI"/>
        </w:rPr>
        <w:t>Naročnik je upravičen pred sprejemom odločitve o izbiri ponudnika opraviti poizvedbe o navedenih referencah, kar zajema tudi vpogled v originalne pogodbene dokumente za navedena referenčna dela ter eventualne oglede izvedenih del</w:t>
      </w:r>
      <w:r>
        <w:rPr>
          <w:rFonts w:ascii="Tahoma" w:eastAsia="Times New Roman" w:hAnsi="Tahoma" w:cs="Tahoma"/>
          <w:lang w:eastAsia="sl-SI"/>
        </w:rPr>
        <w:t xml:space="preserve">/storitev </w:t>
      </w:r>
      <w:r w:rsidRPr="0042132C">
        <w:rPr>
          <w:rFonts w:ascii="Tahoma" w:eastAsia="Times New Roman" w:hAnsi="Tahoma" w:cs="Tahoma"/>
          <w:lang w:eastAsia="sl-SI"/>
        </w:rPr>
        <w:t xml:space="preserve">na mestu oz. lokaciji izvedbe. Če navedene reference ne izkazujejo resničnega stanja jih naročnik ne bo upošteval. Za objekte, katerih referenčni naročnik je JAVNO PODJETJE ENERGETIKA LJUBLJANA d.o.o., </w:t>
      </w:r>
      <w:r>
        <w:rPr>
          <w:rFonts w:ascii="Tahoma" w:eastAsia="Times New Roman" w:hAnsi="Tahoma" w:cs="Tahoma"/>
          <w:lang w:eastAsia="sl-SI"/>
        </w:rPr>
        <w:t>ponudnik predloži samo izpolnjeno prilogo 5 (brez potrdila naročnika).</w:t>
      </w:r>
    </w:p>
    <w:p w:rsidR="00A310F4" w:rsidRPr="00691C98" w:rsidRDefault="00A310F4" w:rsidP="00957754">
      <w:pPr>
        <w:keepNext/>
        <w:keepLines/>
        <w:widowControl w:val="0"/>
        <w:spacing w:after="0" w:line="240" w:lineRule="auto"/>
        <w:jc w:val="both"/>
        <w:rPr>
          <w:rFonts w:ascii="Tahoma" w:eastAsia="Times New Roman" w:hAnsi="Tahoma" w:cs="Tahoma"/>
          <w:b/>
          <w:szCs w:val="20"/>
          <w:lang w:eastAsia="sl-SI"/>
        </w:rPr>
      </w:pPr>
    </w:p>
    <w:p w:rsidR="00A310F4" w:rsidRPr="00691C98" w:rsidRDefault="00A310F4" w:rsidP="00957754">
      <w:pPr>
        <w:keepNext/>
        <w:keepLines/>
        <w:widowControl w:val="0"/>
        <w:spacing w:after="0" w:line="240" w:lineRule="auto"/>
        <w:jc w:val="both"/>
        <w:rPr>
          <w:rFonts w:ascii="Tahoma" w:eastAsia="Times New Roman" w:hAnsi="Tahoma" w:cs="Tahoma"/>
          <w:b/>
          <w:szCs w:val="20"/>
          <w:lang w:eastAsia="sl-SI"/>
        </w:rPr>
      </w:pPr>
      <w:r w:rsidRPr="00691C98">
        <w:rPr>
          <w:rFonts w:ascii="Tahoma" w:eastAsia="Times New Roman" w:hAnsi="Tahoma" w:cs="Tahoma"/>
          <w:b/>
          <w:szCs w:val="20"/>
          <w:lang w:eastAsia="sl-SI"/>
        </w:rPr>
        <w:t>Ta pogoj lahko izpolni ponudnik sam ali skupina ponudnikov v okviru skupne ponudbe ali s prijavljenimi podizvajalci ali</w:t>
      </w:r>
      <w:r w:rsidRPr="00691C98">
        <w:rPr>
          <w:rFonts w:ascii="Tahoma" w:eastAsia="Times New Roman" w:hAnsi="Tahoma" w:cs="Tahoma"/>
          <w:b/>
          <w:bCs/>
          <w:szCs w:val="20"/>
          <w:lang w:eastAsia="sl-SI"/>
        </w:rPr>
        <w:t xml:space="preserve"> s prijavljenimi subjekti, katerih zmogljivosti uporablja ponudnik</w:t>
      </w:r>
      <w:r w:rsidRPr="00691C98">
        <w:rPr>
          <w:rFonts w:ascii="Tahoma" w:eastAsia="Times New Roman" w:hAnsi="Tahoma" w:cs="Tahoma"/>
          <w:b/>
          <w:szCs w:val="20"/>
          <w:lang w:eastAsia="sl-SI"/>
        </w:rPr>
        <w:t>.</w:t>
      </w:r>
    </w:p>
    <w:p w:rsidR="006F2810" w:rsidRPr="000649B7" w:rsidRDefault="006F2810" w:rsidP="00957754">
      <w:pPr>
        <w:keepNext/>
        <w:keepLines/>
        <w:spacing w:after="0" w:line="240" w:lineRule="auto"/>
        <w:jc w:val="both"/>
        <w:rPr>
          <w:rFonts w:ascii="Tahoma" w:eastAsia="Times New Roman" w:hAnsi="Tahoma" w:cs="Tahoma"/>
          <w:lang w:eastAsia="sl-SI"/>
        </w:rPr>
      </w:pPr>
    </w:p>
    <w:p w:rsidR="006F2810" w:rsidRPr="000649B7" w:rsidRDefault="006F2810" w:rsidP="00957754">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rsidR="006F2810" w:rsidRPr="000649B7" w:rsidRDefault="006F2810" w:rsidP="00957754">
      <w:pPr>
        <w:keepNext/>
        <w:keepLines/>
        <w:spacing w:after="0" w:line="240" w:lineRule="auto"/>
        <w:jc w:val="both"/>
        <w:rPr>
          <w:rFonts w:ascii="Tahoma" w:eastAsia="Times New Roman" w:hAnsi="Tahoma" w:cs="Tahoma"/>
          <w:lang w:eastAsia="sl-SI"/>
        </w:rPr>
      </w:pPr>
    </w:p>
    <w:p w:rsidR="006F2810" w:rsidRPr="00EE5A99" w:rsidRDefault="006F2810" w:rsidP="00957754">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rsidR="00B65574" w:rsidRDefault="00B65574" w:rsidP="00957754">
      <w:pPr>
        <w:keepNext/>
        <w:keepLines/>
        <w:spacing w:after="0" w:line="240" w:lineRule="auto"/>
        <w:jc w:val="both"/>
        <w:rPr>
          <w:rFonts w:ascii="Tahoma" w:hAnsi="Tahoma" w:cs="Tahoma"/>
          <w:lang w:eastAsia="sl-SI"/>
        </w:rPr>
      </w:pPr>
    </w:p>
    <w:p w:rsidR="00B65574" w:rsidRPr="00BA3F91" w:rsidRDefault="00B65574" w:rsidP="00957754">
      <w:pPr>
        <w:keepNext/>
        <w:keepLines/>
        <w:spacing w:after="0" w:line="240" w:lineRule="auto"/>
        <w:jc w:val="both"/>
        <w:rPr>
          <w:rFonts w:ascii="Tahoma" w:hAnsi="Tahoma" w:cs="Tahoma"/>
          <w:lang w:eastAsia="sl-SI"/>
        </w:rPr>
      </w:pPr>
      <w:r w:rsidRPr="00BA3F91">
        <w:rPr>
          <w:rFonts w:ascii="Tahoma" w:hAnsi="Tahoma" w:cs="Tahoma"/>
          <w:lang w:eastAsia="sl-SI"/>
        </w:rPr>
        <w:lastRenderedPageBreak/>
        <w:t>Ponudnik mora</w:t>
      </w:r>
      <w:r w:rsidR="0028136E">
        <w:rPr>
          <w:rFonts w:ascii="Tahoma" w:hAnsi="Tahoma" w:cs="Tahoma"/>
          <w:lang w:eastAsia="sl-SI"/>
        </w:rPr>
        <w:t xml:space="preserve"> v prilogi 6</w:t>
      </w:r>
      <w:r w:rsidRPr="00BA3F91">
        <w:rPr>
          <w:rFonts w:ascii="Tahoma" w:hAnsi="Tahoma" w:cs="Tahoma"/>
          <w:lang w:eastAsia="sl-SI"/>
        </w:rPr>
        <w:t xml:space="preserve"> predložiti poimenski seznam ljudi, ki bodo delali na objektu naročnika.</w:t>
      </w:r>
    </w:p>
    <w:p w:rsidR="006F2810" w:rsidRPr="00EE5A99" w:rsidRDefault="006F2810" w:rsidP="00957754">
      <w:pPr>
        <w:keepNext/>
        <w:keepLines/>
        <w:spacing w:after="0" w:line="240" w:lineRule="auto"/>
        <w:jc w:val="both"/>
        <w:rPr>
          <w:rFonts w:ascii="Tahoma" w:eastAsia="Times New Roman" w:hAnsi="Tahoma" w:cs="Tahoma"/>
          <w:lang w:eastAsia="sl-SI"/>
        </w:rPr>
      </w:pPr>
    </w:p>
    <w:p w:rsidR="001F3DC2" w:rsidRPr="006F2810" w:rsidRDefault="00C11C56" w:rsidP="00957754">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 zagotoviti najmanj</w:t>
      </w:r>
      <w:r w:rsidR="0028136E">
        <w:rPr>
          <w:rFonts w:ascii="Tahoma" w:eastAsia="Times New Roman" w:hAnsi="Tahoma" w:cs="Tahoma"/>
          <w:szCs w:val="20"/>
          <w:lang w:eastAsia="sl-SI"/>
        </w:rPr>
        <w:t xml:space="preserve"> </w:t>
      </w:r>
      <w:r w:rsidR="00C47906">
        <w:rPr>
          <w:rFonts w:ascii="Tahoma" w:eastAsia="Times New Roman" w:hAnsi="Tahoma" w:cs="Tahoma"/>
          <w:b/>
          <w:lang w:eastAsia="sl-SI"/>
        </w:rPr>
        <w:t>tri</w:t>
      </w:r>
      <w:r w:rsidR="0028136E" w:rsidRPr="00E1000A">
        <w:rPr>
          <w:rFonts w:ascii="Tahoma" w:eastAsia="Times New Roman" w:hAnsi="Tahoma" w:cs="Tahoma"/>
          <w:b/>
          <w:lang w:eastAsia="sl-SI"/>
        </w:rPr>
        <w:t xml:space="preserve"> (</w:t>
      </w:r>
      <w:r w:rsidR="006A593B">
        <w:rPr>
          <w:rFonts w:ascii="Tahoma" w:eastAsia="Times New Roman" w:hAnsi="Tahoma" w:cs="Tahoma"/>
          <w:b/>
          <w:lang w:eastAsia="sl-SI"/>
        </w:rPr>
        <w:t>3</w:t>
      </w:r>
      <w:r w:rsidR="0028136E" w:rsidRPr="00E1000A">
        <w:rPr>
          <w:rFonts w:ascii="Tahoma" w:eastAsia="Times New Roman" w:hAnsi="Tahoma" w:cs="Tahoma"/>
          <w:b/>
          <w:lang w:eastAsia="sl-SI"/>
        </w:rPr>
        <w:t>) delavce</w:t>
      </w:r>
      <w:r w:rsidR="0028136E" w:rsidRPr="00A53C9E">
        <w:rPr>
          <w:rFonts w:ascii="Tahoma" w:eastAsia="Times New Roman" w:hAnsi="Tahoma" w:cs="Tahoma"/>
          <w:lang w:eastAsia="sl-SI"/>
        </w:rPr>
        <w:t xml:space="preserve"> z </w:t>
      </w:r>
      <w:r w:rsidR="0028136E">
        <w:rPr>
          <w:rFonts w:ascii="Tahoma" w:eastAsia="Times New Roman" w:hAnsi="Tahoma" w:cs="Tahoma"/>
          <w:lang w:eastAsia="sl-SI"/>
        </w:rPr>
        <w:t>najmanj 5 (pet) letnim</w:t>
      </w:r>
      <w:r w:rsidR="0028136E" w:rsidRPr="00A53C9E">
        <w:rPr>
          <w:rFonts w:ascii="Tahoma" w:eastAsia="Times New Roman" w:hAnsi="Tahoma" w:cs="Tahoma"/>
          <w:lang w:eastAsia="sl-SI"/>
        </w:rPr>
        <w:t>i izkušnjami z deli na vzdrževanju toplotnih izolacij</w:t>
      </w:r>
      <w:r w:rsidR="001F3DC2" w:rsidRPr="006F2810">
        <w:rPr>
          <w:rFonts w:ascii="Tahoma" w:hAnsi="Tahoma" w:cs="Tahoma"/>
        </w:rPr>
        <w:t>.</w:t>
      </w:r>
    </w:p>
    <w:p w:rsidR="00090629" w:rsidRDefault="00090629" w:rsidP="00957754">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rsidR="00090629" w:rsidRPr="00BD140F" w:rsidRDefault="00954C5E" w:rsidP="0095775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 xml:space="preserve">Vsi </w:t>
      </w:r>
      <w:r w:rsidR="00090629" w:rsidRPr="00BD140F">
        <w:rPr>
          <w:rFonts w:ascii="Tahoma" w:eastAsia="Times New Roman" w:hAnsi="Tahoma" w:cs="Tahoma"/>
          <w:lang w:eastAsia="sl-SI"/>
        </w:rPr>
        <w:t>zgoraj zahtevani delavc</w:t>
      </w:r>
      <w:r>
        <w:rPr>
          <w:rFonts w:ascii="Tahoma" w:eastAsia="Times New Roman" w:hAnsi="Tahoma" w:cs="Tahoma"/>
          <w:lang w:eastAsia="sl-SI"/>
        </w:rPr>
        <w:t>i</w:t>
      </w:r>
      <w:r w:rsidR="00090629" w:rsidRPr="00BD140F">
        <w:rPr>
          <w:rFonts w:ascii="Tahoma" w:eastAsia="Times New Roman" w:hAnsi="Tahoma" w:cs="Tahoma"/>
          <w:lang w:eastAsia="sl-SI"/>
        </w:rPr>
        <w:t xml:space="preserve"> morajo imeti:</w:t>
      </w:r>
    </w:p>
    <w:p w:rsidR="00090629" w:rsidRPr="0072023C" w:rsidRDefault="00090629" w:rsidP="00957754">
      <w:pPr>
        <w:keepNext/>
        <w:keepLines/>
        <w:numPr>
          <w:ilvl w:val="0"/>
          <w:numId w:val="28"/>
        </w:numPr>
        <w:spacing w:after="0" w:line="240" w:lineRule="auto"/>
        <w:ind w:left="284" w:hanging="284"/>
        <w:jc w:val="both"/>
        <w:rPr>
          <w:rFonts w:ascii="Tahoma" w:hAnsi="Tahoma" w:cs="Tahoma"/>
        </w:rPr>
      </w:pPr>
      <w:r w:rsidRPr="0072023C">
        <w:rPr>
          <w:rFonts w:ascii="Tahoma" w:hAnsi="Tahoma" w:cs="Tahoma"/>
        </w:rPr>
        <w:t xml:space="preserve">opravljen zdravniški pregled za delo na višini ter da so sposobni za dela v ozkih in zaprtih prostorih, dela v okolju zaprašenem z lesnim prahom in delo v povišanem ropotu, </w:t>
      </w:r>
    </w:p>
    <w:p w:rsidR="00090629" w:rsidRPr="00537E1B" w:rsidRDefault="00090629" w:rsidP="00957754">
      <w:pPr>
        <w:keepNext/>
        <w:keepLines/>
        <w:numPr>
          <w:ilvl w:val="0"/>
          <w:numId w:val="28"/>
        </w:numPr>
        <w:spacing w:after="0" w:line="240" w:lineRule="auto"/>
        <w:ind w:left="284" w:hanging="284"/>
        <w:jc w:val="both"/>
        <w:rPr>
          <w:rFonts w:ascii="Tahoma" w:hAnsi="Tahoma" w:cs="Tahoma"/>
        </w:rPr>
      </w:pPr>
      <w:r w:rsidRPr="00537E1B">
        <w:rPr>
          <w:rFonts w:ascii="Tahoma" w:hAnsi="Tahoma" w:cs="Tahoma"/>
        </w:rPr>
        <w:t>opravljen izpit iz varstva pri delu in požarnega varstva,</w:t>
      </w:r>
    </w:p>
    <w:p w:rsidR="00090629" w:rsidRPr="00BD140F" w:rsidRDefault="00090629" w:rsidP="00957754">
      <w:pPr>
        <w:keepNext/>
        <w:keepLines/>
        <w:spacing w:after="0" w:line="240" w:lineRule="auto"/>
        <w:jc w:val="both"/>
        <w:rPr>
          <w:rFonts w:ascii="Tahoma" w:eastAsia="Times New Roman" w:hAnsi="Tahoma" w:cs="Tahoma"/>
          <w:b/>
          <w:szCs w:val="20"/>
          <w:highlight w:val="red"/>
          <w:lang w:eastAsia="sl-SI"/>
        </w:rPr>
      </w:pPr>
    </w:p>
    <w:p w:rsidR="00B65574" w:rsidRPr="00BA3F91" w:rsidRDefault="006F2810" w:rsidP="0095775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priloge </w:t>
      </w:r>
      <w:r w:rsidR="00F523D9">
        <w:rPr>
          <w:rFonts w:ascii="Tahoma" w:eastAsia="Times New Roman" w:hAnsi="Tahoma" w:cs="Tahoma"/>
          <w:szCs w:val="20"/>
          <w:lang w:eastAsia="sl-SI"/>
        </w:rPr>
        <w:t>A</w:t>
      </w:r>
      <w:r w:rsidR="00B65574" w:rsidRPr="00B65574">
        <w:rPr>
          <w:rFonts w:ascii="Tahoma" w:eastAsia="Times New Roman" w:hAnsi="Tahoma" w:cs="Tahoma"/>
          <w:lang w:eastAsia="sl-SI"/>
        </w:rPr>
        <w:t xml:space="preserve"> </w:t>
      </w:r>
      <w:r w:rsidR="00B65574" w:rsidRPr="00223BA5">
        <w:rPr>
          <w:rFonts w:ascii="Tahoma" w:eastAsia="Times New Roman" w:hAnsi="Tahoma" w:cs="Tahoma"/>
          <w:lang w:eastAsia="sl-SI"/>
        </w:rPr>
        <w:t>in</w:t>
      </w:r>
      <w:r w:rsidR="00B65574" w:rsidRPr="00BA3F91">
        <w:rPr>
          <w:rFonts w:ascii="Tahoma" w:eastAsia="Times New Roman" w:hAnsi="Tahoma" w:cs="Tahoma"/>
          <w:lang w:eastAsia="sl-SI"/>
        </w:rPr>
        <w:t xml:space="preserve"> </w:t>
      </w:r>
      <w:r w:rsidR="0028136E">
        <w:rPr>
          <w:rFonts w:ascii="Tahoma" w:eastAsia="Times New Roman" w:hAnsi="Tahoma" w:cs="Tahoma"/>
          <w:lang w:eastAsia="sl-SI"/>
        </w:rPr>
        <w:t xml:space="preserve">predložitvijo morebitno </w:t>
      </w:r>
      <w:r w:rsidR="00B65574" w:rsidRPr="00BA3F91">
        <w:rPr>
          <w:rFonts w:ascii="Tahoma" w:eastAsia="Times New Roman" w:hAnsi="Tahoma" w:cs="Tahoma"/>
          <w:lang w:eastAsia="sl-SI"/>
        </w:rPr>
        <w:t>zahtevanih dokazil.</w:t>
      </w:r>
    </w:p>
    <w:p w:rsidR="00B65574" w:rsidRPr="00BA3F91" w:rsidRDefault="00B65574" w:rsidP="00957754">
      <w:pPr>
        <w:keepNext/>
        <w:keepLines/>
        <w:spacing w:after="0" w:line="240" w:lineRule="auto"/>
        <w:jc w:val="both"/>
        <w:rPr>
          <w:rFonts w:ascii="Tahoma" w:eastAsia="Times New Roman" w:hAnsi="Tahoma" w:cs="Tahoma"/>
          <w:b/>
          <w:lang w:eastAsia="sl-SI"/>
        </w:rPr>
      </w:pPr>
    </w:p>
    <w:p w:rsidR="006F2810" w:rsidRDefault="006F2810" w:rsidP="00957754">
      <w:pPr>
        <w:keepNext/>
        <w:keepLines/>
        <w:spacing w:after="0" w:line="240" w:lineRule="auto"/>
        <w:jc w:val="both"/>
        <w:rPr>
          <w:rFonts w:ascii="Tahoma" w:eastAsia="Times New Roman" w:hAnsi="Tahoma" w:cs="Tahoma"/>
          <w:b/>
          <w:szCs w:val="20"/>
          <w:lang w:eastAsia="sl-SI"/>
        </w:rPr>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p>
    <w:p w:rsidR="001F3DC2" w:rsidRPr="008A50A5" w:rsidRDefault="001F3DC2" w:rsidP="00957754">
      <w:pPr>
        <w:keepNext/>
        <w:keepLines/>
        <w:spacing w:after="0" w:line="240" w:lineRule="auto"/>
        <w:jc w:val="both"/>
        <w:rPr>
          <w:rFonts w:ascii="Tahoma" w:eastAsia="Times New Roman" w:hAnsi="Tahoma" w:cs="Tahoma"/>
          <w:lang w:eastAsia="sl-SI"/>
        </w:rPr>
      </w:pPr>
    </w:p>
    <w:p w:rsidR="006F2810" w:rsidRPr="00A36C24" w:rsidRDefault="006F2810" w:rsidP="00957754">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rsidR="006F2810" w:rsidRPr="004708A0" w:rsidRDefault="006F2810" w:rsidP="00957754">
      <w:pPr>
        <w:keepNext/>
        <w:keepLines/>
        <w:spacing w:after="0" w:line="240" w:lineRule="auto"/>
        <w:jc w:val="both"/>
        <w:rPr>
          <w:rFonts w:ascii="Tahoma" w:hAnsi="Tahoma" w:cs="Tahoma"/>
        </w:rPr>
      </w:pPr>
    </w:p>
    <w:p w:rsidR="002260A8" w:rsidRPr="003F4073" w:rsidRDefault="002260A8" w:rsidP="00957754">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kotne brusilke (večja, manjša)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1+1 kos</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stroj za okroglo krivljenje pločevine l = 1 m</w:t>
      </w:r>
      <w:r w:rsidRPr="003F4073">
        <w:rPr>
          <w:rFonts w:ascii="Tahoma" w:hAnsi="Tahoma" w:cs="Tahoma"/>
        </w:rPr>
        <w:tab/>
      </w:r>
      <w:r w:rsidRPr="003F4073">
        <w:rPr>
          <w:rFonts w:ascii="Tahoma" w:hAnsi="Tahoma" w:cs="Tahoma"/>
        </w:rPr>
        <w:tab/>
      </w:r>
      <w:r w:rsidRPr="003F4073">
        <w:rPr>
          <w:rFonts w:ascii="Tahoma" w:hAnsi="Tahoma" w:cs="Tahoma"/>
        </w:rPr>
        <w:tab/>
        <w:t>1 kos</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stroj za oglato krivljenje pločevine l = 3 m</w:t>
      </w:r>
      <w:r w:rsidRPr="003F4073">
        <w:rPr>
          <w:rFonts w:ascii="Tahoma" w:hAnsi="Tahoma" w:cs="Tahoma"/>
        </w:rPr>
        <w:tab/>
      </w:r>
      <w:r w:rsidRPr="003F4073">
        <w:rPr>
          <w:rFonts w:ascii="Tahoma" w:hAnsi="Tahoma" w:cs="Tahoma"/>
        </w:rPr>
        <w:tab/>
      </w:r>
      <w:r w:rsidRPr="003F4073">
        <w:rPr>
          <w:rFonts w:ascii="Tahoma" w:hAnsi="Tahoma" w:cs="Tahoma"/>
        </w:rPr>
        <w:tab/>
        <w:t>1 kos</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stroj za robljenje pločevine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akumulatorski vrtalnik in izvijač</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3 kosi</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ročna krožna žaga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povratna žaga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klešče za robljenje pločevine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2 kosa</w:t>
      </w:r>
    </w:p>
    <w:p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klešče za kovice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2 kosa</w:t>
      </w:r>
    </w:p>
    <w:p w:rsidR="001F3DC2" w:rsidRPr="003F4073" w:rsidRDefault="001F3DC2" w:rsidP="00957754">
      <w:pPr>
        <w:keepNext/>
        <w:keepLines/>
        <w:spacing w:after="0" w:line="240" w:lineRule="auto"/>
        <w:rPr>
          <w:rFonts w:ascii="Tahoma" w:hAnsi="Tahoma" w:cs="Tahoma"/>
          <w:szCs w:val="20"/>
        </w:rPr>
      </w:pPr>
    </w:p>
    <w:p w:rsidR="006F2810" w:rsidRPr="008A50A5" w:rsidRDefault="006F2810" w:rsidP="00957754">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28136E">
        <w:rPr>
          <w:rFonts w:ascii="Tahoma" w:hAnsi="Tahoma" w:cs="Tahoma"/>
          <w:b/>
        </w:rPr>
        <w:t>7</w:t>
      </w:r>
      <w:r w:rsidRPr="008A50A5">
        <w:rPr>
          <w:rFonts w:ascii="Tahoma" w:hAnsi="Tahoma" w:cs="Tahoma"/>
          <w:b/>
        </w:rPr>
        <w:t>)</w:t>
      </w:r>
      <w:r w:rsidRPr="008A50A5">
        <w:rPr>
          <w:rFonts w:ascii="Tahoma" w:hAnsi="Tahoma" w:cs="Tahoma"/>
          <w:szCs w:val="20"/>
        </w:rPr>
        <w:t>.</w:t>
      </w:r>
    </w:p>
    <w:p w:rsidR="00B65574" w:rsidRDefault="00B65574" w:rsidP="00957754">
      <w:pPr>
        <w:keepNext/>
        <w:keepLines/>
        <w:spacing w:after="0" w:line="240" w:lineRule="auto"/>
        <w:jc w:val="both"/>
        <w:rPr>
          <w:rFonts w:ascii="Tahoma" w:hAnsi="Tahoma" w:cs="Tahoma"/>
        </w:rPr>
      </w:pPr>
    </w:p>
    <w:p w:rsidR="00B65574" w:rsidRDefault="00B65574" w:rsidP="00957754">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rsidR="006F2810" w:rsidRPr="008A50A5" w:rsidRDefault="006F2810" w:rsidP="00957754">
      <w:pPr>
        <w:keepNext/>
        <w:keepLines/>
        <w:spacing w:after="0" w:line="240" w:lineRule="auto"/>
        <w:jc w:val="both"/>
        <w:rPr>
          <w:rFonts w:ascii="Tahoma" w:hAnsi="Tahoma" w:cs="Tahoma"/>
        </w:rPr>
      </w:pPr>
    </w:p>
    <w:p w:rsidR="006F2810" w:rsidRPr="004708A0" w:rsidRDefault="006F2810" w:rsidP="00957754">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rsidR="006F2810" w:rsidRPr="009E526E" w:rsidRDefault="006F2810" w:rsidP="00957754">
      <w:pPr>
        <w:keepNext/>
        <w:keepLines/>
        <w:spacing w:after="0" w:line="240" w:lineRule="auto"/>
        <w:jc w:val="both"/>
        <w:rPr>
          <w:rFonts w:ascii="Tahoma" w:hAnsi="Tahoma" w:cs="Tahoma"/>
        </w:rPr>
      </w:pPr>
    </w:p>
    <w:p w:rsidR="006F2810" w:rsidRPr="0034751C" w:rsidRDefault="006F2810" w:rsidP="00957754">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rsidR="006F2810" w:rsidRPr="0034751C" w:rsidRDefault="006F2810" w:rsidP="00957754">
      <w:pPr>
        <w:keepNext/>
        <w:keepLines/>
        <w:spacing w:after="0" w:line="240" w:lineRule="auto"/>
        <w:jc w:val="both"/>
        <w:rPr>
          <w:rFonts w:ascii="Tahoma" w:eastAsia="Times New Roman" w:hAnsi="Tahoma" w:cs="Tahoma"/>
          <w:u w:val="single"/>
          <w:lang w:eastAsia="sl-SI"/>
        </w:rPr>
      </w:pPr>
    </w:p>
    <w:p w:rsidR="00464537" w:rsidRPr="003054A5" w:rsidRDefault="006F2810" w:rsidP="0095775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w:t>
      </w:r>
      <w:r w:rsidR="00464537" w:rsidRPr="008379A4">
        <w:rPr>
          <w:rFonts w:ascii="Tahoma" w:eastAsia="Times New Roman" w:hAnsi="Tahoma" w:cs="Tahoma"/>
          <w:bCs/>
          <w:lang w:eastAsia="sl-SI"/>
        </w:rPr>
        <w:t>na</w:t>
      </w:r>
      <w:r w:rsidR="00464537">
        <w:rPr>
          <w:rFonts w:ascii="Tahoma" w:eastAsia="Times New Roman" w:hAnsi="Tahoma" w:cs="Tahoma"/>
          <w:bCs/>
          <w:lang w:eastAsia="sl-SI"/>
        </w:rPr>
        <w:t xml:space="preserve"> lokacij</w:t>
      </w:r>
      <w:r w:rsidR="00DC03CE">
        <w:rPr>
          <w:rFonts w:ascii="Tahoma" w:eastAsia="Times New Roman" w:hAnsi="Tahoma" w:cs="Tahoma"/>
          <w:bCs/>
          <w:lang w:eastAsia="sl-SI"/>
        </w:rPr>
        <w:t>i</w:t>
      </w:r>
      <w:r w:rsidR="00464537">
        <w:rPr>
          <w:rFonts w:ascii="Tahoma" w:eastAsia="Times New Roman" w:hAnsi="Tahoma" w:cs="Tahoma"/>
          <w:bCs/>
          <w:lang w:eastAsia="sl-SI"/>
        </w:rPr>
        <w:t xml:space="preserve"> naročnika</w:t>
      </w:r>
      <w:r w:rsidR="00464537" w:rsidRPr="003054A5">
        <w:rPr>
          <w:rFonts w:ascii="Tahoma" w:eastAsia="Times New Roman" w:hAnsi="Tahoma" w:cs="Tahoma"/>
          <w:bCs/>
          <w:lang w:eastAsia="sl-SI"/>
        </w:rPr>
        <w:t xml:space="preserve"> </w:t>
      </w:r>
      <w:r w:rsidR="00464537" w:rsidRPr="003054A5">
        <w:rPr>
          <w:rFonts w:ascii="Tahoma" w:hAnsi="Tahoma" w:cs="Tahoma"/>
          <w:bCs/>
        </w:rPr>
        <w:t xml:space="preserve">Toplarniška ulica 19 </w:t>
      </w:r>
      <w:r w:rsidR="00464537">
        <w:rPr>
          <w:rFonts w:ascii="Tahoma" w:hAnsi="Tahoma" w:cs="Tahoma"/>
          <w:bCs/>
        </w:rPr>
        <w:t xml:space="preserve">v </w:t>
      </w:r>
      <w:r w:rsidR="00464537" w:rsidRPr="003054A5">
        <w:rPr>
          <w:rFonts w:ascii="Tahoma" w:hAnsi="Tahoma" w:cs="Tahoma"/>
        </w:rPr>
        <w:t>Ljubljani</w:t>
      </w:r>
      <w:r w:rsidR="00464537" w:rsidRPr="003054A5">
        <w:rPr>
          <w:rFonts w:ascii="Tahoma" w:eastAsia="Times New Roman" w:hAnsi="Tahoma" w:cs="Tahoma"/>
          <w:lang w:eastAsia="sl-SI"/>
        </w:rPr>
        <w:t xml:space="preserve">. </w:t>
      </w:r>
    </w:p>
    <w:p w:rsidR="00464537" w:rsidRPr="003054A5" w:rsidRDefault="00464537" w:rsidP="00957754">
      <w:pPr>
        <w:keepNext/>
        <w:keepLines/>
        <w:spacing w:after="0" w:line="240" w:lineRule="auto"/>
        <w:jc w:val="both"/>
        <w:rPr>
          <w:rFonts w:ascii="Tahoma" w:eastAsia="Times New Roman" w:hAnsi="Tahoma" w:cs="Tahoma"/>
          <w:b/>
          <w:lang w:eastAsia="sl-SI"/>
        </w:rPr>
      </w:pPr>
    </w:p>
    <w:p w:rsidR="00464537" w:rsidRPr="003054A5" w:rsidRDefault="00464537" w:rsidP="00DC03CE">
      <w:pPr>
        <w:keepNext/>
        <w:keepLines/>
        <w:spacing w:after="0" w:line="240" w:lineRule="auto"/>
        <w:jc w:val="both"/>
        <w:rPr>
          <w:rFonts w:ascii="Tahoma" w:hAnsi="Tahoma" w:cs="Tahoma"/>
        </w:rPr>
      </w:pPr>
      <w:r w:rsidRPr="003054A5">
        <w:rPr>
          <w:rFonts w:ascii="Tahoma" w:hAnsi="Tahoma" w:cs="Tahoma"/>
        </w:rPr>
        <w:t>Kontaktn</w:t>
      </w:r>
      <w:r w:rsidR="00DC03CE">
        <w:rPr>
          <w:rFonts w:ascii="Tahoma" w:hAnsi="Tahoma" w:cs="Tahoma"/>
        </w:rPr>
        <w:t>a</w:t>
      </w:r>
      <w:r w:rsidRPr="003054A5">
        <w:rPr>
          <w:rFonts w:ascii="Tahoma" w:hAnsi="Tahoma" w:cs="Tahoma"/>
        </w:rPr>
        <w:t xml:space="preserve"> oseb</w:t>
      </w:r>
      <w:r w:rsidR="00DC03CE">
        <w:rPr>
          <w:rFonts w:ascii="Tahoma" w:hAnsi="Tahoma" w:cs="Tahoma"/>
        </w:rPr>
        <w:t>a</w:t>
      </w:r>
      <w:r w:rsidRPr="003054A5">
        <w:rPr>
          <w:rFonts w:ascii="Tahoma" w:hAnsi="Tahoma" w:cs="Tahoma"/>
        </w:rPr>
        <w:t xml:space="preserve"> za organizacijo ogleda </w:t>
      </w:r>
      <w:r w:rsidR="00DC03CE">
        <w:rPr>
          <w:rFonts w:ascii="Tahoma" w:hAnsi="Tahoma" w:cs="Tahoma"/>
        </w:rPr>
        <w:t xml:space="preserve">je </w:t>
      </w:r>
      <w:r w:rsidRPr="005526AB">
        <w:rPr>
          <w:rFonts w:ascii="Tahoma" w:hAnsi="Tahoma" w:cs="Tahoma"/>
          <w:iCs/>
        </w:rPr>
        <w:t>g</w:t>
      </w:r>
      <w:r>
        <w:rPr>
          <w:rFonts w:ascii="Tahoma" w:hAnsi="Tahoma" w:cs="Tahoma"/>
          <w:iCs/>
        </w:rPr>
        <w:t>.</w:t>
      </w:r>
      <w:r w:rsidRPr="001F3DC2">
        <w:rPr>
          <w:rFonts w:ascii="Tahoma" w:eastAsia="Times New Roman" w:hAnsi="Tahoma" w:cs="Tahoma"/>
          <w:iCs/>
          <w:lang w:eastAsia="sl-SI"/>
        </w:rPr>
        <w:t xml:space="preserve"> </w:t>
      </w:r>
      <w:r>
        <w:rPr>
          <w:rFonts w:ascii="Tahoma" w:eastAsia="Times New Roman" w:hAnsi="Tahoma" w:cs="Tahoma"/>
          <w:iCs/>
          <w:lang w:eastAsia="sl-SI"/>
        </w:rPr>
        <w:t>Jože Ocepek;</w:t>
      </w:r>
      <w:r w:rsidRPr="008379A4">
        <w:rPr>
          <w:rFonts w:ascii="Tahoma" w:eastAsia="Times New Roman" w:hAnsi="Tahoma" w:cs="Tahoma"/>
          <w:iCs/>
          <w:lang w:eastAsia="sl-SI"/>
        </w:rPr>
        <w:t xml:space="preserve"> tel. št. </w:t>
      </w:r>
      <w:r>
        <w:rPr>
          <w:rFonts w:ascii="Tahoma" w:eastAsia="Times New Roman" w:hAnsi="Tahoma" w:cs="Tahoma"/>
          <w:iCs/>
          <w:lang w:eastAsia="sl-SI"/>
        </w:rPr>
        <w:t>0</w:t>
      </w:r>
      <w:r w:rsidRPr="008379A4">
        <w:rPr>
          <w:rFonts w:ascii="Tahoma" w:eastAsia="Times New Roman" w:hAnsi="Tahoma" w:cs="Tahoma"/>
          <w:iCs/>
          <w:lang w:eastAsia="sl-SI"/>
        </w:rPr>
        <w:t xml:space="preserve">1 58 75 </w:t>
      </w:r>
      <w:r>
        <w:rPr>
          <w:rFonts w:ascii="Tahoma" w:eastAsia="Times New Roman" w:hAnsi="Tahoma" w:cs="Tahoma"/>
          <w:iCs/>
          <w:lang w:eastAsia="sl-SI"/>
        </w:rPr>
        <w:t xml:space="preserve">354 </w:t>
      </w:r>
      <w:r>
        <w:rPr>
          <w:rFonts w:ascii="Tahoma" w:hAnsi="Tahoma" w:cs="Tahoma"/>
        </w:rPr>
        <w:t xml:space="preserve">oz. v njegovi odsotnosti </w:t>
      </w:r>
      <w:r w:rsidRPr="003054A5">
        <w:rPr>
          <w:rFonts w:ascii="Tahoma" w:hAnsi="Tahoma" w:cs="Tahoma"/>
        </w:rPr>
        <w:t xml:space="preserve">g. </w:t>
      </w:r>
      <w:r w:rsidRPr="005526AB">
        <w:rPr>
          <w:rFonts w:ascii="Tahoma" w:hAnsi="Tahoma" w:cs="Tahoma"/>
          <w:iCs/>
        </w:rPr>
        <w:t>Boštjan Krašo</w:t>
      </w:r>
      <w:r>
        <w:rPr>
          <w:rFonts w:ascii="Tahoma" w:hAnsi="Tahoma" w:cs="Tahoma"/>
          <w:iCs/>
        </w:rPr>
        <w:t>vec; tel. št. 01 58 75 346</w:t>
      </w:r>
      <w:r w:rsidRPr="003054A5">
        <w:rPr>
          <w:rFonts w:ascii="Tahoma" w:hAnsi="Tahoma" w:cs="Tahoma"/>
        </w:rPr>
        <w:t>.</w:t>
      </w:r>
    </w:p>
    <w:p w:rsidR="006F2810" w:rsidRPr="008379A4" w:rsidRDefault="006F2810" w:rsidP="00957754">
      <w:pPr>
        <w:keepNext/>
        <w:keepLines/>
        <w:spacing w:after="0" w:line="240" w:lineRule="auto"/>
        <w:jc w:val="both"/>
        <w:rPr>
          <w:rFonts w:ascii="Tahoma" w:eastAsia="Times New Roman" w:hAnsi="Tahoma" w:cs="Tahoma"/>
          <w:iCs/>
          <w:lang w:eastAsia="sl-SI"/>
        </w:rPr>
      </w:pPr>
    </w:p>
    <w:p w:rsidR="00A310F4" w:rsidRPr="008A50A5" w:rsidRDefault="00A310F4" w:rsidP="00957754">
      <w:pPr>
        <w:keepNext/>
        <w:keepLines/>
        <w:widowControl w:val="0"/>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Pr>
          <w:rFonts w:ascii="Tahoma" w:eastAsia="Times New Roman" w:hAnsi="Tahoma" w:cs="Tahoma"/>
          <w:lang w:eastAsia="sl-SI"/>
        </w:rPr>
        <w:t xml:space="preserve"> do </w:t>
      </w:r>
      <w:r w:rsidR="00A06190">
        <w:rPr>
          <w:rFonts w:ascii="Tahoma" w:eastAsia="Times New Roman" w:hAnsi="Tahoma" w:cs="Tahoma"/>
          <w:lang w:eastAsia="sl-SI"/>
        </w:rPr>
        <w:t>7</w:t>
      </w:r>
      <w:r>
        <w:rPr>
          <w:rFonts w:ascii="Tahoma" w:eastAsia="Times New Roman" w:hAnsi="Tahoma" w:cs="Tahoma"/>
          <w:lang w:eastAsia="sl-SI"/>
        </w:rPr>
        <w:t xml:space="preserve">. </w:t>
      </w:r>
      <w:r w:rsidR="00A06190">
        <w:rPr>
          <w:rFonts w:ascii="Tahoma" w:eastAsia="Times New Roman" w:hAnsi="Tahoma" w:cs="Tahoma"/>
          <w:lang w:eastAsia="sl-SI"/>
        </w:rPr>
        <w:t>9</w:t>
      </w:r>
      <w:r>
        <w:rPr>
          <w:rFonts w:ascii="Tahoma" w:eastAsia="Times New Roman" w:hAnsi="Tahoma" w:cs="Tahoma"/>
          <w:lang w:eastAsia="sl-SI"/>
        </w:rPr>
        <w:t>. 202</w:t>
      </w:r>
      <w:r w:rsidR="00343715">
        <w:rPr>
          <w:rFonts w:ascii="Tahoma" w:eastAsia="Times New Roman" w:hAnsi="Tahoma" w:cs="Tahoma"/>
          <w:lang w:eastAsia="sl-SI"/>
        </w:rPr>
        <w:t>3</w:t>
      </w:r>
      <w:r w:rsidRPr="008379A4">
        <w:rPr>
          <w:rFonts w:ascii="Tahoma" w:eastAsia="Times New Roman" w:hAnsi="Tahoma" w:cs="Tahoma"/>
          <w:lang w:eastAsia="sl-SI"/>
        </w:rPr>
        <w:t xml:space="preserve"> in se dogovoriti za sestanek. Ogled objektov je možen vsak </w:t>
      </w:r>
      <w:r w:rsidRPr="008A50A5">
        <w:rPr>
          <w:rFonts w:ascii="Tahoma" w:eastAsia="Times New Roman" w:hAnsi="Tahoma" w:cs="Tahoma"/>
          <w:lang w:eastAsia="sl-SI"/>
        </w:rPr>
        <w:t xml:space="preserve">delavnik, od 8. do 12. ure. Zadnji dan za ogled objekta je </w:t>
      </w:r>
      <w:r w:rsidR="00A06190">
        <w:rPr>
          <w:rFonts w:ascii="Tahoma" w:eastAsia="Times New Roman" w:hAnsi="Tahoma" w:cs="Tahoma"/>
          <w:b/>
          <w:lang w:eastAsia="sl-SI"/>
        </w:rPr>
        <w:t>8</w:t>
      </w:r>
      <w:r>
        <w:rPr>
          <w:rFonts w:ascii="Tahoma" w:eastAsia="Times New Roman" w:hAnsi="Tahoma" w:cs="Tahoma"/>
          <w:b/>
          <w:lang w:eastAsia="sl-SI"/>
        </w:rPr>
        <w:t xml:space="preserve">. </w:t>
      </w:r>
      <w:r w:rsidR="00A06190">
        <w:rPr>
          <w:rFonts w:ascii="Tahoma" w:eastAsia="Times New Roman" w:hAnsi="Tahoma" w:cs="Tahoma"/>
          <w:b/>
          <w:lang w:eastAsia="sl-SI"/>
        </w:rPr>
        <w:t>9</w:t>
      </w:r>
      <w:r w:rsidRPr="008A50A5">
        <w:rPr>
          <w:rFonts w:ascii="Tahoma" w:eastAsia="Times New Roman" w:hAnsi="Tahoma" w:cs="Tahoma"/>
          <w:b/>
          <w:lang w:eastAsia="sl-SI"/>
        </w:rPr>
        <w:t>. 20</w:t>
      </w:r>
      <w:r>
        <w:rPr>
          <w:rFonts w:ascii="Tahoma" w:eastAsia="Times New Roman" w:hAnsi="Tahoma" w:cs="Tahoma"/>
          <w:b/>
          <w:lang w:eastAsia="sl-SI"/>
        </w:rPr>
        <w:t>2</w:t>
      </w:r>
      <w:r w:rsidR="00343715">
        <w:rPr>
          <w:rFonts w:ascii="Tahoma" w:eastAsia="Times New Roman" w:hAnsi="Tahoma" w:cs="Tahoma"/>
          <w:b/>
          <w:lang w:eastAsia="sl-SI"/>
        </w:rPr>
        <w:t>3</w:t>
      </w:r>
      <w:r w:rsidRPr="008A50A5">
        <w:rPr>
          <w:rFonts w:ascii="Tahoma" w:eastAsia="Times New Roman" w:hAnsi="Tahoma" w:cs="Tahoma"/>
          <w:b/>
          <w:lang w:eastAsia="sl-SI"/>
        </w:rPr>
        <w:t xml:space="preserve"> do 1</w:t>
      </w:r>
      <w:r>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rsidR="00A310F4" w:rsidRPr="008A50A5" w:rsidRDefault="00A310F4" w:rsidP="00957754">
      <w:pPr>
        <w:keepNext/>
        <w:keepLines/>
        <w:widowControl w:val="0"/>
        <w:spacing w:after="0" w:line="240" w:lineRule="auto"/>
        <w:jc w:val="both"/>
        <w:rPr>
          <w:rFonts w:ascii="Tahoma" w:eastAsia="Times New Roman" w:hAnsi="Tahoma" w:cs="Tahoma"/>
          <w:lang w:eastAsia="sl-SI"/>
        </w:rPr>
      </w:pPr>
    </w:p>
    <w:p w:rsidR="00A310F4" w:rsidRPr="00825CCE" w:rsidRDefault="00A310F4" w:rsidP="00957754">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rsidR="00A310F4" w:rsidRPr="008A50A5" w:rsidRDefault="00A310F4" w:rsidP="00957754">
      <w:pPr>
        <w:keepNext/>
        <w:keepLines/>
        <w:widowControl w:val="0"/>
        <w:spacing w:after="0" w:line="240" w:lineRule="auto"/>
        <w:jc w:val="both"/>
        <w:rPr>
          <w:rFonts w:ascii="Tahoma" w:eastAsia="Times New Roman" w:hAnsi="Tahoma" w:cs="Tahoma"/>
          <w:lang w:eastAsia="sl-SI"/>
        </w:rPr>
      </w:pPr>
    </w:p>
    <w:p w:rsidR="00A310F4" w:rsidRPr="008A50A5" w:rsidRDefault="00A310F4" w:rsidP="00957754">
      <w:pPr>
        <w:keepNext/>
        <w:keepLines/>
        <w:widowControl w:val="0"/>
        <w:spacing w:after="0" w:line="240" w:lineRule="auto"/>
        <w:jc w:val="both"/>
        <w:rPr>
          <w:rFonts w:ascii="Tahoma" w:eastAsia="Times New Roman" w:hAnsi="Tahoma" w:cs="Tahoma"/>
          <w:lang w:eastAsia="sl-SI"/>
        </w:rPr>
      </w:pPr>
      <w:r w:rsidRPr="001F0F7D">
        <w:rPr>
          <w:rFonts w:ascii="Tahoma" w:eastAsia="Times New Roman" w:hAnsi="Tahoma" w:cs="Tahoma"/>
          <w:lang w:eastAsia="sl-SI"/>
        </w:rPr>
        <w:t xml:space="preserve">Ponudnik mora kot </w:t>
      </w:r>
      <w:r w:rsidRPr="001F0F7D">
        <w:rPr>
          <w:rFonts w:ascii="Tahoma" w:eastAsia="Times New Roman" w:hAnsi="Tahoma" w:cs="Tahoma"/>
          <w:b/>
          <w:lang w:eastAsia="sl-SI"/>
        </w:rPr>
        <w:t>prilogo 7</w:t>
      </w:r>
      <w:r w:rsidRPr="001F0F7D">
        <w:rPr>
          <w:rFonts w:ascii="Tahoma" w:eastAsia="Times New Roman" w:hAnsi="Tahoma" w:cs="Tahoma"/>
          <w:lang w:eastAsia="sl-SI"/>
        </w:rPr>
        <w:t xml:space="preserve"> predložiti potrdilo (izdano s strani naročnika) o opravljenem</w:t>
      </w:r>
      <w:r w:rsidRPr="008A50A5">
        <w:rPr>
          <w:rFonts w:ascii="Tahoma" w:eastAsia="Times New Roman" w:hAnsi="Tahoma" w:cs="Tahoma"/>
          <w:lang w:eastAsia="sl-SI"/>
        </w:rPr>
        <w:t xml:space="preserve"> obveznem ogledu objektov na katerih se bodo izvajala dela, ki so predmet postopka </w:t>
      </w:r>
      <w:proofErr w:type="spellStart"/>
      <w:r w:rsidRPr="008A50A5">
        <w:rPr>
          <w:rFonts w:ascii="Tahoma" w:eastAsia="Times New Roman" w:hAnsi="Tahoma" w:cs="Tahoma"/>
          <w:lang w:eastAsia="sl-SI"/>
        </w:rPr>
        <w:t>JN</w:t>
      </w:r>
      <w:proofErr w:type="spellEnd"/>
      <w:r w:rsidRPr="008A50A5">
        <w:rPr>
          <w:rFonts w:ascii="Tahoma" w:eastAsia="Times New Roman" w:hAnsi="Tahoma" w:cs="Tahoma"/>
          <w:lang w:eastAsia="sl-SI"/>
        </w:rPr>
        <w:t>.</w:t>
      </w:r>
    </w:p>
    <w:p w:rsidR="00185EAC" w:rsidRPr="00820FED" w:rsidRDefault="00185EAC" w:rsidP="00957754">
      <w:pPr>
        <w:keepNext/>
        <w:keepLines/>
        <w:spacing w:after="0" w:line="240" w:lineRule="auto"/>
        <w:jc w:val="both"/>
        <w:rPr>
          <w:rFonts w:ascii="Tahoma" w:eastAsia="Times New Roman" w:hAnsi="Tahoma" w:cs="Tahoma"/>
          <w:lang w:eastAsia="sl-SI"/>
        </w:rPr>
      </w:pPr>
    </w:p>
    <w:p w:rsidR="00185EAC" w:rsidRPr="00820FED" w:rsidRDefault="00185EAC" w:rsidP="0095775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rsidR="00185EAC" w:rsidRPr="00820FED" w:rsidRDefault="00185EAC" w:rsidP="00957754">
      <w:pPr>
        <w:keepNext/>
        <w:keepLines/>
        <w:spacing w:after="0" w:line="240" w:lineRule="auto"/>
        <w:rPr>
          <w:rFonts w:ascii="Tahoma" w:eastAsia="Times New Roman" w:hAnsi="Tahoma" w:cs="Tahoma"/>
          <w:b/>
          <w:szCs w:val="21"/>
          <w:lang w:eastAsia="sl-SI"/>
        </w:rPr>
      </w:pPr>
    </w:p>
    <w:p w:rsidR="00A310F4" w:rsidRPr="00410C2C" w:rsidRDefault="00A310F4" w:rsidP="00957754">
      <w:pPr>
        <w:keepNext/>
        <w:keepLines/>
        <w:widowControl w:val="0"/>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w:t>
      </w:r>
      <w:proofErr w:type="spellStart"/>
      <w:r w:rsidRPr="00410C2C">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rsidR="00A310F4" w:rsidRPr="00820FED" w:rsidRDefault="00A310F4" w:rsidP="00957754">
      <w:pPr>
        <w:keepNext/>
        <w:keepLines/>
        <w:widowControl w:val="0"/>
        <w:spacing w:after="0" w:line="240" w:lineRule="auto"/>
        <w:jc w:val="both"/>
        <w:rPr>
          <w:rFonts w:ascii="Tahoma" w:eastAsia="Times New Roman" w:hAnsi="Tahoma" w:cs="Tahoma"/>
          <w:lang w:eastAsia="sl-SI"/>
        </w:rPr>
      </w:pPr>
    </w:p>
    <w:p w:rsidR="00A310F4" w:rsidRDefault="00A310F4" w:rsidP="00957754">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rsidR="00A310F4" w:rsidRPr="008379A4" w:rsidRDefault="00A310F4" w:rsidP="00957754">
      <w:pPr>
        <w:keepNext/>
        <w:keepLines/>
        <w:widowControl w:val="0"/>
        <w:spacing w:after="0" w:line="240" w:lineRule="auto"/>
        <w:ind w:right="-2"/>
        <w:jc w:val="both"/>
        <w:rPr>
          <w:rFonts w:ascii="Tahoma" w:eastAsia="Times New Roman" w:hAnsi="Tahoma" w:cs="Tahoma"/>
          <w:szCs w:val="20"/>
          <w:lang w:eastAsia="sl-SI"/>
        </w:rPr>
      </w:pPr>
    </w:p>
    <w:p w:rsidR="00A310F4" w:rsidRPr="005E1CA7" w:rsidRDefault="00A310F4" w:rsidP="00957754">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rsidR="00A310F4" w:rsidRPr="005E1CA7" w:rsidRDefault="00A310F4" w:rsidP="00957754">
      <w:pPr>
        <w:keepNext/>
        <w:keepLines/>
        <w:widowControl w:val="0"/>
        <w:spacing w:after="0" w:line="240" w:lineRule="auto"/>
        <w:rPr>
          <w:rFonts w:ascii="Tahoma" w:eastAsia="Times New Roman" w:hAnsi="Tahoma" w:cs="Tahoma"/>
          <w:u w:val="single"/>
          <w:lang w:eastAsia="sl-SI"/>
        </w:rPr>
      </w:pPr>
    </w:p>
    <w:p w:rsidR="00343715" w:rsidRPr="00C9420A" w:rsidRDefault="00343715" w:rsidP="00343715">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rsidR="00343715" w:rsidRPr="00C9420A" w:rsidRDefault="00343715" w:rsidP="00343715">
      <w:pPr>
        <w:keepNext/>
        <w:keepLines/>
        <w:widowControl w:val="0"/>
        <w:numPr>
          <w:ilvl w:val="0"/>
          <w:numId w:val="31"/>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rsidR="00343715" w:rsidRPr="00C9420A" w:rsidRDefault="00343715" w:rsidP="00343715">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rsidR="00343715" w:rsidRPr="00C9420A" w:rsidRDefault="00343715" w:rsidP="00343715">
      <w:pPr>
        <w:keepNext/>
        <w:keepLines/>
        <w:widowControl w:val="0"/>
        <w:spacing w:after="0" w:line="240" w:lineRule="auto"/>
        <w:rPr>
          <w:rFonts w:ascii="Tahoma" w:eastAsia="Times New Roman" w:hAnsi="Tahoma" w:cs="Tahoma"/>
          <w:b/>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rsidR="00343715" w:rsidRPr="00C9420A" w:rsidRDefault="00343715" w:rsidP="00343715">
      <w:pPr>
        <w:keepNext/>
        <w:keepLines/>
        <w:widowControl w:val="0"/>
        <w:spacing w:after="0" w:line="240" w:lineRule="auto"/>
        <w:rPr>
          <w:rFonts w:ascii="Tahoma" w:eastAsia="Times New Roman" w:hAnsi="Tahoma" w:cs="Tahoma"/>
          <w:b/>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rsidR="00343715" w:rsidRPr="00C9420A" w:rsidRDefault="00343715" w:rsidP="00343715">
      <w:pPr>
        <w:keepNext/>
        <w:keepLines/>
        <w:widowControl w:val="0"/>
        <w:spacing w:after="0" w:line="240" w:lineRule="auto"/>
        <w:rPr>
          <w:rFonts w:ascii="Tahoma" w:eastAsia="Times New Roman" w:hAnsi="Tahoma" w:cs="Tahoma"/>
          <w:b/>
          <w:lang w:eastAsia="sl-SI"/>
        </w:rPr>
      </w:pPr>
    </w:p>
    <w:p w:rsidR="00343715"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rsidR="00343715" w:rsidRPr="00C9420A" w:rsidRDefault="00343715" w:rsidP="00343715">
      <w:pPr>
        <w:keepNext/>
        <w:keepLines/>
        <w:widowControl w:val="0"/>
        <w:spacing w:after="0" w:line="240" w:lineRule="auto"/>
        <w:jc w:val="both"/>
        <w:rPr>
          <w:rFonts w:ascii="Tahoma" w:eastAsia="Times New Roman" w:hAnsi="Tahoma" w:cs="Tahoma"/>
          <w:dstrike/>
          <w:color w:val="FF0000"/>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rsidR="00343715" w:rsidRPr="00C9420A" w:rsidRDefault="00343715" w:rsidP="00343715">
      <w:pPr>
        <w:keepNext/>
        <w:keepLines/>
        <w:widowControl w:val="0"/>
        <w:spacing w:after="0" w:line="240" w:lineRule="auto"/>
        <w:rPr>
          <w:rFonts w:ascii="Tahoma" w:eastAsia="Times New Roman" w:hAnsi="Tahoma" w:cs="Tahoma"/>
          <w:b/>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določita naročnik in izvajalec skupne ukrepe za zagotavljanje varnosti in zdravja pri delu v smislu 39. člena Zakona o varnosti in zdravju pri delu.</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rsidR="00343715" w:rsidRPr="00C9420A" w:rsidRDefault="00343715" w:rsidP="00343715">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rsidR="00343715" w:rsidRPr="00C9420A" w:rsidRDefault="00343715" w:rsidP="00343715">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rsidR="00343715" w:rsidRPr="00C9420A" w:rsidRDefault="00343715" w:rsidP="00343715">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rsidR="00343715" w:rsidRPr="00C9420A" w:rsidRDefault="00343715" w:rsidP="00343715">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rsidR="00343715" w:rsidRPr="00C9420A"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rsidR="00343715" w:rsidRPr="00C9420A"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rsidR="00343715" w:rsidRPr="00C9420A"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rsidR="00343715" w:rsidRPr="00C9420A" w:rsidRDefault="00343715" w:rsidP="00343715">
      <w:pPr>
        <w:keepNext/>
        <w:keepLines/>
        <w:widowControl w:val="0"/>
        <w:spacing w:after="0" w:line="240" w:lineRule="auto"/>
        <w:ind w:left="720"/>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rsidR="00343715" w:rsidRPr="00C9420A"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rsidR="00343715"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rsidR="00343715"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rsidR="00343715" w:rsidRPr="00C9420A"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lastRenderedPageBreak/>
        <w:t>navodilo za ravnanje z nevarnimi snovmi,</w:t>
      </w:r>
    </w:p>
    <w:p w:rsidR="00343715" w:rsidRPr="00C9420A" w:rsidRDefault="00343715" w:rsidP="00343715">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rsidR="00343715" w:rsidRPr="00C9420A" w:rsidRDefault="00343715" w:rsidP="00343715">
      <w:pPr>
        <w:keepNext/>
        <w:keepLines/>
        <w:widowControl w:val="0"/>
        <w:spacing w:after="0" w:line="240" w:lineRule="auto"/>
        <w:rPr>
          <w:rFonts w:ascii="Tahoma" w:eastAsia="Times New Roman" w:hAnsi="Tahoma" w:cs="Tahoma"/>
          <w:b/>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rsidR="00343715" w:rsidRPr="00C9420A" w:rsidRDefault="00343715" w:rsidP="00343715">
      <w:pPr>
        <w:keepNext/>
        <w:keepLines/>
        <w:widowControl w:val="0"/>
        <w:spacing w:after="0" w:line="240" w:lineRule="auto"/>
        <w:rPr>
          <w:rFonts w:ascii="Tahoma" w:eastAsia="Times New Roman" w:hAnsi="Tahoma" w:cs="Tahoma"/>
          <w:u w:val="single"/>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rsidR="00343715" w:rsidRPr="00C9420A" w:rsidRDefault="00343715" w:rsidP="00343715">
      <w:pPr>
        <w:keepNext/>
        <w:keepLines/>
        <w:widowControl w:val="0"/>
        <w:spacing w:after="0" w:line="240" w:lineRule="auto"/>
        <w:jc w:val="both"/>
        <w:rPr>
          <w:rFonts w:ascii="Tahoma" w:eastAsia="Times New Roman" w:hAnsi="Tahoma" w:cs="Tahoma"/>
          <w:u w:val="single"/>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rsidR="00343715" w:rsidRPr="00C9420A" w:rsidRDefault="00343715" w:rsidP="00343715">
      <w:pPr>
        <w:keepNext/>
        <w:keepLines/>
        <w:widowControl w:val="0"/>
        <w:spacing w:after="0" w:line="240" w:lineRule="auto"/>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rsidR="00343715" w:rsidRPr="00C9420A" w:rsidRDefault="00343715" w:rsidP="00343715">
      <w:pPr>
        <w:keepNext/>
        <w:keepLines/>
        <w:widowControl w:val="0"/>
        <w:spacing w:after="0" w:line="240" w:lineRule="auto"/>
        <w:rPr>
          <w:rFonts w:ascii="Tahoma" w:eastAsia="Times New Roman" w:hAnsi="Tahoma" w:cs="Tahoma"/>
          <w:b/>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rsidR="00343715" w:rsidRPr="00C9420A" w:rsidRDefault="00343715" w:rsidP="00343715">
      <w:pPr>
        <w:keepNext/>
        <w:keepLines/>
        <w:widowControl w:val="0"/>
        <w:spacing w:after="0" w:line="240" w:lineRule="auto"/>
        <w:jc w:val="both"/>
        <w:rPr>
          <w:rFonts w:ascii="Tahoma" w:eastAsia="Times New Roman" w:hAnsi="Tahoma" w:cs="Tahoma"/>
          <w:lang w:eastAsia="sl-SI"/>
        </w:rPr>
      </w:pPr>
    </w:p>
    <w:p w:rsidR="00343715" w:rsidRPr="008A50A5" w:rsidRDefault="00343715" w:rsidP="00343715">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rsidR="00A310F4" w:rsidRPr="00097B84" w:rsidRDefault="00A310F4" w:rsidP="00957754">
      <w:pPr>
        <w:keepNext/>
        <w:keepLines/>
        <w:widowControl w:val="0"/>
        <w:spacing w:after="0" w:line="240" w:lineRule="auto"/>
        <w:jc w:val="both"/>
        <w:rPr>
          <w:rFonts w:ascii="Tahoma" w:eastAsia="Times New Roman" w:hAnsi="Tahoma" w:cs="Tahoma"/>
          <w:lang w:eastAsia="sl-SI"/>
        </w:rPr>
      </w:pPr>
    </w:p>
    <w:p w:rsidR="00A310F4" w:rsidRPr="0027026E" w:rsidRDefault="00A310F4" w:rsidP="00957754">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9</w:t>
      </w:r>
      <w:r w:rsidRPr="001F0F7D">
        <w:rPr>
          <w:rFonts w:ascii="Tahoma" w:eastAsia="Times New Roman" w:hAnsi="Tahoma" w:cs="Tahoma"/>
          <w:b/>
          <w:lang w:eastAsia="sl-SI"/>
        </w:rPr>
        <w:t>.</w:t>
      </w:r>
    </w:p>
    <w:p w:rsidR="00302D6E" w:rsidRDefault="00302D6E" w:rsidP="00957754">
      <w:pPr>
        <w:keepNext/>
        <w:keepLines/>
        <w:spacing w:after="0" w:line="240" w:lineRule="auto"/>
        <w:jc w:val="both"/>
        <w:rPr>
          <w:rFonts w:ascii="Tahoma" w:eastAsia="Times New Roman" w:hAnsi="Tahoma" w:cs="Tahoma"/>
          <w:lang w:eastAsia="sl-SI"/>
        </w:rPr>
      </w:pPr>
    </w:p>
    <w:p w:rsidR="00302D6E" w:rsidRPr="00712BC8" w:rsidRDefault="00302D6E" w:rsidP="0095775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rsidR="00C97751" w:rsidRPr="00C97751" w:rsidRDefault="00C05541" w:rsidP="00957754">
      <w:pPr>
        <w:keepNext/>
        <w:keepLines/>
        <w:spacing w:after="0" w:line="240" w:lineRule="auto"/>
        <w:jc w:val="both"/>
        <w:rPr>
          <w:rFonts w:ascii="Tahoma" w:hAnsi="Tahoma" w:cs="Tahoma"/>
        </w:rPr>
      </w:pPr>
      <w:r>
        <w:rPr>
          <w:rFonts w:ascii="Tahoma" w:hAnsi="Tahoma" w:cs="Tahoma"/>
        </w:rPr>
        <w:tab/>
      </w:r>
    </w:p>
    <w:p w:rsidR="00C97751" w:rsidRPr="00B42B10" w:rsidRDefault="008C3809" w:rsidP="00957754">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rsidR="00C97751" w:rsidRPr="00C97751" w:rsidRDefault="00C97751" w:rsidP="00957754">
      <w:pPr>
        <w:keepNext/>
        <w:keepLines/>
        <w:spacing w:after="0" w:line="240" w:lineRule="auto"/>
        <w:jc w:val="both"/>
        <w:rPr>
          <w:rFonts w:ascii="Tahoma" w:hAnsi="Tahoma" w:cs="Tahoma"/>
        </w:rPr>
      </w:pPr>
    </w:p>
    <w:p w:rsidR="006C4497" w:rsidRPr="005526AB" w:rsidRDefault="006C4497" w:rsidP="00957754">
      <w:pPr>
        <w:keepNext/>
        <w:keepLines/>
        <w:spacing w:after="0" w:line="240" w:lineRule="auto"/>
        <w:jc w:val="both"/>
        <w:rPr>
          <w:rFonts w:ascii="Tahoma" w:hAnsi="Tahoma" w:cs="Tahoma"/>
        </w:rPr>
      </w:pPr>
      <w:r w:rsidRPr="00C97A1F">
        <w:rPr>
          <w:rFonts w:ascii="Tahoma" w:hAnsi="Tahoma" w:cs="Tahoma"/>
        </w:rPr>
        <w:lastRenderedPageBreak/>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FE526D" w:rsidRPr="005526AB">
        <w:rPr>
          <w:rFonts w:ascii="Tahoma" w:hAnsi="Tahoma" w:cs="Tahoma"/>
        </w:rPr>
        <w:t xml:space="preserve">v višini </w:t>
      </w:r>
      <w:r w:rsidR="004A309C">
        <w:rPr>
          <w:rFonts w:ascii="Tahoma" w:hAnsi="Tahoma" w:cs="Tahoma"/>
        </w:rPr>
        <w:t>1</w:t>
      </w:r>
      <w:r w:rsidR="0028136E">
        <w:rPr>
          <w:rFonts w:ascii="Tahoma" w:hAnsi="Tahoma" w:cs="Tahoma"/>
        </w:rPr>
        <w:t>2</w:t>
      </w:r>
      <w:r w:rsidR="004A309C">
        <w:rPr>
          <w:rFonts w:ascii="Tahoma" w:hAnsi="Tahoma" w:cs="Tahoma"/>
        </w:rPr>
        <w:t>.000,0</w:t>
      </w:r>
      <w:r w:rsidR="00FE526D">
        <w:rPr>
          <w:rFonts w:ascii="Tahoma" w:hAnsi="Tahoma" w:cs="Tahoma"/>
        </w:rPr>
        <w:t>0</w:t>
      </w:r>
      <w:r w:rsidR="004A309C">
        <w:rPr>
          <w:rFonts w:ascii="Tahoma" w:hAnsi="Tahoma" w:cs="Tahoma"/>
        </w:rPr>
        <w:t xml:space="preserve"> EUR</w:t>
      </w:r>
      <w:r w:rsidR="00FE526D">
        <w:rPr>
          <w:rFonts w:ascii="Tahoma" w:hAnsi="Tahoma" w:cs="Tahoma"/>
        </w:rPr>
        <w:t xml:space="preserve"> (</w:t>
      </w:r>
      <w:r w:rsidR="00FE526D" w:rsidRPr="005526AB">
        <w:rPr>
          <w:rFonts w:ascii="Tahoma" w:hAnsi="Tahoma" w:cs="Tahoma"/>
        </w:rPr>
        <w:t>z</w:t>
      </w:r>
      <w:r w:rsidR="00FE526D" w:rsidRPr="005526AB">
        <w:rPr>
          <w:rFonts w:ascii="Tahoma" w:eastAsia="Times New Roman" w:hAnsi="Tahoma" w:cs="Tahoma"/>
        </w:rPr>
        <w:t xml:space="preserve"> besedo: </w:t>
      </w:r>
      <w:proofErr w:type="spellStart"/>
      <w:r w:rsidR="0028136E">
        <w:rPr>
          <w:rFonts w:ascii="Tahoma" w:eastAsia="Times New Roman" w:hAnsi="Tahoma" w:cs="Tahoma"/>
        </w:rPr>
        <w:t>dva</w:t>
      </w:r>
      <w:r w:rsidR="006B0DAD">
        <w:rPr>
          <w:rFonts w:ascii="Tahoma" w:eastAsia="Times New Roman" w:hAnsi="Tahoma" w:cs="Tahoma"/>
        </w:rPr>
        <w:t>najst</w:t>
      </w:r>
      <w:r w:rsidR="004A309C">
        <w:rPr>
          <w:rFonts w:ascii="Tahoma" w:eastAsia="Times New Roman" w:hAnsi="Tahoma" w:cs="Tahoma"/>
        </w:rPr>
        <w:t>tisoč</w:t>
      </w:r>
      <w:proofErr w:type="spellEnd"/>
      <w:r w:rsidR="004A309C">
        <w:rPr>
          <w:rFonts w:ascii="Tahoma" w:eastAsia="Times New Roman" w:hAnsi="Tahoma" w:cs="Tahoma"/>
        </w:rPr>
        <w:t xml:space="preserve"> in 00/100 EUR</w:t>
      </w:r>
      <w:r w:rsidR="00FE526D" w:rsidRPr="005526AB">
        <w:rPr>
          <w:rFonts w:ascii="Tahoma" w:eastAsia="Times New Roman" w:hAnsi="Tahoma" w:cs="Tahoma"/>
        </w:rPr>
        <w:t>)</w:t>
      </w:r>
      <w:r w:rsidR="00FE526D">
        <w:rPr>
          <w:rFonts w:ascii="Tahoma" w:eastAsia="Times New Roman" w:hAnsi="Tahoma" w:cs="Tahoma"/>
        </w:rPr>
        <w:t xml:space="preserve"> </w:t>
      </w:r>
      <w:r w:rsidR="00343715" w:rsidRPr="00EC767C">
        <w:rPr>
          <w:rFonts w:ascii="Tahoma" w:eastAsia="Times New Roman" w:hAnsi="Tahoma" w:cs="Tahoma"/>
          <w:lang w:eastAsia="sl-SI"/>
        </w:rPr>
        <w:t>z dobo veljavnosti še najmanj 30 (trideset) dni po preteku veljavnosti okvirnega sporazuma</w:t>
      </w:r>
      <w:r w:rsidR="00343715">
        <w:rPr>
          <w:rFonts w:ascii="Tahoma" w:hAnsi="Tahoma" w:cs="Tahoma"/>
        </w:rPr>
        <w:t xml:space="preserve">, </w:t>
      </w:r>
      <w:r w:rsidR="00343715" w:rsidRPr="00F17471">
        <w:rPr>
          <w:rFonts w:ascii="Tahoma" w:eastAsia="Times New Roman" w:hAnsi="Tahoma" w:cs="Tahoma"/>
          <w:lang w:eastAsia="sl-SI"/>
        </w:rPr>
        <w:t xml:space="preserve">v nasprotnem primeru se šteje, da </w:t>
      </w:r>
      <w:r w:rsidR="00343715">
        <w:rPr>
          <w:rFonts w:ascii="Tahoma" w:eastAsia="Times New Roman" w:hAnsi="Tahoma" w:cs="Tahoma"/>
          <w:lang w:eastAsia="sl-SI"/>
        </w:rPr>
        <w:t>okvirni sporazum</w:t>
      </w:r>
      <w:r w:rsidR="00343715" w:rsidRPr="00F17471">
        <w:rPr>
          <w:rFonts w:ascii="Tahoma" w:eastAsia="Times New Roman" w:hAnsi="Tahoma" w:cs="Tahoma"/>
          <w:lang w:eastAsia="sl-SI"/>
        </w:rPr>
        <w:t xml:space="preserve"> ni bil nikoli sklenjen</w:t>
      </w:r>
      <w:r w:rsidRPr="005526AB">
        <w:rPr>
          <w:rFonts w:ascii="Tahoma" w:hAnsi="Tahoma" w:cs="Tahoma"/>
        </w:rPr>
        <w:t>.</w:t>
      </w:r>
    </w:p>
    <w:p w:rsidR="006C4497" w:rsidRPr="00C97A1F" w:rsidRDefault="006C4497" w:rsidP="00957754">
      <w:pPr>
        <w:keepNext/>
        <w:keepLines/>
        <w:spacing w:after="0" w:line="240" w:lineRule="auto"/>
        <w:jc w:val="both"/>
        <w:rPr>
          <w:rFonts w:ascii="Tahoma" w:hAnsi="Tahoma" w:cs="Tahoma"/>
        </w:rPr>
      </w:pPr>
    </w:p>
    <w:p w:rsidR="006C4497" w:rsidRPr="00BA3F91" w:rsidRDefault="006C4497" w:rsidP="00957754">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rsidR="006C4497" w:rsidRPr="00BA3F91" w:rsidRDefault="006C4497" w:rsidP="00957754">
      <w:pPr>
        <w:keepNext/>
        <w:keepLines/>
        <w:spacing w:after="0" w:line="240" w:lineRule="auto"/>
        <w:jc w:val="both"/>
        <w:rPr>
          <w:rFonts w:ascii="Tahoma" w:hAnsi="Tahoma" w:cs="Tahoma"/>
        </w:rPr>
      </w:pPr>
    </w:p>
    <w:p w:rsidR="006C4497" w:rsidRPr="004E4299" w:rsidRDefault="006C4497" w:rsidP="0095775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rsidR="006C4497" w:rsidRPr="004E4299" w:rsidRDefault="006C4497" w:rsidP="00957754">
      <w:pPr>
        <w:keepNext/>
        <w:keepLines/>
        <w:spacing w:after="0" w:line="240" w:lineRule="auto"/>
        <w:jc w:val="both"/>
        <w:rPr>
          <w:rFonts w:ascii="Tahoma" w:hAnsi="Tahoma" w:cs="Tahoma"/>
        </w:rPr>
      </w:pPr>
    </w:p>
    <w:p w:rsidR="006C4497" w:rsidRPr="004E4299" w:rsidRDefault="006C4497" w:rsidP="00957754">
      <w:pPr>
        <w:keepNext/>
        <w:keepLines/>
        <w:spacing w:after="0" w:line="240" w:lineRule="auto"/>
        <w:jc w:val="both"/>
        <w:rPr>
          <w:rFonts w:ascii="Tahoma" w:hAnsi="Tahoma" w:cs="Tahoma"/>
          <w:b/>
        </w:rPr>
      </w:pPr>
      <w:r w:rsidRPr="004E4299">
        <w:rPr>
          <w:rFonts w:ascii="Tahoma" w:hAnsi="Tahoma" w:cs="Tahoma"/>
          <w:b/>
        </w:rPr>
        <w:t>DOKAZILA:</w:t>
      </w:r>
    </w:p>
    <w:p w:rsidR="006C4497" w:rsidRDefault="006C4497" w:rsidP="00957754">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rsidR="004E4299" w:rsidRPr="00712BC8" w:rsidRDefault="004E4299" w:rsidP="00957754">
      <w:pPr>
        <w:keepNext/>
        <w:keepLines/>
        <w:spacing w:after="0" w:line="240" w:lineRule="auto"/>
        <w:jc w:val="both"/>
        <w:rPr>
          <w:rFonts w:ascii="Tahoma" w:eastAsia="Times New Roman" w:hAnsi="Tahoma" w:cs="Tahoma"/>
          <w:lang w:eastAsia="sl-SI"/>
        </w:rPr>
      </w:pPr>
    </w:p>
    <w:p w:rsidR="007C663C" w:rsidRPr="00E00374" w:rsidRDefault="007C663C" w:rsidP="0095775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rsidR="007C663C" w:rsidRPr="00703916" w:rsidRDefault="007C663C" w:rsidP="00957754">
      <w:pPr>
        <w:keepNext/>
        <w:keepLines/>
        <w:spacing w:after="0" w:line="240" w:lineRule="auto"/>
        <w:jc w:val="both"/>
        <w:rPr>
          <w:rFonts w:ascii="Tahoma" w:eastAsia="Times New Roman" w:hAnsi="Tahoma" w:cs="Tahoma"/>
          <w:b/>
          <w:lang w:eastAsia="sl-SI"/>
        </w:rPr>
      </w:pPr>
    </w:p>
    <w:p w:rsidR="00703916" w:rsidRPr="00703916" w:rsidRDefault="00703916" w:rsidP="0095775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rsidR="00703916" w:rsidRPr="00703916" w:rsidRDefault="00703916" w:rsidP="00957754">
      <w:pPr>
        <w:keepNext/>
        <w:keepLines/>
        <w:tabs>
          <w:tab w:val="left" w:pos="540"/>
          <w:tab w:val="left" w:pos="720"/>
        </w:tabs>
        <w:spacing w:after="0" w:line="240" w:lineRule="auto"/>
        <w:jc w:val="both"/>
        <w:rPr>
          <w:rFonts w:ascii="Tahoma" w:hAnsi="Tahoma" w:cs="Tahoma"/>
          <w:b/>
        </w:rPr>
      </w:pPr>
    </w:p>
    <w:p w:rsidR="00343715" w:rsidRPr="001214A7" w:rsidRDefault="00343715" w:rsidP="00343715">
      <w:pPr>
        <w:keepNext/>
        <w:keepLines/>
        <w:spacing w:after="0" w:line="240" w:lineRule="auto"/>
        <w:jc w:val="both"/>
        <w:rPr>
          <w:rFonts w:ascii="Tahoma" w:hAnsi="Tahoma" w:cs="Tahoma"/>
        </w:rPr>
      </w:pPr>
      <w:r w:rsidRPr="001214A7">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rsidR="004E4299" w:rsidRPr="00BA3F91" w:rsidRDefault="004E4299" w:rsidP="00957754">
      <w:pPr>
        <w:keepNext/>
        <w:keepLines/>
        <w:spacing w:after="0" w:line="240" w:lineRule="auto"/>
        <w:jc w:val="both"/>
        <w:rPr>
          <w:rFonts w:ascii="Tahoma" w:hAnsi="Tahoma" w:cs="Tahoma"/>
        </w:rPr>
      </w:pPr>
    </w:p>
    <w:p w:rsidR="004E4299" w:rsidRPr="00BA3F91" w:rsidRDefault="004E4299" w:rsidP="0095775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rsidR="004E4299" w:rsidRPr="00BA3F91" w:rsidRDefault="004E4299" w:rsidP="00957754">
      <w:pPr>
        <w:keepNext/>
        <w:keepLines/>
        <w:spacing w:after="0" w:line="240" w:lineRule="auto"/>
        <w:ind w:left="360"/>
        <w:jc w:val="both"/>
        <w:rPr>
          <w:rFonts w:ascii="Tahoma" w:eastAsia="Times New Roman" w:hAnsi="Tahoma" w:cs="Tahoma"/>
          <w:b/>
          <w:lang w:eastAsia="sl-SI"/>
        </w:rPr>
      </w:pPr>
    </w:p>
    <w:p w:rsidR="004E4299" w:rsidRPr="00BA3F91" w:rsidRDefault="004E4299" w:rsidP="0095775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rsidR="004E4299" w:rsidRPr="00BA3F91" w:rsidRDefault="004E4299" w:rsidP="00957754">
      <w:pPr>
        <w:keepNext/>
        <w:keepLines/>
        <w:spacing w:after="0" w:line="240" w:lineRule="auto"/>
        <w:jc w:val="both"/>
        <w:rPr>
          <w:rFonts w:ascii="Tahoma" w:eastAsia="Times New Roman" w:hAnsi="Tahoma" w:cs="Tahoma"/>
          <w:b/>
          <w:lang w:eastAsia="sl-SI"/>
        </w:rPr>
      </w:pPr>
    </w:p>
    <w:p w:rsidR="00622BB7" w:rsidRPr="00CE2724" w:rsidRDefault="00622BB7" w:rsidP="00957754">
      <w:pPr>
        <w:pStyle w:val="Telobesedila3"/>
        <w:keepNext/>
        <w:keepLines/>
        <w:widowControl w:val="0"/>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1"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rsidR="00622BB7" w:rsidRPr="00CE2724" w:rsidRDefault="00622BB7" w:rsidP="00957754">
      <w:pPr>
        <w:pStyle w:val="Telobesedila3"/>
        <w:keepNext/>
        <w:keepLines/>
        <w:widowControl w:val="0"/>
        <w:rPr>
          <w:rFonts w:ascii="Tahoma" w:hAnsi="Tahoma" w:cs="Tahoma"/>
        </w:rPr>
      </w:pPr>
    </w:p>
    <w:p w:rsidR="00622BB7" w:rsidRPr="00CE2724" w:rsidRDefault="00622BB7" w:rsidP="00957754">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rsidR="00622BB7" w:rsidRPr="00CE2724" w:rsidRDefault="00622BB7" w:rsidP="00957754">
      <w:pPr>
        <w:pStyle w:val="Telobesedila3"/>
        <w:keepNext/>
        <w:keepLines/>
        <w:widowControl w:val="0"/>
        <w:rPr>
          <w:rFonts w:ascii="Tahoma" w:hAnsi="Tahoma" w:cs="Tahoma"/>
        </w:rPr>
      </w:pPr>
    </w:p>
    <w:p w:rsidR="00622BB7" w:rsidRPr="00CE2724" w:rsidRDefault="00622BB7" w:rsidP="00957754">
      <w:pPr>
        <w:pStyle w:val="Telobesedila3"/>
        <w:keepNext/>
        <w:keepLines/>
        <w:widowControl w:val="0"/>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se šteje za pravočasno oddano, če jo naročnik prejme preko sistema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w:t>
      </w:r>
      <w:hyperlink r:id="rId14"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A06190">
        <w:rPr>
          <w:rFonts w:ascii="Tahoma" w:eastAsia="Times New Roman" w:hAnsi="Tahoma" w:cs="Tahoma"/>
          <w:b/>
          <w:bCs/>
          <w:lang w:eastAsia="sl-SI"/>
        </w:rPr>
        <w:t>14</w:t>
      </w:r>
      <w:r w:rsidR="00A06190" w:rsidRPr="00922373">
        <w:rPr>
          <w:rFonts w:ascii="Tahoma" w:eastAsia="Times New Roman" w:hAnsi="Tahoma" w:cs="Tahoma"/>
          <w:b/>
          <w:bCs/>
          <w:lang w:eastAsia="sl-SI"/>
        </w:rPr>
        <w:t xml:space="preserve">. </w:t>
      </w:r>
      <w:r w:rsidR="00A06190">
        <w:rPr>
          <w:rFonts w:ascii="Tahoma" w:eastAsia="Times New Roman" w:hAnsi="Tahoma" w:cs="Tahoma"/>
          <w:b/>
          <w:bCs/>
          <w:lang w:eastAsia="sl-SI"/>
        </w:rPr>
        <w:t xml:space="preserve">9. </w:t>
      </w:r>
      <w:r w:rsidR="00A06190" w:rsidRPr="00922373">
        <w:rPr>
          <w:rFonts w:ascii="Tahoma" w:eastAsia="Times New Roman" w:hAnsi="Tahoma" w:cs="Tahoma"/>
          <w:b/>
          <w:bCs/>
          <w:lang w:eastAsia="sl-SI"/>
        </w:rPr>
        <w:t>202</w:t>
      </w:r>
      <w:r w:rsidR="00A06190">
        <w:rPr>
          <w:rFonts w:ascii="Tahoma" w:eastAsia="Times New Roman" w:hAnsi="Tahoma" w:cs="Tahoma"/>
          <w:b/>
          <w:bCs/>
          <w:lang w:eastAsia="sl-SI"/>
        </w:rPr>
        <w:t xml:space="preserve">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označena s statusom »ODDANO«.</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lahko do roka za oddajo ponudb svojo ponudbo umakne ali spremeni. Če ponudnik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svojo ponudbo umakne, se šteje, da ponudba ni bila oddana in je naročnik v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tudi ne bo videl. Če ponudnik svojo ponudbo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spremeni, je naročniku v tem sistemu odprta zadnja oddana ponudba. </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rsidR="00622BB7" w:rsidRPr="004C149C" w:rsidRDefault="00622BB7" w:rsidP="00957754">
      <w:pPr>
        <w:keepNext/>
        <w:keepLines/>
        <w:widowControl w:val="0"/>
        <w:spacing w:after="0" w:line="240" w:lineRule="auto"/>
        <w:jc w:val="both"/>
        <w:rPr>
          <w:rFonts w:ascii="Tahoma" w:eastAsia="Times New Roman" w:hAnsi="Tahoma" w:cs="Tahoma"/>
          <w:b/>
          <w:lang w:eastAsia="sl-SI"/>
        </w:rPr>
      </w:pPr>
    </w:p>
    <w:p w:rsidR="00622BB7" w:rsidRPr="004C149C" w:rsidRDefault="00622BB7" w:rsidP="0095775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rsidR="00622BB7" w:rsidRPr="004C149C" w:rsidRDefault="00622BB7" w:rsidP="00957754">
      <w:pPr>
        <w:keepNext/>
        <w:keepLines/>
        <w:widowControl w:val="0"/>
        <w:spacing w:after="0" w:line="240" w:lineRule="auto"/>
        <w:jc w:val="both"/>
        <w:rPr>
          <w:rFonts w:ascii="Tahoma" w:eastAsia="Times New Roman" w:hAnsi="Tahoma" w:cs="Tahoma"/>
          <w:b/>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rsidR="00622BB7" w:rsidRPr="004C149C" w:rsidRDefault="00622BB7" w:rsidP="00957754">
      <w:pPr>
        <w:keepNext/>
        <w:keepLines/>
        <w:widowControl w:val="0"/>
        <w:spacing w:after="0" w:line="240" w:lineRule="auto"/>
        <w:jc w:val="both"/>
        <w:rPr>
          <w:rFonts w:ascii="Tahoma" w:eastAsia="Times New Roman" w:hAnsi="Tahoma" w:cs="Tahoma"/>
          <w:lang w:val="x-none" w:eastAsia="sl-SI"/>
        </w:rPr>
      </w:pPr>
    </w:p>
    <w:p w:rsidR="00622BB7" w:rsidRPr="004C149C" w:rsidRDefault="00622BB7" w:rsidP="009577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rsidR="00622BB7" w:rsidRPr="004C149C" w:rsidRDefault="00622BB7" w:rsidP="009577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w:t>
      </w:r>
      <w:proofErr w:type="spellStart"/>
      <w:r w:rsidRPr="004C149C">
        <w:rPr>
          <w:rFonts w:ascii="Tahoma" w:eastAsia="Times New Roman" w:hAnsi="Tahoma" w:cs="Tahoma"/>
          <w:b/>
          <w:lang w:eastAsia="sl-SI"/>
        </w:rPr>
        <w:t>JN</w:t>
      </w:r>
      <w:proofErr w:type="spellEnd"/>
      <w:r w:rsidRPr="004C149C">
        <w:rPr>
          <w:rFonts w:ascii="Tahoma" w:eastAsia="Times New Roman" w:hAnsi="Tahoma" w:cs="Tahoma"/>
          <w:b/>
          <w:lang w:eastAsia="sl-SI"/>
        </w:rPr>
        <w:t xml:space="preserve"> je navedena v nadaljevanju:</w:t>
      </w:r>
    </w:p>
    <w:p w:rsidR="00622BB7" w:rsidRPr="00BA3F91" w:rsidRDefault="00622BB7" w:rsidP="00957754">
      <w:pPr>
        <w:keepNext/>
        <w:keepLines/>
        <w:widowControl w:val="0"/>
        <w:spacing w:after="0" w:line="240" w:lineRule="auto"/>
        <w:ind w:left="1080"/>
        <w:jc w:val="both"/>
        <w:rPr>
          <w:rFonts w:ascii="Tahoma" w:eastAsia="Times New Roman" w:hAnsi="Tahoma" w:cs="Tahoma"/>
          <w:b/>
          <w:lang w:eastAsia="sl-SI"/>
        </w:rPr>
      </w:pPr>
    </w:p>
    <w:p w:rsidR="00622BB7" w:rsidRPr="003346EC"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rsidR="00622BB7" w:rsidRDefault="00622BB7" w:rsidP="00957754">
      <w:pPr>
        <w:keepNext/>
        <w:keepLines/>
        <w:widowControl w:val="0"/>
        <w:spacing w:after="0" w:line="240" w:lineRule="auto"/>
        <w:jc w:val="both"/>
        <w:rPr>
          <w:rFonts w:ascii="Tahoma" w:hAnsi="Tahoma" w:cs="Tahoma"/>
        </w:rPr>
      </w:pPr>
    </w:p>
    <w:p w:rsidR="00622BB7" w:rsidRDefault="00622BB7" w:rsidP="00957754">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rsidR="00622BB7" w:rsidRPr="00C63E28" w:rsidRDefault="00622BB7" w:rsidP="00957754">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22BB7" w:rsidRPr="00C8579C" w:rsidTr="007801FF">
        <w:tc>
          <w:tcPr>
            <w:tcW w:w="9142" w:type="dxa"/>
          </w:tcPr>
          <w:p w:rsidR="00622BB7" w:rsidRPr="00C8579C" w:rsidRDefault="00622BB7" w:rsidP="00957754">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rsidR="00622BB7" w:rsidRDefault="00622BB7" w:rsidP="00957754">
      <w:pPr>
        <w:keepNext/>
        <w:keepLines/>
        <w:widowControl w:val="0"/>
        <w:spacing w:after="0" w:line="240" w:lineRule="auto"/>
        <w:rPr>
          <w:rFonts w:ascii="Tahoma" w:hAnsi="Tahoma" w:cs="Tahoma"/>
          <w:b/>
          <w:color w:val="FF0000"/>
        </w:rPr>
      </w:pPr>
    </w:p>
    <w:p w:rsidR="00622BB7" w:rsidRDefault="00622BB7" w:rsidP="00957754">
      <w:pPr>
        <w:keepNext/>
        <w:keepLines/>
        <w:widowControl w:val="0"/>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rsidR="00622BB7" w:rsidRPr="00535F65" w:rsidRDefault="00622BB7" w:rsidP="00957754">
      <w:pPr>
        <w:keepNext/>
        <w:keepLines/>
        <w:widowControl w:val="0"/>
        <w:spacing w:after="0" w:line="240" w:lineRule="auto"/>
        <w:jc w:val="both"/>
        <w:rPr>
          <w:rFonts w:ascii="Tahoma" w:hAnsi="Tahoma" w:cs="Tahoma"/>
        </w:rPr>
      </w:pPr>
    </w:p>
    <w:p w:rsidR="00622BB7" w:rsidRPr="00453AD4"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rsidR="00622BB7" w:rsidRDefault="00622BB7" w:rsidP="00957754">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22BB7" w:rsidRPr="00BA3F91" w:rsidTr="007801FF">
        <w:tc>
          <w:tcPr>
            <w:tcW w:w="9424" w:type="dxa"/>
            <w:tcBorders>
              <w:top w:val="single" w:sz="4" w:space="0" w:color="auto"/>
              <w:bottom w:val="single" w:sz="4" w:space="0" w:color="auto"/>
            </w:tcBorders>
          </w:tcPr>
          <w:p w:rsidR="00622BB7" w:rsidRPr="00BA3F91" w:rsidRDefault="00622BB7" w:rsidP="00957754">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rsidR="00622BB7" w:rsidRDefault="00622BB7" w:rsidP="00957754">
      <w:pPr>
        <w:keepNext/>
        <w:keepLines/>
        <w:widowControl w:val="0"/>
        <w:spacing w:after="0" w:line="240" w:lineRule="auto"/>
        <w:jc w:val="both"/>
        <w:rPr>
          <w:rFonts w:ascii="Tahoma" w:eastAsia="Times New Roman" w:hAnsi="Tahoma" w:cs="Tahoma"/>
          <w:sz w:val="20"/>
          <w:szCs w:val="20"/>
          <w:lang w:eastAsia="sl-SI"/>
        </w:rPr>
      </w:pPr>
    </w:p>
    <w:p w:rsidR="00622BB7" w:rsidRPr="00303200" w:rsidRDefault="00622BB7" w:rsidP="00957754">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rsidR="00622BB7" w:rsidRPr="00453AD4" w:rsidRDefault="00622BB7" w:rsidP="00957754">
      <w:pPr>
        <w:keepNext/>
        <w:keepLines/>
        <w:widowControl w:val="0"/>
        <w:spacing w:after="0" w:line="240" w:lineRule="auto"/>
        <w:jc w:val="both"/>
        <w:rPr>
          <w:rFonts w:ascii="Tahoma" w:eastAsia="Times New Roman" w:hAnsi="Tahoma" w:cs="Tahoma"/>
          <w:sz w:val="20"/>
          <w:szCs w:val="20"/>
          <w:lang w:eastAsia="sl-SI"/>
        </w:rPr>
      </w:pPr>
    </w:p>
    <w:p w:rsidR="00622BB7" w:rsidRPr="00453AD4"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22BB7" w:rsidRPr="00552945" w:rsidTr="007801FF">
        <w:tc>
          <w:tcPr>
            <w:tcW w:w="9424"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rsidR="00622BB7" w:rsidRPr="00552945" w:rsidRDefault="00622BB7" w:rsidP="00957754">
      <w:pPr>
        <w:keepNext/>
        <w:keepLines/>
        <w:widowControl w:val="0"/>
        <w:spacing w:after="0" w:line="240" w:lineRule="auto"/>
        <w:jc w:val="both"/>
        <w:rPr>
          <w:rFonts w:ascii="Tahoma" w:eastAsia="Times New Roman" w:hAnsi="Tahoma" w:cs="Tahoma"/>
          <w:sz w:val="20"/>
          <w:szCs w:val="20"/>
          <w:lang w:eastAsia="sl-SI"/>
        </w:rPr>
      </w:pP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p w:rsidR="00622BB7" w:rsidRPr="00552945"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rsidR="00622BB7" w:rsidRPr="00552945" w:rsidRDefault="00622BB7" w:rsidP="00957754">
      <w:pPr>
        <w:keepNext/>
        <w:keepLines/>
        <w:widowControl w:val="0"/>
        <w:spacing w:after="0" w:line="240" w:lineRule="auto"/>
        <w:jc w:val="both"/>
        <w:rPr>
          <w:rFonts w:ascii="Tahoma" w:eastAsia="Times New Roman" w:hAnsi="Tahoma" w:cs="Tahoma"/>
          <w:b/>
          <w:lang w:eastAsia="sl-SI"/>
        </w:rPr>
      </w:pP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Ponudniki so obvezani priložiti vse priloge, razen če v posamezni prilogi ni drugače navedeno. </w:t>
      </w:r>
    </w:p>
    <w:p w:rsidR="00622BB7" w:rsidRPr="00552945" w:rsidRDefault="00622BB7" w:rsidP="0095775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22BB7" w:rsidRPr="00552945" w:rsidTr="007801FF">
        <w:tc>
          <w:tcPr>
            <w:tcW w:w="7865"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Prilogo je potrebno izpolniti, podpisati in žigosati. V primeru, da odda več ponudnikov skupno ponudbo, morajo razmnožen obrazec priloge 1 izpolniti vsi ponudniki. </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p w:rsidR="00622BB7" w:rsidRPr="00552945" w:rsidRDefault="00622BB7" w:rsidP="00957754">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rsidR="00622BB7" w:rsidRPr="00C97A1F" w:rsidRDefault="00622BB7" w:rsidP="0095775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22BB7" w:rsidRPr="00C97A1F" w:rsidTr="007801FF">
        <w:tc>
          <w:tcPr>
            <w:tcW w:w="7865" w:type="dxa"/>
            <w:tcBorders>
              <w:top w:val="single" w:sz="4" w:space="0" w:color="auto"/>
              <w:bottom w:val="single" w:sz="4" w:space="0" w:color="auto"/>
            </w:tcBorders>
          </w:tcPr>
          <w:p w:rsidR="00622BB7" w:rsidRPr="00C97A1F" w:rsidRDefault="00622BB7" w:rsidP="00957754">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rsidR="00622BB7" w:rsidRPr="00C97A1F" w:rsidRDefault="00622BB7" w:rsidP="00957754">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 xml:space="preserve">ter ga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 xml:space="preserve">tudi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w:t>
      </w:r>
    </w:p>
    <w:p w:rsidR="00622BB7" w:rsidRPr="00552945" w:rsidRDefault="00622BB7" w:rsidP="0095775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22BB7" w:rsidRPr="00552945" w:rsidTr="007801FF">
        <w:tc>
          <w:tcPr>
            <w:tcW w:w="6232" w:type="dxa"/>
          </w:tcPr>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rsidR="00622BB7" w:rsidRPr="00552945" w:rsidRDefault="00622BB7" w:rsidP="0095775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343715">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sidR="00343715">
              <w:rPr>
                <w:rFonts w:ascii="Tahoma" w:eastAsia="Times New Roman" w:hAnsi="Tahoma" w:cs="Tahoma"/>
                <w:b/>
                <w:bCs/>
                <w:i/>
                <w:iCs/>
                <w:lang w:eastAsia="sl-SI"/>
              </w:rPr>
              <w:t>2</w:t>
            </w:r>
          </w:p>
        </w:tc>
      </w:tr>
    </w:tbl>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rsidTr="007801FF">
        <w:tc>
          <w:tcPr>
            <w:tcW w:w="7867" w:type="dxa"/>
          </w:tcPr>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rsidTr="007801FF">
        <w:tc>
          <w:tcPr>
            <w:tcW w:w="7867" w:type="dxa"/>
          </w:tcPr>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rsidTr="007801FF">
        <w:tc>
          <w:tcPr>
            <w:tcW w:w="7867"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622BB7" w:rsidRPr="00552945" w:rsidTr="007801FF">
        <w:tc>
          <w:tcPr>
            <w:tcW w:w="7933"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p>
        </w:tc>
        <w:tc>
          <w:tcPr>
            <w:tcW w:w="1493" w:type="dxa"/>
            <w:tcBorders>
              <w:top w:val="single" w:sz="4" w:space="0" w:color="auto"/>
              <w:bottom w:val="single" w:sz="4" w:space="0" w:color="auto"/>
            </w:tcBorders>
          </w:tcPr>
          <w:p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rsidR="00622BB7" w:rsidRDefault="00622BB7" w:rsidP="00957754">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sidRPr="00552945">
        <w:rPr>
          <w:rFonts w:ascii="Tahoma" w:eastAsia="Times New Roman" w:hAnsi="Tahoma" w:cs="Tahoma"/>
          <w:lang w:eastAsia="sl-SI"/>
        </w:rPr>
        <w:t xml:space="preserve"> 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rsidR="00FE526D" w:rsidRPr="00BA3F91" w:rsidRDefault="00FE526D"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rsidTr="002150C2">
        <w:tc>
          <w:tcPr>
            <w:tcW w:w="7867" w:type="dxa"/>
            <w:tcBorders>
              <w:top w:val="single" w:sz="4" w:space="0" w:color="auto"/>
              <w:bottom w:val="single" w:sz="4" w:space="0" w:color="auto"/>
            </w:tcBorders>
          </w:tcPr>
          <w:p w:rsidR="00FE526D" w:rsidRPr="00BA3F91" w:rsidRDefault="00FE526D" w:rsidP="009577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rsidR="00FE526D" w:rsidRPr="00BA3F91" w:rsidRDefault="00FE526D" w:rsidP="0095775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rsidR="004E4299" w:rsidRDefault="00FE526D" w:rsidP="00957754">
      <w:pPr>
        <w:keepNext/>
        <w:keepLines/>
        <w:spacing w:after="0" w:line="240" w:lineRule="auto"/>
        <w:jc w:val="both"/>
        <w:rPr>
          <w:rFonts w:ascii="Tahoma" w:eastAsia="Times New Roman" w:hAnsi="Tahoma" w:cs="Tahoma"/>
          <w:sz w:val="20"/>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sidR="00876A9B">
        <w:rPr>
          <w:rFonts w:ascii="Tahoma" w:hAnsi="Tahoma" w:cs="Tahoma"/>
          <w:szCs w:val="20"/>
          <w:lang w:eastAsia="sl-SI"/>
        </w:rPr>
        <w:t>, njihovega delodajalca in d</w:t>
      </w:r>
      <w:r w:rsidR="00876A9B" w:rsidRPr="002C68AD">
        <w:rPr>
          <w:rFonts w:ascii="Tahoma" w:eastAsia="Times New Roman" w:hAnsi="Tahoma" w:cs="Tahoma"/>
          <w:sz w:val="20"/>
          <w:lang w:eastAsia="sl-SI"/>
        </w:rPr>
        <w:t>elovne izkušnje z deli na vzdrževanju toplotnih izolacij (</w:t>
      </w:r>
      <w:r w:rsidR="00876A9B">
        <w:rPr>
          <w:rFonts w:ascii="Tahoma" w:eastAsia="Times New Roman" w:hAnsi="Tahoma" w:cs="Tahoma"/>
          <w:sz w:val="20"/>
          <w:lang w:eastAsia="sl-SI"/>
        </w:rPr>
        <w:t>v letih).</w:t>
      </w:r>
    </w:p>
    <w:p w:rsidR="00876A9B" w:rsidRPr="00BA3F91" w:rsidRDefault="00876A9B" w:rsidP="00957754">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rsidTr="00A9443F">
        <w:tc>
          <w:tcPr>
            <w:tcW w:w="7867" w:type="dxa"/>
            <w:tcBorders>
              <w:top w:val="single" w:sz="4" w:space="0" w:color="auto"/>
              <w:bottom w:val="single" w:sz="4" w:space="0" w:color="auto"/>
            </w:tcBorders>
          </w:tcPr>
          <w:p w:rsidR="004E4299" w:rsidRPr="00BA3F91" w:rsidRDefault="004E4299" w:rsidP="00957754">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rsidR="004E4299" w:rsidRPr="00BA3F91" w:rsidRDefault="004E4299" w:rsidP="00957754">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50336E">
              <w:rPr>
                <w:rFonts w:ascii="Tahoma" w:hAnsi="Tahoma" w:cs="Tahoma"/>
                <w:b/>
                <w:i/>
                <w:lang w:eastAsia="sl-SI"/>
              </w:rPr>
              <w:t>7</w:t>
            </w:r>
          </w:p>
        </w:tc>
      </w:tr>
    </w:tbl>
    <w:p w:rsidR="007F735E" w:rsidRDefault="007F735E" w:rsidP="0095775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lastRenderedPageBreak/>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rsidR="004E4299" w:rsidRPr="00BA3F91" w:rsidRDefault="004E4299"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rsidTr="00A9443F">
        <w:tc>
          <w:tcPr>
            <w:tcW w:w="7867" w:type="dxa"/>
            <w:tcBorders>
              <w:top w:val="single" w:sz="4" w:space="0" w:color="auto"/>
              <w:bottom w:val="single" w:sz="4" w:space="0" w:color="auto"/>
            </w:tcBorders>
          </w:tcPr>
          <w:p w:rsidR="004E4299" w:rsidRPr="00BA3F91" w:rsidRDefault="004E4299" w:rsidP="00957754">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rsidR="004E4299" w:rsidRPr="00BA3F91" w:rsidRDefault="004E4299" w:rsidP="00957754">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0336E">
              <w:rPr>
                <w:rFonts w:ascii="Tahoma" w:eastAsia="Times New Roman" w:hAnsi="Tahoma" w:cs="Tahoma"/>
                <w:b/>
                <w:i/>
                <w:lang w:eastAsia="sl-SI"/>
              </w:rPr>
              <w:t>8</w:t>
            </w:r>
          </w:p>
        </w:tc>
      </w:tr>
    </w:tbl>
    <w:p w:rsidR="007F735E" w:rsidRPr="004E6B4E" w:rsidRDefault="007F735E" w:rsidP="0095775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rsidR="00090D8E" w:rsidRPr="00BA3F91" w:rsidRDefault="00090D8E"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rsidTr="00A9443F">
        <w:tc>
          <w:tcPr>
            <w:tcW w:w="7867" w:type="dxa"/>
            <w:tcBorders>
              <w:top w:val="single" w:sz="4" w:space="0" w:color="auto"/>
              <w:bottom w:val="single" w:sz="4" w:space="0" w:color="auto"/>
            </w:tcBorders>
          </w:tcPr>
          <w:p w:rsidR="00090D8E" w:rsidRPr="00BA3F91" w:rsidRDefault="00090D8E" w:rsidP="009577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rsidR="00090D8E" w:rsidRPr="00BA3F91" w:rsidRDefault="00090D8E" w:rsidP="00957754">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0336E">
              <w:rPr>
                <w:rFonts w:ascii="Tahoma" w:eastAsia="Times New Roman" w:hAnsi="Tahoma" w:cs="Tahoma"/>
                <w:b/>
                <w:i/>
                <w:lang w:eastAsia="sl-SI"/>
              </w:rPr>
              <w:t>9</w:t>
            </w:r>
          </w:p>
        </w:tc>
      </w:tr>
    </w:tbl>
    <w:p w:rsidR="001F1194" w:rsidRDefault="007F735E" w:rsidP="0095775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rsidTr="00A9443F">
        <w:tc>
          <w:tcPr>
            <w:tcW w:w="9498" w:type="dxa"/>
            <w:tcBorders>
              <w:top w:val="single" w:sz="4" w:space="0" w:color="auto"/>
              <w:bottom w:val="single" w:sz="4" w:space="0" w:color="auto"/>
            </w:tcBorders>
          </w:tcPr>
          <w:p w:rsidR="00090D8E" w:rsidRPr="00090D8E" w:rsidRDefault="00090D8E" w:rsidP="0095775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rsidR="005F5977" w:rsidRDefault="005F5977" w:rsidP="00957754">
      <w:pPr>
        <w:keepNext/>
        <w:keepLines/>
        <w:spacing w:after="0" w:line="240" w:lineRule="auto"/>
        <w:jc w:val="center"/>
        <w:rPr>
          <w:rFonts w:ascii="Tahoma" w:eastAsia="Times New Roman" w:hAnsi="Tahoma" w:cs="Tahoma"/>
          <w:b/>
          <w:noProof/>
          <w:lang w:eastAsia="sl-SI"/>
        </w:rPr>
      </w:pPr>
    </w:p>
    <w:p w:rsidR="005F5977"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5F5977">
        <w:rPr>
          <w:rFonts w:ascii="Tahoma" w:eastAsia="Times New Roman" w:hAnsi="Tahoma" w:cs="Tahoma"/>
          <w:b/>
          <w:lang w:eastAsia="sl-SI"/>
        </w:rPr>
        <w:t xml:space="preserve"> </w:t>
      </w:r>
    </w:p>
    <w:p w:rsidR="00090D8E" w:rsidRPr="00090D8E" w:rsidRDefault="00090D8E" w:rsidP="00957754">
      <w:pPr>
        <w:keepNext/>
        <w:keepLines/>
        <w:spacing w:after="0" w:line="240" w:lineRule="auto"/>
        <w:jc w:val="both"/>
        <w:rPr>
          <w:rFonts w:ascii="Tahoma" w:eastAsia="Times New Roman" w:hAnsi="Tahoma" w:cs="Tahoma"/>
          <w:b/>
          <w:lang w:eastAsia="sl-SI"/>
        </w:rPr>
      </w:pPr>
    </w:p>
    <w:p w:rsidR="00C97BAC" w:rsidRPr="00090D8E" w:rsidRDefault="00C97BAC" w:rsidP="00957754">
      <w:pPr>
        <w:keepNext/>
        <w:keepLines/>
        <w:spacing w:after="0" w:line="240" w:lineRule="auto"/>
        <w:ind w:left="1080" w:hanging="1080"/>
        <w:jc w:val="both"/>
        <w:rPr>
          <w:rFonts w:ascii="Tahoma" w:eastAsia="Times New Roman" w:hAnsi="Tahoma" w:cs="Tahoma"/>
          <w:sz w:val="20"/>
          <w:lang w:eastAsia="sl-SI"/>
        </w:rPr>
      </w:pPr>
    </w:p>
    <w:p w:rsidR="00C97BAC" w:rsidRPr="00090D8E" w:rsidRDefault="00C97BAC" w:rsidP="0095775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97BAC" w:rsidRPr="00090D8E" w:rsidTr="007801FF">
        <w:tc>
          <w:tcPr>
            <w:tcW w:w="1843" w:type="dxa"/>
          </w:tcPr>
          <w:p w:rsidR="00C97BAC" w:rsidRPr="00090D8E" w:rsidRDefault="00C97BAC" w:rsidP="0095775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rsidR="00C97BAC" w:rsidRPr="00090D8E" w:rsidRDefault="00C97BAC" w:rsidP="0095775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rsidR="00C97BAC" w:rsidRPr="00090D8E" w:rsidRDefault="00C97BAC" w:rsidP="0095775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rsidR="00C97BAC" w:rsidRPr="00090D8E" w:rsidRDefault="00C97BAC" w:rsidP="0095775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rsidR="00090D8E" w:rsidRPr="00090D8E" w:rsidRDefault="00090D8E" w:rsidP="00957754">
      <w:pPr>
        <w:keepNext/>
        <w:keepLines/>
        <w:spacing w:after="0" w:line="240" w:lineRule="auto"/>
        <w:jc w:val="both"/>
        <w:rPr>
          <w:rFonts w:ascii="Tahoma" w:eastAsia="Times New Roman" w:hAnsi="Tahoma" w:cs="Tahoma"/>
          <w:b/>
          <w:highlight w:val="yellow"/>
          <w:lang w:eastAsia="sl-SI"/>
        </w:rPr>
      </w:pPr>
    </w:p>
    <w:p w:rsidR="00090D8E" w:rsidRPr="00090D8E" w:rsidRDefault="00090D8E" w:rsidP="00957754">
      <w:pPr>
        <w:keepNext/>
        <w:keepLines/>
        <w:spacing w:after="0" w:line="240" w:lineRule="auto"/>
        <w:jc w:val="both"/>
        <w:rPr>
          <w:rFonts w:ascii="Tahoma" w:eastAsia="Times New Roman" w:hAnsi="Tahoma" w:cs="Tahoma"/>
          <w:b/>
          <w:highlight w:val="yellow"/>
          <w:lang w:eastAsia="sl-SI"/>
        </w:rPr>
      </w:pPr>
    </w:p>
    <w:p w:rsidR="00090D8E" w:rsidRPr="00090D8E" w:rsidRDefault="00090D8E" w:rsidP="00957754">
      <w:pPr>
        <w:keepNext/>
        <w:keepLines/>
        <w:spacing w:after="0" w:line="240" w:lineRule="auto"/>
        <w:jc w:val="both"/>
        <w:rPr>
          <w:rFonts w:ascii="Tahoma" w:eastAsia="Times New Roman" w:hAnsi="Tahoma" w:cs="Tahoma"/>
          <w:b/>
          <w:highlight w:val="yellow"/>
          <w:lang w:eastAsia="sl-SI"/>
        </w:rPr>
      </w:pPr>
    </w:p>
    <w:p w:rsidR="00090D8E" w:rsidRPr="00090D8E" w:rsidRDefault="00090D8E" w:rsidP="0095775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 xml:space="preserve">PONUDBENA </w:t>
      </w:r>
      <w:r w:rsidR="00A36FF4">
        <w:rPr>
          <w:rFonts w:ascii="Tahoma" w:hAnsi="Tahoma" w:cs="Tahoma"/>
          <w:b/>
        </w:rPr>
        <w:t>VRE</w:t>
      </w:r>
      <w:r w:rsidR="008824C1">
        <w:rPr>
          <w:rFonts w:ascii="Tahoma" w:hAnsi="Tahoma" w:cs="Tahoma"/>
          <w:b/>
        </w:rPr>
        <w:t>DN</w:t>
      </w:r>
      <w:r w:rsidR="00A36FF4">
        <w:rPr>
          <w:rFonts w:ascii="Tahoma" w:hAnsi="Tahoma" w:cs="Tahoma"/>
          <w:b/>
        </w:rPr>
        <w:t>OST</w:t>
      </w:r>
    </w:p>
    <w:p w:rsidR="00090D8E" w:rsidRPr="00090D8E" w:rsidRDefault="00090D8E" w:rsidP="00957754">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rsidTr="00A9443F">
        <w:trPr>
          <w:trHeight w:val="695"/>
        </w:trPr>
        <w:tc>
          <w:tcPr>
            <w:tcW w:w="6237" w:type="dxa"/>
            <w:shd w:val="clear" w:color="auto" w:fill="auto"/>
            <w:vAlign w:val="center"/>
          </w:tcPr>
          <w:p w:rsidR="00090D8E" w:rsidRPr="00090D8E" w:rsidRDefault="00090D8E" w:rsidP="00957754">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rsidR="00090D8E" w:rsidRPr="00090D8E" w:rsidRDefault="00090D8E" w:rsidP="0095775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rsidR="00090D8E" w:rsidRPr="00090D8E" w:rsidRDefault="00090D8E" w:rsidP="0095775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rsidTr="000E0D9E">
        <w:trPr>
          <w:trHeight w:val="1168"/>
        </w:trPr>
        <w:tc>
          <w:tcPr>
            <w:tcW w:w="6237" w:type="dxa"/>
            <w:shd w:val="clear" w:color="auto" w:fill="auto"/>
            <w:vAlign w:val="center"/>
          </w:tcPr>
          <w:p w:rsidR="000E0D9E" w:rsidRPr="00090D8E" w:rsidRDefault="003650DD" w:rsidP="00957754">
            <w:pPr>
              <w:keepNext/>
              <w:keepLines/>
              <w:spacing w:after="0" w:line="240" w:lineRule="auto"/>
              <w:rPr>
                <w:rFonts w:ascii="Tahoma" w:eastAsia="Times New Roman" w:hAnsi="Tahoma" w:cs="Tahoma"/>
                <w:b/>
              </w:rPr>
            </w:pPr>
            <w:r>
              <w:rPr>
                <w:rFonts w:ascii="Tahoma" w:eastAsia="Times New Roman" w:hAnsi="Tahoma" w:cs="Tahoma"/>
                <w:b/>
                <w:lang w:eastAsia="sl-SI"/>
              </w:rPr>
              <w:t>Strojna dela na področju vzdrževanja toplotnih izolacij</w:t>
            </w:r>
            <w:r w:rsidR="000E0D9E">
              <w:rPr>
                <w:rFonts w:ascii="Tahoma" w:eastAsia="Times New Roman" w:hAnsi="Tahoma" w:cs="Tahoma"/>
                <w:b/>
                <w:lang w:eastAsia="sl-SI"/>
              </w:rPr>
              <w:t>:</w:t>
            </w:r>
          </w:p>
        </w:tc>
        <w:tc>
          <w:tcPr>
            <w:tcW w:w="3119" w:type="dxa"/>
            <w:shd w:val="clear" w:color="auto" w:fill="auto"/>
            <w:vAlign w:val="center"/>
          </w:tcPr>
          <w:p w:rsidR="00090D8E" w:rsidRPr="00090D8E" w:rsidRDefault="00090D8E" w:rsidP="00957754">
            <w:pPr>
              <w:keepNext/>
              <w:keepLines/>
              <w:spacing w:after="0" w:line="240" w:lineRule="auto"/>
              <w:jc w:val="center"/>
              <w:rPr>
                <w:rFonts w:ascii="Tahoma" w:eastAsia="Times New Roman" w:hAnsi="Tahoma" w:cs="Tahoma"/>
              </w:rPr>
            </w:pPr>
          </w:p>
          <w:p w:rsidR="00090D8E" w:rsidRPr="00090D8E" w:rsidRDefault="00090D8E" w:rsidP="00957754">
            <w:pPr>
              <w:keepNext/>
              <w:keepLines/>
              <w:spacing w:after="0" w:line="240" w:lineRule="auto"/>
              <w:jc w:val="center"/>
              <w:rPr>
                <w:rFonts w:ascii="Tahoma" w:eastAsia="Times New Roman" w:hAnsi="Tahoma" w:cs="Tahoma"/>
              </w:rPr>
            </w:pPr>
          </w:p>
          <w:p w:rsidR="00090D8E" w:rsidRPr="00090D8E" w:rsidRDefault="00090D8E" w:rsidP="00957754">
            <w:pPr>
              <w:keepNext/>
              <w:keepLines/>
              <w:spacing w:after="0" w:line="240" w:lineRule="auto"/>
              <w:jc w:val="center"/>
              <w:rPr>
                <w:rFonts w:ascii="Tahoma" w:eastAsia="Times New Roman" w:hAnsi="Tahoma" w:cs="Tahoma"/>
              </w:rPr>
            </w:pPr>
          </w:p>
        </w:tc>
      </w:tr>
    </w:tbl>
    <w:p w:rsidR="00090D8E" w:rsidRPr="00090D8E" w:rsidRDefault="00090D8E" w:rsidP="00957754">
      <w:pPr>
        <w:keepNext/>
        <w:keepLines/>
        <w:spacing w:after="0" w:line="240" w:lineRule="auto"/>
        <w:jc w:val="both"/>
        <w:rPr>
          <w:rFonts w:ascii="Tahoma" w:hAnsi="Tahoma" w:cs="Tahoma"/>
        </w:rPr>
      </w:pPr>
    </w:p>
    <w:p w:rsidR="005F5977" w:rsidRPr="00090D8E" w:rsidRDefault="005F5977" w:rsidP="00957754">
      <w:pPr>
        <w:keepNext/>
        <w:keepLines/>
        <w:spacing w:after="0" w:line="240" w:lineRule="auto"/>
        <w:jc w:val="both"/>
        <w:rPr>
          <w:rFonts w:ascii="Tahoma" w:hAnsi="Tahoma" w:cs="Tahoma"/>
          <w:b/>
        </w:rPr>
      </w:pPr>
    </w:p>
    <w:p w:rsidR="00090D8E" w:rsidRPr="00090D8E" w:rsidRDefault="00090D8E" w:rsidP="00957754">
      <w:pPr>
        <w:keepNext/>
        <w:keepLines/>
        <w:spacing w:after="0" w:line="240" w:lineRule="auto"/>
        <w:jc w:val="both"/>
        <w:rPr>
          <w:rFonts w:ascii="Tahoma" w:hAnsi="Tahoma" w:cs="Tahoma"/>
          <w:b/>
        </w:rPr>
      </w:pPr>
    </w:p>
    <w:p w:rsidR="00090D8E" w:rsidRPr="00090D8E" w:rsidRDefault="00090D8E" w:rsidP="0095775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rsidR="00090D8E" w:rsidRPr="00090D8E" w:rsidRDefault="00090D8E" w:rsidP="00957754">
      <w:pPr>
        <w:keepNext/>
        <w:keepLines/>
        <w:spacing w:after="0" w:line="240" w:lineRule="auto"/>
        <w:jc w:val="both"/>
        <w:rPr>
          <w:rFonts w:ascii="Tahoma" w:hAnsi="Tahoma" w:cs="Tahoma"/>
          <w:highlight w:val="yellow"/>
        </w:rPr>
      </w:pPr>
    </w:p>
    <w:p w:rsidR="00090D8E" w:rsidRPr="00090D8E" w:rsidRDefault="00090D8E" w:rsidP="00957754">
      <w:pPr>
        <w:keepNext/>
        <w:keepLines/>
        <w:spacing w:after="0" w:line="240" w:lineRule="auto"/>
        <w:jc w:val="both"/>
        <w:rPr>
          <w:rFonts w:ascii="Tahoma" w:hAnsi="Tahoma" w:cs="Tahoma"/>
        </w:rPr>
      </w:pPr>
      <w:r w:rsidRPr="00090D8E">
        <w:rPr>
          <w:rFonts w:ascii="Tahoma" w:hAnsi="Tahoma" w:cs="Tahoma"/>
        </w:rPr>
        <w:t xml:space="preserve">Veljavnost ponudbe je </w:t>
      </w:r>
      <w:r w:rsidR="00A06190">
        <w:rPr>
          <w:rFonts w:ascii="Tahoma" w:hAnsi="Tahoma" w:cs="Tahoma"/>
        </w:rPr>
        <w:t>15</w:t>
      </w:r>
      <w:r w:rsidR="006523BD">
        <w:rPr>
          <w:rFonts w:ascii="Tahoma" w:hAnsi="Tahoma" w:cs="Tahoma"/>
        </w:rPr>
        <w:t xml:space="preserve">. </w:t>
      </w:r>
      <w:r w:rsidR="00A06190">
        <w:rPr>
          <w:rFonts w:ascii="Tahoma" w:hAnsi="Tahoma" w:cs="Tahoma"/>
        </w:rPr>
        <w:t>1</w:t>
      </w:r>
      <w:r w:rsidRPr="00090D8E">
        <w:rPr>
          <w:rFonts w:ascii="Tahoma" w:hAnsi="Tahoma" w:cs="Tahoma"/>
        </w:rPr>
        <w:t>. 20</w:t>
      </w:r>
      <w:r w:rsidR="0050336E">
        <w:rPr>
          <w:rFonts w:ascii="Tahoma" w:hAnsi="Tahoma" w:cs="Tahoma"/>
        </w:rPr>
        <w:t>2</w:t>
      </w:r>
      <w:r w:rsidR="00A06190">
        <w:rPr>
          <w:rFonts w:ascii="Tahoma" w:hAnsi="Tahoma" w:cs="Tahoma"/>
        </w:rPr>
        <w:t>4</w:t>
      </w:r>
      <w:bookmarkStart w:id="21" w:name="_GoBack"/>
      <w:bookmarkEnd w:id="21"/>
      <w:r w:rsidRPr="00090D8E">
        <w:rPr>
          <w:rFonts w:ascii="Tahoma" w:hAnsi="Tahoma" w:cs="Tahoma"/>
        </w:rPr>
        <w:t xml:space="preserve"> oziroma do predložitve finančnega zavarovanja za zavarovanje dobre izvedbe obveznosti po okvirnem sporazumu.</w:t>
      </w:r>
    </w:p>
    <w:p w:rsidR="00090D8E" w:rsidRDefault="00090D8E" w:rsidP="00957754">
      <w:pPr>
        <w:keepNext/>
        <w:keepLines/>
        <w:spacing w:after="0" w:line="240" w:lineRule="auto"/>
        <w:jc w:val="both"/>
        <w:rPr>
          <w:rFonts w:ascii="Tahoma" w:hAnsi="Tahoma" w:cs="Tahoma"/>
          <w:b/>
        </w:rPr>
      </w:pPr>
    </w:p>
    <w:p w:rsidR="004008EB" w:rsidRDefault="004008EB" w:rsidP="00957754">
      <w:pPr>
        <w:keepNext/>
        <w:keepLines/>
        <w:spacing w:after="0" w:line="240" w:lineRule="auto"/>
        <w:jc w:val="both"/>
        <w:rPr>
          <w:rFonts w:ascii="Tahoma" w:hAnsi="Tahoma" w:cs="Tahoma"/>
          <w:b/>
        </w:rPr>
      </w:pPr>
    </w:p>
    <w:p w:rsidR="004008EB" w:rsidRDefault="004008EB" w:rsidP="00957754">
      <w:pPr>
        <w:keepNext/>
        <w:keepLines/>
        <w:spacing w:after="0" w:line="240" w:lineRule="auto"/>
        <w:jc w:val="both"/>
        <w:rPr>
          <w:rFonts w:ascii="Tahoma" w:hAnsi="Tahoma" w:cs="Tahoma"/>
          <w:b/>
        </w:rPr>
      </w:pPr>
    </w:p>
    <w:p w:rsidR="004008EB" w:rsidRDefault="004008EB" w:rsidP="00957754">
      <w:pPr>
        <w:keepNext/>
        <w:keepLines/>
        <w:spacing w:after="0" w:line="240" w:lineRule="auto"/>
        <w:jc w:val="both"/>
        <w:rPr>
          <w:rFonts w:ascii="Tahoma" w:hAnsi="Tahoma" w:cs="Tahoma"/>
          <w:b/>
        </w:rPr>
      </w:pPr>
    </w:p>
    <w:p w:rsidR="004008EB" w:rsidRDefault="004008EB" w:rsidP="00957754">
      <w:pPr>
        <w:keepNext/>
        <w:keepLines/>
        <w:spacing w:after="0" w:line="240" w:lineRule="auto"/>
        <w:jc w:val="both"/>
        <w:rPr>
          <w:rFonts w:ascii="Tahoma" w:hAnsi="Tahoma" w:cs="Tahoma"/>
          <w:b/>
        </w:rPr>
      </w:pPr>
    </w:p>
    <w:p w:rsidR="004008EB" w:rsidRDefault="004008EB" w:rsidP="00957754">
      <w:pPr>
        <w:keepNext/>
        <w:keepLines/>
        <w:spacing w:after="0" w:line="240" w:lineRule="auto"/>
        <w:jc w:val="both"/>
        <w:rPr>
          <w:rFonts w:ascii="Tahoma" w:hAnsi="Tahoma" w:cs="Tahoma"/>
          <w:b/>
        </w:rPr>
      </w:pPr>
    </w:p>
    <w:p w:rsidR="004008EB" w:rsidRDefault="004008EB" w:rsidP="00957754">
      <w:pPr>
        <w:keepNext/>
        <w:keepLines/>
        <w:spacing w:after="0" w:line="240" w:lineRule="auto"/>
        <w:jc w:val="both"/>
        <w:rPr>
          <w:rFonts w:ascii="Tahoma" w:hAnsi="Tahoma" w:cs="Tahoma"/>
          <w:b/>
        </w:rPr>
      </w:pPr>
    </w:p>
    <w:p w:rsidR="004008EB" w:rsidRPr="00090D8E" w:rsidRDefault="004008EB" w:rsidP="00957754">
      <w:pPr>
        <w:keepNext/>
        <w:keepLines/>
        <w:spacing w:after="0" w:line="240" w:lineRule="auto"/>
        <w:jc w:val="both"/>
        <w:rPr>
          <w:rFonts w:ascii="Tahoma" w:hAnsi="Tahoma" w:cs="Tahoma"/>
          <w:b/>
        </w:rPr>
      </w:pPr>
    </w:p>
    <w:p w:rsidR="004008EB" w:rsidRPr="00712BC8" w:rsidRDefault="004008EB"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rsidTr="002150C2">
        <w:trPr>
          <w:trHeight w:val="235"/>
        </w:trPr>
        <w:tc>
          <w:tcPr>
            <w:tcW w:w="2977" w:type="dxa"/>
            <w:tcBorders>
              <w:bottom w:val="single" w:sz="4" w:space="0" w:color="auto"/>
            </w:tcBorders>
          </w:tcPr>
          <w:p w:rsidR="004008EB" w:rsidRPr="00712BC8" w:rsidRDefault="004008EB" w:rsidP="00957754">
            <w:pPr>
              <w:keepNext/>
              <w:keepLines/>
              <w:spacing w:after="0" w:line="240" w:lineRule="auto"/>
              <w:jc w:val="both"/>
              <w:rPr>
                <w:rFonts w:ascii="Tahoma" w:eastAsia="Times New Roman" w:hAnsi="Tahoma" w:cs="Tahoma"/>
                <w:snapToGrid w:val="0"/>
                <w:color w:val="000000"/>
                <w:lang w:eastAsia="sl-SI"/>
              </w:rPr>
            </w:pPr>
          </w:p>
        </w:tc>
        <w:tc>
          <w:tcPr>
            <w:tcW w:w="2694" w:type="dxa"/>
          </w:tcPr>
          <w:p w:rsidR="004008EB" w:rsidRPr="00712BC8" w:rsidRDefault="004008EB" w:rsidP="009577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4008EB" w:rsidRPr="00712BC8" w:rsidRDefault="004008EB"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rsidTr="002150C2">
        <w:trPr>
          <w:trHeight w:val="235"/>
        </w:trPr>
        <w:tc>
          <w:tcPr>
            <w:tcW w:w="2977" w:type="dxa"/>
            <w:tcBorders>
              <w:top w:val="single" w:sz="4" w:space="0" w:color="auto"/>
            </w:tcBorders>
          </w:tcPr>
          <w:p w:rsidR="004008EB" w:rsidRPr="00712BC8" w:rsidRDefault="004008EB"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4008EB" w:rsidRPr="00712BC8" w:rsidRDefault="004008EB"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4008EB" w:rsidRPr="00712BC8" w:rsidRDefault="004008EB"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rsidR="004008EB" w:rsidRDefault="004008EB" w:rsidP="00957754">
      <w:pPr>
        <w:keepNext/>
        <w:keepLines/>
        <w:spacing w:after="0" w:line="240" w:lineRule="auto"/>
      </w:pPr>
      <w:r>
        <w:br w:type="page"/>
      </w:r>
    </w:p>
    <w:p w:rsidR="000E0D9E" w:rsidRDefault="000E0D9E" w:rsidP="00957754">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rsidTr="000B12B5">
        <w:tc>
          <w:tcPr>
            <w:tcW w:w="7938" w:type="dxa"/>
            <w:tcBorders>
              <w:top w:val="single" w:sz="4" w:space="0" w:color="auto"/>
              <w:bottom w:val="single" w:sz="4" w:space="0" w:color="auto"/>
            </w:tcBorders>
          </w:tcPr>
          <w:p w:rsidR="000E0D9E" w:rsidRPr="00CD5EFE" w:rsidRDefault="000E0D9E" w:rsidP="00957754">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rsidR="000E0D9E" w:rsidRPr="00CD5EFE" w:rsidRDefault="000E0D9E" w:rsidP="0095775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rsidR="000E0D9E" w:rsidRDefault="000E0D9E" w:rsidP="00957754">
      <w:pPr>
        <w:keepNext/>
        <w:keepLines/>
        <w:spacing w:after="0" w:line="240" w:lineRule="auto"/>
        <w:jc w:val="both"/>
        <w:rPr>
          <w:rFonts w:ascii="Tahoma" w:eastAsia="Times New Roman" w:hAnsi="Tahoma" w:cs="Tahoma"/>
          <w:lang w:eastAsia="sl-SI"/>
        </w:rPr>
      </w:pPr>
    </w:p>
    <w:p w:rsidR="000E0D9E" w:rsidRDefault="000E0D9E" w:rsidP="009577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rsidR="000E0D9E" w:rsidRDefault="000E0D9E" w:rsidP="00957754">
      <w:pPr>
        <w:keepNext/>
        <w:keepLines/>
        <w:pBdr>
          <w:bottom w:val="single" w:sz="4" w:space="1" w:color="auto"/>
        </w:pBdr>
        <w:spacing w:after="0" w:line="240" w:lineRule="auto"/>
        <w:jc w:val="both"/>
        <w:rPr>
          <w:rFonts w:ascii="Tahoma" w:hAnsi="Tahoma" w:cs="Tahoma"/>
        </w:rPr>
      </w:pPr>
    </w:p>
    <w:p w:rsidR="000E0D9E" w:rsidRDefault="000E0D9E" w:rsidP="0095775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4F1DA7">
        <w:rPr>
          <w:rFonts w:ascii="Tahoma" w:eastAsia="Times New Roman" w:hAnsi="Tahoma" w:cs="Tahoma"/>
          <w:b/>
          <w:noProof/>
          <w:lang w:eastAsia="sl-SI"/>
        </w:rPr>
        <w:t>JPE-SPV-307/23</w:t>
      </w:r>
      <w:r w:rsidRPr="00090D8E">
        <w:rPr>
          <w:rFonts w:ascii="Tahoma" w:eastAsia="Times New Roman" w:hAnsi="Tahoma" w:cs="Tahoma"/>
          <w:b/>
          <w:noProof/>
          <w:lang w:eastAsia="sl-SI"/>
        </w:rPr>
        <w:t xml:space="preserve"> - </w:t>
      </w:r>
      <w:r w:rsidR="003650DD">
        <w:rPr>
          <w:rFonts w:ascii="Tahoma" w:eastAsia="Times New Roman" w:hAnsi="Tahoma" w:cs="Tahoma"/>
          <w:b/>
          <w:noProof/>
          <w:lang w:eastAsia="sl-SI"/>
        </w:rPr>
        <w:t>Strojna dela na področju vzdrževanja toplotnih izolacij</w:t>
      </w:r>
      <w:r w:rsidRPr="00090D8E">
        <w:rPr>
          <w:rFonts w:ascii="Tahoma" w:eastAsia="Times New Roman" w:hAnsi="Tahoma" w:cs="Tahoma"/>
          <w:b/>
          <w:noProof/>
          <w:lang w:eastAsia="sl-SI"/>
        </w:rPr>
        <w:t xml:space="preserve"> </w:t>
      </w:r>
      <w:r>
        <w:rPr>
          <w:rFonts w:ascii="Tahoma" w:hAnsi="Tahoma" w:cs="Tahoma"/>
        </w:rPr>
        <w:t>podajamo naslednje izjave:</w:t>
      </w:r>
    </w:p>
    <w:p w:rsidR="000E0D9E" w:rsidRPr="00CA1AE3" w:rsidRDefault="000E0D9E" w:rsidP="00957754">
      <w:pPr>
        <w:keepNext/>
        <w:keepLines/>
        <w:spacing w:after="0" w:line="240" w:lineRule="auto"/>
        <w:ind w:left="284" w:hanging="284"/>
        <w:jc w:val="both"/>
        <w:rPr>
          <w:rFonts w:ascii="Tahoma" w:hAnsi="Tahoma" w:cs="Tahoma"/>
        </w:rPr>
      </w:pPr>
    </w:p>
    <w:p w:rsidR="00343715" w:rsidRPr="00CA1AE3" w:rsidRDefault="00343715" w:rsidP="00343715">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rsidR="00343715" w:rsidRPr="00345723" w:rsidRDefault="00343715" w:rsidP="00343715">
      <w:pPr>
        <w:keepNext/>
        <w:keepLines/>
        <w:spacing w:after="0" w:line="240" w:lineRule="auto"/>
        <w:ind w:left="284" w:hanging="284"/>
        <w:jc w:val="both"/>
        <w:rPr>
          <w:rFonts w:ascii="Tahoma" w:hAnsi="Tahoma" w:cs="Tahoma"/>
        </w:rPr>
      </w:pPr>
    </w:p>
    <w:p w:rsidR="00343715" w:rsidRPr="00CA1AE3" w:rsidRDefault="00343715" w:rsidP="00343715">
      <w:pPr>
        <w:keepNext/>
        <w:keepLines/>
        <w:tabs>
          <w:tab w:val="left" w:pos="567"/>
        </w:tabs>
        <w:spacing w:after="0" w:line="240" w:lineRule="auto"/>
        <w:rPr>
          <w:rFonts w:ascii="Tahoma" w:hAnsi="Tahoma" w:cs="Tahoma"/>
          <w:b/>
        </w:rPr>
      </w:pPr>
      <w:r w:rsidRPr="00CA1AE3">
        <w:rPr>
          <w:rFonts w:ascii="Tahoma" w:hAnsi="Tahoma" w:cs="Tahoma"/>
          <w:b/>
        </w:rPr>
        <w:t>IZJAVLJAMO, DA:</w:t>
      </w:r>
    </w:p>
    <w:p w:rsidR="00343715" w:rsidRPr="000A3B30" w:rsidRDefault="00343715" w:rsidP="00343715">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r w:rsidR="00591B47">
        <w:rPr>
          <w:rFonts w:ascii="Tahoma" w:hAnsi="Tahoma" w:cs="Tahoma"/>
        </w:rPr>
        <w:t xml:space="preserve">, </w:t>
      </w:r>
      <w:r w:rsidR="00591B47" w:rsidRPr="00591B47">
        <w:rPr>
          <w:rFonts w:ascii="Tahoma" w:hAnsi="Tahoma" w:cs="Tahoma"/>
        </w:rPr>
        <w:t> ali za primerljiva kazniva dejanja, ki so jih izrekla tuja sodišča</w:t>
      </w:r>
      <w:r w:rsidRPr="000A3B30">
        <w:rPr>
          <w:rFonts w:ascii="Tahoma" w:hAnsi="Tahoma" w:cs="Tahoma"/>
        </w:rPr>
        <w:t>;</w:t>
      </w:r>
    </w:p>
    <w:p w:rsidR="00343715" w:rsidRPr="000A3B30" w:rsidRDefault="00343715" w:rsidP="00343715">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rsidR="00343715" w:rsidRPr="000A3B30" w:rsidRDefault="00343715" w:rsidP="00343715">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rsidR="00343715" w:rsidRPr="000A3B30" w:rsidRDefault="00343715" w:rsidP="00343715">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rsidR="00343715" w:rsidRPr="00637345" w:rsidRDefault="00343715" w:rsidP="00343715">
      <w:pPr>
        <w:keepNext/>
        <w:keepLines/>
        <w:widowControl w:val="0"/>
        <w:spacing w:after="0" w:line="240" w:lineRule="auto"/>
        <w:ind w:left="426"/>
        <w:jc w:val="both"/>
        <w:rPr>
          <w:rFonts w:ascii="Tahoma" w:eastAsia="Times New Roman" w:hAnsi="Tahoma" w:cs="Tahoma"/>
          <w:lang w:eastAsia="sl-SI"/>
        </w:rPr>
      </w:pPr>
    </w:p>
    <w:p w:rsidR="00343715" w:rsidRPr="00637345" w:rsidRDefault="00343715" w:rsidP="00343715">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rsidR="00343715" w:rsidRPr="00637345" w:rsidRDefault="00343715" w:rsidP="00343715">
      <w:pPr>
        <w:keepNext/>
        <w:keepLines/>
        <w:widowControl w:val="0"/>
        <w:tabs>
          <w:tab w:val="left" w:pos="567"/>
        </w:tabs>
        <w:spacing w:after="0" w:line="240" w:lineRule="auto"/>
        <w:rPr>
          <w:rFonts w:ascii="Tahoma" w:eastAsia="Times New Roman" w:hAnsi="Tahoma" w:cs="Tahoma"/>
          <w:b/>
          <w:lang w:eastAsia="sl-SI"/>
        </w:rPr>
      </w:pPr>
    </w:p>
    <w:p w:rsidR="00343715" w:rsidRPr="00637345" w:rsidRDefault="00343715" w:rsidP="00343715">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rsidR="00343715" w:rsidRPr="00CA1AE3" w:rsidRDefault="00343715" w:rsidP="00343715">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rsidR="00343715" w:rsidRPr="002D22D8" w:rsidRDefault="00343715" w:rsidP="00343715">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rsidR="00343715" w:rsidRPr="00CA1AE3" w:rsidRDefault="00343715" w:rsidP="00343715">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lastRenderedPageBreak/>
        <w:t>imamo potrebno tehnično in kadrovsko sposobnost ter izkušnje za izvajanje predmeta javnega naročila.</w:t>
      </w:r>
    </w:p>
    <w:p w:rsidR="00343715" w:rsidRPr="00637345" w:rsidRDefault="00343715" w:rsidP="00343715">
      <w:pPr>
        <w:keepNext/>
        <w:keepLines/>
        <w:widowControl w:val="0"/>
        <w:tabs>
          <w:tab w:val="left" w:pos="567"/>
        </w:tabs>
        <w:spacing w:after="0" w:line="240" w:lineRule="auto"/>
        <w:jc w:val="both"/>
        <w:rPr>
          <w:rFonts w:ascii="Tahoma" w:eastAsia="Times New Roman" w:hAnsi="Tahoma" w:cs="Tahoma"/>
          <w:bCs/>
          <w:i/>
          <w:lang w:eastAsia="sl-SI"/>
        </w:rPr>
      </w:pPr>
    </w:p>
    <w:p w:rsidR="00343715" w:rsidRPr="00637345" w:rsidRDefault="00343715" w:rsidP="00343715">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rsidR="00343715" w:rsidRPr="00637345" w:rsidRDefault="00343715" w:rsidP="00343715">
      <w:pPr>
        <w:keepNext/>
        <w:keepLines/>
        <w:widowControl w:val="0"/>
        <w:tabs>
          <w:tab w:val="left" w:pos="567"/>
        </w:tabs>
        <w:spacing w:after="0" w:line="240" w:lineRule="auto"/>
        <w:rPr>
          <w:rFonts w:ascii="Tahoma" w:eastAsia="Times New Roman" w:hAnsi="Tahoma" w:cs="Tahoma"/>
          <w:b/>
          <w:lang w:eastAsia="sl-SI"/>
        </w:rPr>
      </w:pPr>
    </w:p>
    <w:p w:rsidR="00343715" w:rsidRPr="00637345" w:rsidRDefault="00343715" w:rsidP="00343715">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rsidR="00343715" w:rsidRPr="0003448A" w:rsidRDefault="00343715" w:rsidP="00343715">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rsidR="00343715" w:rsidRPr="00076B2D" w:rsidRDefault="00343715" w:rsidP="00343715">
      <w:pPr>
        <w:keepNext/>
        <w:keepLines/>
        <w:widowControl w:val="0"/>
        <w:numPr>
          <w:ilvl w:val="0"/>
          <w:numId w:val="22"/>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rsidR="00343715" w:rsidRPr="0003448A" w:rsidRDefault="00343715" w:rsidP="00343715">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rsidR="00343715" w:rsidRPr="0003448A" w:rsidRDefault="00343715" w:rsidP="00343715">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rsidR="00343715" w:rsidRPr="0003448A" w:rsidRDefault="00343715" w:rsidP="00343715">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rsidR="00343715" w:rsidRPr="00345723" w:rsidRDefault="00343715" w:rsidP="00343715">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bo ponudbena cena na enoto mere fiksna za ves čas trajanja</w:t>
      </w:r>
      <w:r>
        <w:rPr>
          <w:rFonts w:ascii="Tahoma" w:hAnsi="Tahoma" w:cs="Tahoma"/>
        </w:rPr>
        <w:t xml:space="preserve"> okvirnega sporazuma;</w:t>
      </w:r>
    </w:p>
    <w:p w:rsidR="00343715" w:rsidRPr="001C5C99" w:rsidRDefault="00343715" w:rsidP="00343715">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rsidR="00343715" w:rsidRPr="001C5C99" w:rsidRDefault="00343715" w:rsidP="00343715">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rsidR="00343715" w:rsidRPr="00345723" w:rsidRDefault="00343715" w:rsidP="00343715">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lastRenderedPageBreak/>
        <w:t>se strinjamo z vsebino vzorcev finančnih zavarovanj, ki so priloženi v razpisni dokumentaciji.</w:t>
      </w:r>
    </w:p>
    <w:p w:rsidR="000E0D9E" w:rsidRDefault="000E0D9E" w:rsidP="00957754">
      <w:pPr>
        <w:keepNext/>
        <w:keepLines/>
        <w:spacing w:after="0" w:line="240" w:lineRule="auto"/>
        <w:jc w:val="both"/>
        <w:rPr>
          <w:rFonts w:ascii="Tahoma" w:eastAsia="Times New Roman" w:hAnsi="Tahoma" w:cs="Tahoma"/>
          <w:lang w:eastAsia="sl-SI"/>
        </w:rPr>
      </w:pPr>
    </w:p>
    <w:p w:rsidR="000E0D9E" w:rsidRDefault="000E0D9E" w:rsidP="00957754">
      <w:pPr>
        <w:keepNext/>
        <w:keepLines/>
        <w:spacing w:after="0" w:line="240" w:lineRule="auto"/>
        <w:jc w:val="both"/>
        <w:rPr>
          <w:rFonts w:ascii="Tahoma" w:eastAsia="Times New Roman" w:hAnsi="Tahoma" w:cs="Tahoma"/>
          <w:lang w:eastAsia="sl-SI"/>
        </w:rPr>
      </w:pPr>
    </w:p>
    <w:p w:rsidR="000E0D9E" w:rsidRPr="00712BC8" w:rsidRDefault="000E0D9E"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rsidTr="000B12B5">
        <w:trPr>
          <w:trHeight w:val="235"/>
        </w:trPr>
        <w:tc>
          <w:tcPr>
            <w:tcW w:w="2977" w:type="dxa"/>
            <w:tcBorders>
              <w:bottom w:val="single" w:sz="4" w:space="0" w:color="auto"/>
            </w:tcBorders>
          </w:tcPr>
          <w:p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p>
        </w:tc>
        <w:tc>
          <w:tcPr>
            <w:tcW w:w="2694" w:type="dxa"/>
          </w:tcPr>
          <w:p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0E0D9E" w:rsidRPr="00712BC8" w:rsidRDefault="000E0D9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rsidTr="000B12B5">
        <w:trPr>
          <w:trHeight w:val="235"/>
        </w:trPr>
        <w:tc>
          <w:tcPr>
            <w:tcW w:w="2977" w:type="dxa"/>
            <w:tcBorders>
              <w:top w:val="single" w:sz="4" w:space="0" w:color="auto"/>
            </w:tcBorders>
          </w:tcPr>
          <w:p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0E0D9E" w:rsidRPr="00712BC8" w:rsidRDefault="000E0D9E"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rsidR="000E0D9E" w:rsidRPr="00CA1AE3" w:rsidRDefault="000E0D9E" w:rsidP="00957754">
      <w:pPr>
        <w:keepNext/>
        <w:keepLines/>
        <w:tabs>
          <w:tab w:val="left" w:pos="567"/>
        </w:tabs>
        <w:spacing w:after="0" w:line="240" w:lineRule="auto"/>
        <w:jc w:val="both"/>
        <w:rPr>
          <w:rFonts w:ascii="Tahoma" w:hAnsi="Tahoma" w:cs="Tahoma"/>
          <w:bCs/>
          <w:i/>
        </w:rPr>
      </w:pPr>
    </w:p>
    <w:p w:rsidR="000E0D9E" w:rsidRPr="00CA1AE3" w:rsidRDefault="000E0D9E" w:rsidP="00957754">
      <w:pPr>
        <w:keepNext/>
        <w:keepLines/>
        <w:spacing w:after="0" w:line="240" w:lineRule="auto"/>
        <w:jc w:val="both"/>
        <w:rPr>
          <w:rFonts w:ascii="Tahoma" w:eastAsia="Times New Roman" w:hAnsi="Tahoma" w:cs="Tahoma"/>
          <w:b/>
          <w:bCs/>
          <w:i/>
          <w:sz w:val="18"/>
          <w:lang w:eastAsia="sl-SI"/>
        </w:rPr>
      </w:pPr>
    </w:p>
    <w:p w:rsidR="000E0D9E" w:rsidRPr="00CA1AE3" w:rsidRDefault="000E0D9E" w:rsidP="00957754">
      <w:pPr>
        <w:keepNext/>
        <w:keepLines/>
        <w:spacing w:after="0" w:line="240" w:lineRule="auto"/>
        <w:jc w:val="both"/>
        <w:rPr>
          <w:rFonts w:ascii="Tahoma" w:eastAsia="Times New Roman" w:hAnsi="Tahoma" w:cs="Tahoma"/>
          <w:b/>
          <w:bCs/>
          <w:i/>
          <w:sz w:val="18"/>
          <w:lang w:eastAsia="sl-SI"/>
        </w:rPr>
      </w:pPr>
    </w:p>
    <w:p w:rsidR="000E0D9E" w:rsidRPr="00CA1AE3" w:rsidRDefault="000E0D9E" w:rsidP="00957754">
      <w:pPr>
        <w:keepNext/>
        <w:keepLines/>
        <w:spacing w:after="0" w:line="240" w:lineRule="auto"/>
        <w:jc w:val="both"/>
        <w:rPr>
          <w:rFonts w:ascii="Tahoma" w:eastAsia="Times New Roman" w:hAnsi="Tahoma" w:cs="Tahoma"/>
          <w:b/>
          <w:bCs/>
          <w:i/>
          <w:sz w:val="18"/>
          <w:lang w:eastAsia="sl-SI"/>
        </w:rPr>
      </w:pPr>
    </w:p>
    <w:p w:rsidR="000E0D9E" w:rsidRPr="00CA1AE3" w:rsidRDefault="000E0D9E" w:rsidP="00957754">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rsidR="000E0D9E" w:rsidRPr="00CA1AE3" w:rsidRDefault="000E0D9E" w:rsidP="0095775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rsidR="000E0D9E" w:rsidRPr="00090D8E" w:rsidRDefault="000E0D9E" w:rsidP="00957754">
      <w:pPr>
        <w:keepNext/>
        <w:keepLines/>
        <w:spacing w:after="0" w:line="240" w:lineRule="auto"/>
      </w:pPr>
      <w:r w:rsidRPr="00090D8E">
        <w:br w:type="page"/>
      </w:r>
    </w:p>
    <w:p w:rsidR="00090D8E" w:rsidRPr="00090D8E" w:rsidRDefault="00090D8E" w:rsidP="00957754">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rsidTr="00A9443F">
        <w:tc>
          <w:tcPr>
            <w:tcW w:w="8080" w:type="dxa"/>
            <w:tcBorders>
              <w:top w:val="single" w:sz="4" w:space="0" w:color="auto"/>
              <w:bottom w:val="single" w:sz="4" w:space="0" w:color="auto"/>
            </w:tcBorders>
          </w:tcPr>
          <w:p w:rsidR="00090D8E" w:rsidRPr="00090D8E" w:rsidRDefault="00090D8E" w:rsidP="00957754">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rsidR="00090D8E" w:rsidRPr="00090D8E" w:rsidRDefault="00090D8E" w:rsidP="0095775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rsidR="00090D8E" w:rsidRPr="00090D8E" w:rsidRDefault="00090D8E" w:rsidP="00957754">
      <w:pPr>
        <w:keepNext/>
        <w:keepLines/>
        <w:spacing w:after="0" w:line="240" w:lineRule="auto"/>
        <w:jc w:val="both"/>
        <w:rPr>
          <w:rFonts w:ascii="Tahoma" w:eastAsia="Times New Roman" w:hAnsi="Tahoma" w:cs="Tahoma"/>
          <w:b/>
          <w:lang w:eastAsia="sl-SI"/>
        </w:rPr>
      </w:pPr>
    </w:p>
    <w:p w:rsidR="00090D8E"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w:t>
            </w:r>
            <w:proofErr w:type="spellStart"/>
            <w:r w:rsidRPr="00090D8E">
              <w:rPr>
                <w:rFonts w:ascii="Tahoma" w:eastAsia="Times New Roman" w:hAnsi="Tahoma" w:cs="Tahoma"/>
                <w:sz w:val="20"/>
                <w:lang w:eastAsia="sl-SI"/>
              </w:rPr>
              <w:t>IBAN</w:t>
            </w:r>
            <w:proofErr w:type="spellEnd"/>
            <w:r w:rsidRPr="00090D8E">
              <w:rPr>
                <w:rFonts w:ascii="Tahoma" w:eastAsia="Times New Roman" w:hAnsi="Tahoma" w:cs="Tahoma"/>
                <w:sz w:val="20"/>
                <w:lang w:eastAsia="sl-SI"/>
              </w:rPr>
              <w:t>, SWIFT)</w:t>
            </w:r>
          </w:p>
        </w:tc>
        <w:tc>
          <w:tcPr>
            <w:tcW w:w="6804" w:type="dxa"/>
            <w:tcBorders>
              <w:top w:val="nil"/>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C97BAC" w:rsidRPr="00090D8E" w:rsidRDefault="00C97BAC" w:rsidP="0095775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C97BAC" w:rsidRPr="00B50C89" w:rsidTr="007801FF">
        <w:tc>
          <w:tcPr>
            <w:tcW w:w="3536" w:type="dxa"/>
            <w:shd w:val="clear" w:color="auto" w:fill="auto"/>
          </w:tcPr>
          <w:p w:rsidR="00C97BAC" w:rsidRPr="00B50C89" w:rsidRDefault="00C97BAC" w:rsidP="00957754">
            <w:pPr>
              <w:keepNext/>
              <w:keepLines/>
              <w:tabs>
                <w:tab w:val="left" w:pos="2552"/>
              </w:tabs>
              <w:spacing w:after="0" w:line="240" w:lineRule="auto"/>
              <w:ind w:left="284" w:hanging="284"/>
              <w:jc w:val="both"/>
              <w:rPr>
                <w:rFonts w:ascii="Tahoma" w:eastAsia="Times New Roman" w:hAnsi="Tahoma" w:cs="Tahoma"/>
                <w:sz w:val="18"/>
                <w:lang w:eastAsia="sl-SI"/>
              </w:rPr>
            </w:pPr>
          </w:p>
          <w:p w:rsidR="00C97BAC" w:rsidRPr="00B50C89" w:rsidRDefault="00C97BAC" w:rsidP="0095775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Ponudnik je </w:t>
            </w:r>
            <w:proofErr w:type="spellStart"/>
            <w:r w:rsidRPr="00B50C89">
              <w:rPr>
                <w:rFonts w:ascii="Tahoma" w:eastAsia="Times New Roman" w:hAnsi="Tahoma" w:cs="Tahoma"/>
                <w:sz w:val="18"/>
                <w:lang w:eastAsia="sl-SI"/>
              </w:rPr>
              <w:t>MSP</w:t>
            </w:r>
            <w:proofErr w:type="spellEnd"/>
            <w:r w:rsidRPr="00B50C89">
              <w:rPr>
                <w:rFonts w:ascii="Tahoma" w:eastAsia="Times New Roman" w:hAnsi="Tahoma" w:cs="Tahoma"/>
                <w:sz w:val="18"/>
                <w:lang w:eastAsia="sl-SI"/>
              </w:rPr>
              <w:t>* (označi):</w:t>
            </w:r>
          </w:p>
        </w:tc>
        <w:tc>
          <w:tcPr>
            <w:tcW w:w="3050" w:type="dxa"/>
            <w:shd w:val="clear" w:color="auto" w:fill="auto"/>
          </w:tcPr>
          <w:p w:rsidR="00C97BAC" w:rsidRPr="00B50C89" w:rsidRDefault="00C97BAC" w:rsidP="00957754">
            <w:pPr>
              <w:keepNext/>
              <w:keepLines/>
              <w:numPr>
                <w:ilvl w:val="0"/>
                <w:numId w:val="7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shd w:val="clear" w:color="auto" w:fill="auto"/>
          </w:tcPr>
          <w:p w:rsidR="00C97BAC" w:rsidRPr="00B50C89" w:rsidRDefault="00C97BAC" w:rsidP="00957754">
            <w:pPr>
              <w:keepNext/>
              <w:keepLines/>
              <w:numPr>
                <w:ilvl w:val="0"/>
                <w:numId w:val="7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rsidR="00C97BAC" w:rsidRPr="00B50C89" w:rsidRDefault="00C97BAC" w:rsidP="0095775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w:t>
      </w:r>
      <w:proofErr w:type="spellStart"/>
      <w:r w:rsidRPr="00B50C89">
        <w:rPr>
          <w:rFonts w:ascii="Tahoma" w:eastAsia="Times New Roman" w:hAnsi="Tahoma" w:cs="Tahoma"/>
          <w:sz w:val="18"/>
          <w:lang w:eastAsia="sl-SI"/>
        </w:rPr>
        <w:t>MSP</w:t>
      </w:r>
      <w:proofErr w:type="spellEnd"/>
      <w:r w:rsidRPr="00B50C89">
        <w:rPr>
          <w:rFonts w:ascii="Tahoma" w:eastAsia="Times New Roman" w:hAnsi="Tahoma" w:cs="Tahoma"/>
          <w:sz w:val="18"/>
          <w:lang w:eastAsia="sl-SI"/>
        </w:rPr>
        <w:t xml:space="preserve">: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rsidR="00C97BAC" w:rsidRPr="00090D8E" w:rsidRDefault="00C97BAC" w:rsidP="0095775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okvirnega sporazuma)</w:t>
            </w:r>
          </w:p>
        </w:tc>
        <w:tc>
          <w:tcPr>
            <w:tcW w:w="6804" w:type="dxa"/>
            <w:tcBorders>
              <w:top w:val="nil"/>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C97BAC" w:rsidRPr="00090D8E" w:rsidRDefault="00C97BAC" w:rsidP="00957754">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97BAC" w:rsidRPr="00090D8E" w:rsidTr="007801FF">
        <w:tc>
          <w:tcPr>
            <w:tcW w:w="2552" w:type="dxa"/>
            <w:tcBorders>
              <w:top w:val="nil"/>
              <w:left w:val="nil"/>
              <w:bottom w:val="nil"/>
              <w:right w:val="nil"/>
            </w:tcBorders>
            <w:vAlign w:val="bottom"/>
          </w:tcPr>
          <w:p w:rsidR="00C97BAC"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97BAC" w:rsidRPr="00090D8E" w:rsidTr="007801FF">
        <w:tc>
          <w:tcPr>
            <w:tcW w:w="2552" w:type="dxa"/>
            <w:tcBorders>
              <w:top w:val="nil"/>
              <w:left w:val="nil"/>
              <w:bottom w:val="nil"/>
              <w:right w:val="nil"/>
            </w:tcBorders>
            <w:vAlign w:val="bottom"/>
          </w:tcPr>
          <w:p w:rsidR="00C97BAC" w:rsidRPr="00090D8E" w:rsidRDefault="00C97BAC" w:rsidP="009577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C97BAC" w:rsidRPr="00090D8E" w:rsidRDefault="00C97BAC" w:rsidP="00957754">
      <w:pPr>
        <w:keepNext/>
        <w:keepLines/>
        <w:tabs>
          <w:tab w:val="left" w:pos="2835"/>
        </w:tabs>
        <w:spacing w:after="0" w:line="240" w:lineRule="auto"/>
        <w:ind w:left="284" w:hanging="284"/>
        <w:jc w:val="both"/>
        <w:rPr>
          <w:rFonts w:ascii="Tahoma" w:eastAsia="Times New Roman" w:hAnsi="Tahoma" w:cs="Tahoma"/>
          <w:sz w:val="20"/>
          <w:lang w:eastAsia="sl-SI"/>
        </w:rPr>
      </w:pPr>
    </w:p>
    <w:p w:rsidR="00C97BAC" w:rsidRDefault="00C97BAC" w:rsidP="00957754">
      <w:pPr>
        <w:keepNext/>
        <w:keepLines/>
        <w:spacing w:after="0" w:line="240" w:lineRule="auto"/>
        <w:jc w:val="both"/>
        <w:rPr>
          <w:rFonts w:ascii="Tahoma" w:eastAsia="Times New Roman" w:hAnsi="Tahoma" w:cs="Tahoma"/>
          <w:sz w:val="20"/>
          <w:lang w:eastAsia="sl-SI"/>
        </w:rPr>
      </w:pPr>
    </w:p>
    <w:p w:rsidR="00C97BAC" w:rsidRPr="00090D8E" w:rsidRDefault="00C97BAC" w:rsidP="0095775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w:t>
      </w:r>
      <w:r>
        <w:rPr>
          <w:rFonts w:ascii="Tahoma" w:eastAsia="Times New Roman" w:hAnsi="Tahoma" w:cs="Tahoma"/>
          <w:sz w:val="20"/>
          <w:lang w:eastAsia="sl-SI"/>
        </w:rPr>
        <w:t>__</w:t>
      </w:r>
      <w:r w:rsidRPr="00090D8E">
        <w:rPr>
          <w:rFonts w:ascii="Tahoma" w:eastAsia="Times New Roman" w:hAnsi="Tahoma" w:cs="Tahoma"/>
          <w:sz w:val="20"/>
          <w:lang w:eastAsia="sl-SI"/>
        </w:rPr>
        <w:t xml:space="preserve">______________________, e-pošta: </w:t>
      </w:r>
      <w:r>
        <w:rPr>
          <w:rFonts w:ascii="Tahoma" w:eastAsia="Times New Roman" w:hAnsi="Tahoma" w:cs="Tahoma"/>
          <w:sz w:val="20"/>
          <w:lang w:eastAsia="sl-SI"/>
        </w:rPr>
        <w:t>________</w:t>
      </w:r>
      <w:r w:rsidRPr="00090D8E">
        <w:rPr>
          <w:rFonts w:ascii="Tahoma" w:eastAsia="Times New Roman" w:hAnsi="Tahoma" w:cs="Tahoma"/>
          <w:sz w:val="20"/>
          <w:lang w:eastAsia="sl-SI"/>
        </w:rPr>
        <w:t>___________________, v njegovi odsotnosti pa ga zamenjuje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e-pošta: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w:t>
      </w:r>
    </w:p>
    <w:p w:rsidR="00090D8E" w:rsidRPr="00090D8E"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p w:rsidR="00090D8E" w:rsidRPr="00090D8E"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p w:rsidR="00604485" w:rsidRPr="00090D8E" w:rsidRDefault="00604485"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rsidTr="002150C2">
        <w:trPr>
          <w:trHeight w:val="235"/>
        </w:trPr>
        <w:tc>
          <w:tcPr>
            <w:tcW w:w="3402" w:type="dxa"/>
            <w:tcBorders>
              <w:bottom w:val="single" w:sz="4" w:space="0" w:color="auto"/>
            </w:tcBorders>
          </w:tcPr>
          <w:p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604485" w:rsidRPr="00090D8E" w:rsidRDefault="00604485"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rsidTr="002150C2">
        <w:trPr>
          <w:trHeight w:val="235"/>
        </w:trPr>
        <w:tc>
          <w:tcPr>
            <w:tcW w:w="3402" w:type="dxa"/>
            <w:tcBorders>
              <w:top w:val="single" w:sz="4" w:space="0" w:color="auto"/>
            </w:tcBorders>
          </w:tcPr>
          <w:p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rsidR="00604485" w:rsidRPr="00090D8E" w:rsidRDefault="00604485" w:rsidP="0095775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rsidTr="00A9443F">
        <w:tc>
          <w:tcPr>
            <w:tcW w:w="7938" w:type="dxa"/>
            <w:tcBorders>
              <w:top w:val="single" w:sz="4" w:space="0" w:color="auto"/>
              <w:bottom w:val="single" w:sz="4" w:space="0" w:color="auto"/>
            </w:tcBorders>
          </w:tcPr>
          <w:p w:rsidR="00090D8E" w:rsidRPr="00090D8E" w:rsidRDefault="00090D8E" w:rsidP="0095775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rsidR="00090D8E" w:rsidRPr="00090D8E" w:rsidRDefault="00090D8E" w:rsidP="0095775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rsidTr="00A9443F">
        <w:tc>
          <w:tcPr>
            <w:tcW w:w="7723" w:type="dxa"/>
            <w:tcBorders>
              <w:top w:val="single" w:sz="4" w:space="0" w:color="auto"/>
              <w:bottom w:val="single" w:sz="4" w:space="0" w:color="auto"/>
            </w:tcBorders>
          </w:tcPr>
          <w:p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rsidR="00090D8E" w:rsidRPr="00090D8E" w:rsidRDefault="00090D8E" w:rsidP="0095775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storitev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w:t>
      </w:r>
      <w:proofErr w:type="spellStart"/>
      <w:r w:rsidR="00604485" w:rsidRPr="00090D8E">
        <w:rPr>
          <w:rFonts w:ascii="Tahoma" w:eastAsia="Times New Roman" w:hAnsi="Tahoma" w:cs="Tahoma"/>
          <w:lang w:eastAsia="sl-SI"/>
        </w:rPr>
        <w:t>JN</w:t>
      </w:r>
      <w:proofErr w:type="spellEnd"/>
      <w:r w:rsidR="00604485" w:rsidRPr="00090D8E">
        <w:rPr>
          <w:rFonts w:ascii="Tahoma" w:eastAsia="Times New Roman" w:hAnsi="Tahoma" w:cs="Tahoma"/>
          <w:lang w:eastAsia="sl-SI"/>
        </w:rPr>
        <w:t xml:space="preserve"> v </w:t>
      </w:r>
      <w:proofErr w:type="spellStart"/>
      <w:r w:rsidR="00604485" w:rsidRPr="00090D8E">
        <w:rPr>
          <w:rFonts w:ascii="Tahoma" w:eastAsia="Times New Roman" w:hAnsi="Tahoma" w:cs="Tahoma"/>
          <w:lang w:eastAsia="sl-SI"/>
        </w:rPr>
        <w:t>excel</w:t>
      </w:r>
      <w:proofErr w:type="spellEnd"/>
      <w:r w:rsidR="00604485" w:rsidRPr="00090D8E">
        <w:rPr>
          <w:rFonts w:ascii="Tahoma" w:eastAsia="Times New Roman" w:hAnsi="Tahoma" w:cs="Tahoma"/>
          <w:lang w:eastAsia="sl-SI"/>
        </w:rPr>
        <w:t xml:space="preserve"> formatu</w:t>
      </w:r>
      <w:r w:rsidRPr="00090D8E">
        <w:rPr>
          <w:rFonts w:ascii="Tahoma" w:eastAsia="Times New Roman" w:hAnsi="Tahoma" w:cs="Tahoma"/>
          <w:lang w:eastAsia="sl-SI"/>
        </w:rPr>
        <w:t xml:space="preserve">. </w:t>
      </w:r>
    </w:p>
    <w:p w:rsidR="00090D8E" w:rsidRDefault="00090D8E" w:rsidP="00957754">
      <w:pPr>
        <w:keepNext/>
        <w:keepLines/>
        <w:spacing w:after="0" w:line="240" w:lineRule="auto"/>
        <w:jc w:val="both"/>
        <w:rPr>
          <w:rFonts w:ascii="Tahoma" w:eastAsia="Times New Roman" w:hAnsi="Tahoma" w:cs="Tahoma"/>
          <w:lang w:eastAsia="sl-SI"/>
        </w:rPr>
      </w:pPr>
    </w:p>
    <w:p w:rsidR="00152A0C" w:rsidRDefault="00152A0C" w:rsidP="00957754">
      <w:pPr>
        <w:keepNext/>
        <w:keepLines/>
        <w:spacing w:after="0" w:line="240" w:lineRule="auto"/>
        <w:jc w:val="both"/>
        <w:rPr>
          <w:rFonts w:ascii="Tahoma" w:eastAsia="Times New Roman" w:hAnsi="Tahoma" w:cs="Tahoma"/>
          <w:lang w:eastAsia="sl-SI"/>
        </w:rPr>
      </w:pPr>
    </w:p>
    <w:p w:rsidR="00152A0C" w:rsidRDefault="00152A0C" w:rsidP="00957754">
      <w:pPr>
        <w:keepNext/>
        <w:keepLines/>
        <w:spacing w:after="0" w:line="240" w:lineRule="auto"/>
        <w:jc w:val="both"/>
        <w:rPr>
          <w:rFonts w:ascii="Tahoma" w:eastAsia="Times New Roman" w:hAnsi="Tahoma" w:cs="Tahoma"/>
          <w:lang w:eastAsia="sl-SI"/>
        </w:rPr>
      </w:pPr>
    </w:p>
    <w:p w:rsidR="000D4310" w:rsidRPr="00090D8E" w:rsidRDefault="000D4310"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rsidTr="00A9443F">
        <w:trPr>
          <w:trHeight w:val="235"/>
        </w:trPr>
        <w:tc>
          <w:tcPr>
            <w:tcW w:w="3402" w:type="dxa"/>
            <w:tcBorders>
              <w:bottom w:val="single" w:sz="4" w:space="0" w:color="auto"/>
            </w:tcBorders>
          </w:tcPr>
          <w:p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rsidTr="00A9443F">
        <w:trPr>
          <w:trHeight w:val="235"/>
        </w:trPr>
        <w:tc>
          <w:tcPr>
            <w:tcW w:w="3402" w:type="dxa"/>
            <w:tcBorders>
              <w:top w:val="single" w:sz="4" w:space="0" w:color="auto"/>
            </w:tcBorders>
          </w:tcPr>
          <w:p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rsidR="00090D8E" w:rsidRPr="00090D8E" w:rsidRDefault="00090D8E" w:rsidP="0095775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rsidR="00090D8E" w:rsidRPr="00090D8E" w:rsidRDefault="00090D8E" w:rsidP="00957754">
      <w:pPr>
        <w:keepNext/>
        <w:keepLines/>
        <w:spacing w:after="0" w:line="240" w:lineRule="auto"/>
        <w:jc w:val="both"/>
        <w:rPr>
          <w:rFonts w:ascii="Tahoma" w:eastAsia="Times New Roman" w:hAnsi="Tahoma" w:cs="Tahoma"/>
          <w:lang w:eastAsia="sl-SI"/>
        </w:rPr>
      </w:pPr>
    </w:p>
    <w:p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rsidR="000E0D9E" w:rsidRPr="00C44047" w:rsidRDefault="000E0D9E" w:rsidP="0095775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rsidR="00090D8E" w:rsidRPr="00C44047" w:rsidRDefault="00090D8E" w:rsidP="00957754">
      <w:pPr>
        <w:keepNext/>
        <w:keepLines/>
        <w:tabs>
          <w:tab w:val="left" w:pos="284"/>
        </w:tabs>
        <w:spacing w:after="0" w:line="240" w:lineRule="auto"/>
        <w:jc w:val="both"/>
        <w:rPr>
          <w:rFonts w:ascii="Tahoma" w:eastAsia="Times New Roman" w:hAnsi="Tahoma" w:cs="Tahoma"/>
          <w:b/>
          <w:i/>
          <w:sz w:val="18"/>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C44047" w:rsidRDefault="00090D8E" w:rsidP="0095775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rsidR="00090D8E" w:rsidRPr="00C44047" w:rsidRDefault="00090D8E" w:rsidP="0095775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rsidR="00090D8E" w:rsidRPr="00C44047"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4F1DA7">
        <w:rPr>
          <w:rFonts w:ascii="Tahoma" w:eastAsia="Times New Roman" w:hAnsi="Tahoma" w:cs="Tahoma"/>
          <w:b/>
          <w:lang w:eastAsia="sl-SI"/>
        </w:rPr>
        <w:t>JPE-SPV-307/23</w:t>
      </w:r>
      <w:r w:rsidRPr="00090D8E">
        <w:rPr>
          <w:rFonts w:ascii="Tahoma" w:eastAsia="Times New Roman" w:hAnsi="Tahoma" w:cs="Tahoma"/>
          <w:b/>
          <w:lang w:eastAsia="sl-SI"/>
        </w:rPr>
        <w:t xml:space="preserve"> - </w:t>
      </w:r>
      <w:r w:rsidR="003650DD">
        <w:rPr>
          <w:rFonts w:ascii="Tahoma" w:eastAsia="Times New Roman" w:hAnsi="Tahoma" w:cs="Tahoma"/>
          <w:b/>
          <w:lang w:eastAsia="sl-SI"/>
        </w:rPr>
        <w:t>Strojna dela na področju vzdrževanja toplotnih izolacij</w:t>
      </w:r>
      <w:r w:rsidRPr="00090D8E">
        <w:rPr>
          <w:rFonts w:ascii="Tahoma" w:eastAsia="Times New Roman" w:hAnsi="Tahoma" w:cs="Tahoma"/>
          <w:b/>
          <w:lang w:eastAsia="sl-SI"/>
        </w:rPr>
        <w:t xml:space="preserve"> </w:t>
      </w:r>
      <w:r w:rsidR="00E81F23"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bl>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bl>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rsidR="00E81F23" w:rsidRDefault="00E81F23" w:rsidP="00957754">
      <w:pPr>
        <w:keepNext/>
        <w:keepLines/>
        <w:widowControl w:val="0"/>
        <w:tabs>
          <w:tab w:val="left" w:pos="284"/>
        </w:tabs>
        <w:spacing w:after="0" w:line="240" w:lineRule="auto"/>
        <w:jc w:val="both"/>
        <w:rPr>
          <w:rFonts w:ascii="Tahoma" w:eastAsia="Times New Roman" w:hAnsi="Tahoma" w:cs="Tahoma"/>
          <w:b/>
          <w:bCs/>
          <w:i/>
          <w:sz w:val="18"/>
          <w:lang w:eastAsia="sl-SI"/>
        </w:rPr>
      </w:pPr>
    </w:p>
    <w:p w:rsidR="00E81F23" w:rsidRPr="00407A62" w:rsidRDefault="00E81F23" w:rsidP="0095775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rsidR="00E81F23" w:rsidRPr="00494F27" w:rsidRDefault="00E81F23" w:rsidP="00957754">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bl>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rsidR="00090D8E" w:rsidRPr="00CA1AE3" w:rsidRDefault="00090D8E" w:rsidP="00957754">
      <w:pPr>
        <w:keepNext/>
        <w:keepLines/>
        <w:tabs>
          <w:tab w:val="left" w:pos="284"/>
        </w:tabs>
        <w:spacing w:after="0" w:line="240" w:lineRule="auto"/>
        <w:jc w:val="both"/>
        <w:rPr>
          <w:rFonts w:ascii="Tahoma" w:eastAsia="Times New Roman" w:hAnsi="Tahoma" w:cs="Tahoma"/>
          <w:b/>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rsidR="00090D8E" w:rsidRPr="00712BC8" w:rsidRDefault="00090D8E"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rsidTr="00A9443F">
        <w:trPr>
          <w:trHeight w:val="235"/>
        </w:trPr>
        <w:tc>
          <w:tcPr>
            <w:tcW w:w="2977" w:type="dxa"/>
            <w:tcBorders>
              <w:bottom w:val="single" w:sz="4" w:space="0" w:color="auto"/>
            </w:tcBorders>
          </w:tcPr>
          <w:p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p>
        </w:tc>
        <w:tc>
          <w:tcPr>
            <w:tcW w:w="2694" w:type="dxa"/>
          </w:tcPr>
          <w:p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090D8E" w:rsidRPr="00712BC8"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rsidTr="00A9443F">
        <w:trPr>
          <w:trHeight w:val="235"/>
        </w:trPr>
        <w:tc>
          <w:tcPr>
            <w:tcW w:w="2977" w:type="dxa"/>
            <w:tcBorders>
              <w:top w:val="single" w:sz="4" w:space="0" w:color="auto"/>
            </w:tcBorders>
          </w:tcPr>
          <w:p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090D8E" w:rsidRPr="00712BC8" w:rsidRDefault="00090D8E"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rsidR="00090D8E" w:rsidRPr="00CA1AE3" w:rsidRDefault="00090D8E" w:rsidP="0095775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rsidR="00E81F23" w:rsidRPr="00407A62" w:rsidRDefault="00E81F23" w:rsidP="0095775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rsidR="00E81F23" w:rsidRPr="004A281B" w:rsidRDefault="00E81F23" w:rsidP="00957754">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E81F23" w:rsidRPr="00494F27" w:rsidRDefault="00E81F23" w:rsidP="00957754">
      <w:pPr>
        <w:keepNext/>
        <w:keepLines/>
        <w:widowControl w:val="0"/>
        <w:ind w:left="284" w:hanging="284"/>
        <w:jc w:val="both"/>
        <w:rPr>
          <w:rFonts w:ascii="Tahoma" w:hAnsi="Tahoma" w:cs="Tahoma"/>
          <w:bCs/>
          <w:i/>
          <w:sz w:val="18"/>
        </w:rPr>
      </w:pPr>
      <w:r w:rsidRPr="00494F27">
        <w:rPr>
          <w:rFonts w:ascii="Tahoma" w:hAnsi="Tahoma" w:cs="Tahoma"/>
          <w:i/>
          <w:sz w:val="16"/>
        </w:rPr>
        <w:br w:type="page"/>
      </w:r>
    </w:p>
    <w:p w:rsidR="00604485" w:rsidRPr="00637345" w:rsidRDefault="00604485" w:rsidP="0095775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rsidR="00604485" w:rsidRPr="00637345" w:rsidRDefault="00604485" w:rsidP="00957754">
      <w:pPr>
        <w:keepNext/>
        <w:keepLines/>
        <w:widowControl w:val="0"/>
        <w:spacing w:after="0" w:line="240" w:lineRule="auto"/>
        <w:jc w:val="both"/>
        <w:rPr>
          <w:rFonts w:ascii="Tahoma" w:eastAsia="Times New Roman" w:hAnsi="Tahoma" w:cs="Tahoma"/>
          <w:lang w:eastAsia="sl-SI"/>
        </w:rPr>
      </w:pPr>
    </w:p>
    <w:p w:rsidR="00090D8E" w:rsidRPr="00D63574" w:rsidRDefault="00090D8E" w:rsidP="00957754">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rsidR="00090D8E"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rsidR="00090D8E" w:rsidRPr="002E04D2" w:rsidRDefault="00090D8E" w:rsidP="0095775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rsidR="00090D8E" w:rsidRPr="002E04D2" w:rsidRDefault="00090D8E" w:rsidP="0095775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343715" w:rsidRPr="00B80744" w:rsidRDefault="00343715" w:rsidP="00343715">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B80744">
        <w:rPr>
          <w:rFonts w:ascii="Tahoma" w:eastAsia="Times New Roman" w:hAnsi="Tahoma" w:cs="Tahoma"/>
          <w:sz w:val="18"/>
          <w:szCs w:val="20"/>
          <w:lang w:eastAsia="sl-SI"/>
        </w:rPr>
        <w:t>popr</w:t>
      </w:r>
      <w:proofErr w:type="spellEnd"/>
      <w:r w:rsidRPr="00B80744">
        <w:rPr>
          <w:rFonts w:ascii="Tahoma" w:eastAsia="Times New Roman" w:hAnsi="Tahoma" w:cs="Tahoma"/>
          <w:sz w:val="18"/>
          <w:szCs w:val="20"/>
          <w:lang w:eastAsia="sl-SI"/>
        </w:rPr>
        <w:t xml:space="preserve">., 54/15, 38/16, 27/17, 23/20, 91/20, 95/21, 186/21 in 105/22 – </w:t>
      </w:r>
      <w:proofErr w:type="spellStart"/>
      <w:r w:rsidRPr="00B80744">
        <w:rPr>
          <w:rFonts w:ascii="Tahoma" w:eastAsia="Times New Roman" w:hAnsi="Tahoma" w:cs="Tahoma"/>
          <w:sz w:val="18"/>
          <w:szCs w:val="20"/>
          <w:lang w:eastAsia="sl-SI"/>
        </w:rPr>
        <w:t>ZZNŠPP</w:t>
      </w:r>
      <w:proofErr w:type="spellEnd"/>
      <w:r w:rsidRPr="00B80744">
        <w:rPr>
          <w:rFonts w:ascii="Tahoma" w:eastAsia="Times New Roman" w:hAnsi="Tahoma" w:cs="Tahoma"/>
          <w:sz w:val="18"/>
          <w:szCs w:val="20"/>
          <w:lang w:eastAsia="sl-SI"/>
        </w:rPr>
        <w:t xml:space="preserve">; v nadaljnjem besedilu: KZ-1) in so našteta v prvem odstavku 75. člena ZJN-3, ali za primerljiva kazniva dejanja, ki so jih izrekla tuja sodišča, </w:t>
      </w:r>
    </w:p>
    <w:p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rsidR="00343715" w:rsidRPr="00244DA2" w:rsidRDefault="00343715" w:rsidP="00343715">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rsidR="00090D8E" w:rsidRPr="00343715" w:rsidRDefault="00343715" w:rsidP="00343715">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B80744">
        <w:rPr>
          <w:rFonts w:ascii="Tahoma" w:eastAsia="Times New Roman" w:hAnsi="Tahoma" w:cs="Tahoma"/>
          <w:sz w:val="18"/>
          <w:szCs w:val="18"/>
          <w:lang w:eastAsia="sl-SI"/>
        </w:rPr>
        <w:t xml:space="preserve">JAVNI HOLDING Ljubljana, d.o.o., Verovškova ulica 70, 1000 Ljubljana, da za potrebe preverjanja izpolnjevanja </w:t>
      </w:r>
      <w:r w:rsidRPr="00343715">
        <w:rPr>
          <w:rFonts w:ascii="Tahoma" w:eastAsia="Times New Roman" w:hAnsi="Tahoma" w:cs="Tahoma"/>
          <w:sz w:val="18"/>
          <w:szCs w:val="18"/>
          <w:lang w:eastAsia="sl-SI"/>
        </w:rPr>
        <w:t xml:space="preserve">pogojev v postopku oddaje javnega naročila št. </w:t>
      </w:r>
      <w:r w:rsidRPr="00343715">
        <w:rPr>
          <w:rFonts w:ascii="Tahoma" w:eastAsia="Times New Roman" w:hAnsi="Tahoma" w:cs="Tahoma"/>
          <w:b/>
          <w:noProof/>
          <w:sz w:val="18"/>
          <w:szCs w:val="18"/>
          <w:lang w:eastAsia="sl-SI"/>
        </w:rPr>
        <w:t>JPE-SPV-307/23 - Strojna dela na področju vzdrževanja toplotnih izolacij</w:t>
      </w:r>
      <w:r w:rsidRPr="00343715">
        <w:rPr>
          <w:rFonts w:ascii="Tahoma" w:eastAsia="Times New Roman" w:hAnsi="Tahoma" w:cs="Tahoma"/>
          <w:sz w:val="18"/>
          <w:szCs w:val="18"/>
          <w:lang w:eastAsia="sl-SI"/>
        </w:rPr>
        <w:t xml:space="preserve">, od Ministrstva za pravosodje pridobi potrdilo iz kazenske evidence oziroma preveri podatke za preveritev ponudbe/zahtev iz tč. 3.1. razpisne dokumentacije/ v enotnem informacijskem sistemu </w:t>
      </w:r>
      <w:proofErr w:type="spellStart"/>
      <w:r w:rsidRPr="00343715">
        <w:rPr>
          <w:rFonts w:ascii="Tahoma" w:eastAsia="Times New Roman" w:hAnsi="Tahoma" w:cs="Tahoma"/>
          <w:sz w:val="18"/>
          <w:szCs w:val="18"/>
          <w:lang w:eastAsia="sl-SI"/>
        </w:rPr>
        <w:t>eJN</w:t>
      </w:r>
      <w:proofErr w:type="spellEnd"/>
      <w:r w:rsidRPr="00343715">
        <w:rPr>
          <w:rFonts w:ascii="Tahoma" w:eastAsia="Times New Roman" w:hAnsi="Tahoma" w:cs="Tahoma"/>
          <w:sz w:val="18"/>
          <w:szCs w:val="18"/>
          <w:lang w:eastAsia="sl-SI"/>
        </w:rPr>
        <w:t xml:space="preserve"> – </w:t>
      </w:r>
      <w:proofErr w:type="spellStart"/>
      <w:r w:rsidRPr="00343715">
        <w:rPr>
          <w:rFonts w:ascii="Tahoma" w:eastAsia="Times New Roman" w:hAnsi="Tahoma" w:cs="Tahoma"/>
          <w:sz w:val="18"/>
          <w:szCs w:val="18"/>
          <w:lang w:eastAsia="sl-SI"/>
        </w:rPr>
        <w:t>eDosje</w:t>
      </w:r>
      <w:proofErr w:type="spellEnd"/>
      <w:r w:rsidRPr="00343715">
        <w:rPr>
          <w:rFonts w:ascii="Tahoma" w:eastAsia="Times New Roman" w:hAnsi="Tahoma" w:cs="Tahoma"/>
          <w:sz w:val="18"/>
          <w:szCs w:val="18"/>
          <w:lang w:eastAsia="sl-SI"/>
        </w:rPr>
        <w:t xml:space="preserve"> v povezavi z devetim odstavkom 77. člena ZJN-3.</w:t>
      </w: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rsidTr="00A9443F">
        <w:trPr>
          <w:trHeight w:val="235"/>
        </w:trPr>
        <w:tc>
          <w:tcPr>
            <w:tcW w:w="3402" w:type="dxa"/>
            <w:tcBorders>
              <w:top w:val="single" w:sz="4" w:space="0" w:color="auto"/>
            </w:tcBorders>
          </w:tcPr>
          <w:p w:rsidR="00090D8E" w:rsidRPr="002E04D2" w:rsidRDefault="00090D8E" w:rsidP="0095775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rsidR="00090D8E" w:rsidRPr="002E04D2" w:rsidRDefault="00090D8E" w:rsidP="0095775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rsidR="00090D8E" w:rsidRPr="002E04D2" w:rsidRDefault="00090D8E" w:rsidP="0095775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rsidR="00090D8E" w:rsidRPr="002E04D2"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rsidR="00090D8E" w:rsidRPr="002E04D2" w:rsidRDefault="00090D8E" w:rsidP="00957754">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rsidR="00090D8E" w:rsidRPr="002E04D2" w:rsidRDefault="00090D8E" w:rsidP="0095775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rsidR="00090D8E" w:rsidRPr="002E04D2" w:rsidRDefault="00090D8E" w:rsidP="0095775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rsidR="00090D8E" w:rsidRPr="002E04D2" w:rsidRDefault="00090D8E" w:rsidP="00957754">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rsidR="00090D8E" w:rsidRPr="002E04D2" w:rsidRDefault="00090D8E" w:rsidP="00957754">
      <w:pPr>
        <w:keepNext/>
        <w:keepLines/>
        <w:spacing w:after="0" w:line="240" w:lineRule="auto"/>
        <w:jc w:val="both"/>
        <w:rPr>
          <w:rFonts w:ascii="Tahoma" w:eastAsia="Times New Roman" w:hAnsi="Tahoma" w:cs="Tahoma"/>
          <w:b/>
          <w:i/>
          <w:sz w:val="16"/>
          <w:szCs w:val="18"/>
          <w:lang w:eastAsia="sl-SI"/>
        </w:rPr>
      </w:pPr>
    </w:p>
    <w:p w:rsidR="00090D8E" w:rsidRPr="00D80D3A" w:rsidRDefault="00090D8E" w:rsidP="00957754">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rsidR="00090D8E" w:rsidRPr="00D80D3A" w:rsidRDefault="00090D8E" w:rsidP="00957754">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rsidTr="00A9443F">
        <w:tc>
          <w:tcPr>
            <w:tcW w:w="7740" w:type="dxa"/>
            <w:tcBorders>
              <w:top w:val="single" w:sz="4" w:space="0" w:color="000000"/>
              <w:left w:val="single" w:sz="4" w:space="0" w:color="000000"/>
              <w:bottom w:val="single" w:sz="4" w:space="0" w:color="000000"/>
            </w:tcBorders>
          </w:tcPr>
          <w:p w:rsidR="00090D8E" w:rsidRPr="005B4A18" w:rsidRDefault="00090D8E" w:rsidP="0095775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rsidR="00090D8E" w:rsidRPr="005B4A18" w:rsidRDefault="00090D8E" w:rsidP="0095775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4F1DA7">
        <w:rPr>
          <w:rFonts w:ascii="Tahoma" w:eastAsia="Times New Roman" w:hAnsi="Tahoma" w:cs="Tahoma"/>
          <w:b/>
          <w:noProof/>
          <w:lang w:eastAsia="sl-SI"/>
        </w:rPr>
        <w:t>JPE-SPV-307/23</w:t>
      </w:r>
      <w:r w:rsidRPr="00090D8E">
        <w:rPr>
          <w:rFonts w:ascii="Tahoma" w:eastAsia="Times New Roman" w:hAnsi="Tahoma" w:cs="Tahoma"/>
          <w:b/>
          <w:noProof/>
          <w:lang w:eastAsia="sl-SI"/>
        </w:rPr>
        <w:t xml:space="preserve"> - </w:t>
      </w:r>
      <w:r w:rsidR="003650DD">
        <w:rPr>
          <w:rFonts w:ascii="Tahoma" w:eastAsia="Times New Roman" w:hAnsi="Tahoma" w:cs="Tahoma"/>
          <w:b/>
          <w:noProof/>
          <w:lang w:eastAsia="sl-SI"/>
        </w:rPr>
        <w:t>Strojna dela na področju vzdrževanja toplotnih izolacij</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rsidR="00090D8E" w:rsidRPr="005B4A18" w:rsidRDefault="00090D8E" w:rsidP="0095775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rsidTr="00A9443F">
        <w:trPr>
          <w:trHeight w:val="460"/>
        </w:trPr>
        <w:tc>
          <w:tcPr>
            <w:tcW w:w="6062" w:type="dxa"/>
            <w:shd w:val="clear" w:color="auto" w:fill="auto"/>
            <w:vAlign w:val="center"/>
          </w:tcPr>
          <w:p w:rsidR="00090D8E" w:rsidRPr="005B4A18" w:rsidRDefault="00090D8E" w:rsidP="0095775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rsidR="00090D8E" w:rsidRPr="005B4A18" w:rsidRDefault="00090D8E" w:rsidP="0095775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rsidTr="00A9443F">
        <w:trPr>
          <w:trHeight w:val="460"/>
        </w:trPr>
        <w:tc>
          <w:tcPr>
            <w:tcW w:w="6062" w:type="dxa"/>
            <w:shd w:val="clear" w:color="auto" w:fill="auto"/>
          </w:tcPr>
          <w:p w:rsidR="00090D8E" w:rsidRPr="005B4A18" w:rsidRDefault="00090D8E" w:rsidP="00957754">
            <w:pPr>
              <w:keepNext/>
              <w:keepLines/>
              <w:spacing w:after="0" w:line="240" w:lineRule="auto"/>
              <w:jc w:val="both"/>
              <w:rPr>
                <w:rFonts w:ascii="Tahoma" w:hAnsi="Tahoma" w:cs="Tahoma"/>
              </w:rPr>
            </w:pPr>
          </w:p>
        </w:tc>
        <w:tc>
          <w:tcPr>
            <w:tcW w:w="3402" w:type="dxa"/>
            <w:shd w:val="clear" w:color="auto" w:fill="auto"/>
          </w:tcPr>
          <w:p w:rsidR="00090D8E" w:rsidRPr="005B4A18" w:rsidRDefault="00090D8E" w:rsidP="00957754">
            <w:pPr>
              <w:keepNext/>
              <w:keepLines/>
              <w:spacing w:after="0" w:line="240" w:lineRule="auto"/>
              <w:jc w:val="both"/>
              <w:rPr>
                <w:rFonts w:ascii="Tahoma" w:hAnsi="Tahoma" w:cs="Tahoma"/>
              </w:rPr>
            </w:pPr>
          </w:p>
        </w:tc>
      </w:tr>
    </w:tbl>
    <w:p w:rsidR="00090D8E" w:rsidRPr="005B4A18" w:rsidRDefault="00090D8E" w:rsidP="00957754">
      <w:pPr>
        <w:keepNext/>
        <w:keepLines/>
        <w:spacing w:after="0" w:line="240" w:lineRule="auto"/>
        <w:jc w:val="both"/>
        <w:rPr>
          <w:rFonts w:ascii="Tahoma" w:hAnsi="Tahoma" w:cs="Tahoma"/>
          <w:b/>
          <w:bCs/>
        </w:rPr>
      </w:pPr>
    </w:p>
    <w:p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rsidR="00090D8E" w:rsidRPr="005B4A18" w:rsidRDefault="00090D8E" w:rsidP="00957754">
      <w:pPr>
        <w:keepNext/>
        <w:keepLines/>
        <w:spacing w:after="0" w:line="240" w:lineRule="auto"/>
        <w:jc w:val="both"/>
        <w:rPr>
          <w:rFonts w:ascii="Tahoma" w:hAnsi="Tahoma" w:cs="Tahoma"/>
        </w:rPr>
      </w:pPr>
    </w:p>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rsidR="00090D8E" w:rsidRPr="005B4A18"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rsidTr="00A9443F">
        <w:trPr>
          <w:trHeight w:val="235"/>
        </w:trPr>
        <w:tc>
          <w:tcPr>
            <w:tcW w:w="3402" w:type="dxa"/>
            <w:tcBorders>
              <w:bottom w:val="single" w:sz="4" w:space="0" w:color="auto"/>
            </w:tcBorders>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5B4A18"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rsidTr="00A9443F">
        <w:trPr>
          <w:trHeight w:val="235"/>
        </w:trPr>
        <w:tc>
          <w:tcPr>
            <w:tcW w:w="3402" w:type="dxa"/>
            <w:tcBorders>
              <w:top w:val="single" w:sz="4" w:space="0" w:color="auto"/>
            </w:tcBorders>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rsidR="00090D8E" w:rsidRPr="005B4A18" w:rsidRDefault="00090D8E" w:rsidP="0095775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rsidR="00090D8E" w:rsidRPr="005B4A18" w:rsidRDefault="00090D8E" w:rsidP="00957754">
      <w:pPr>
        <w:keepNext/>
        <w:keepLines/>
        <w:spacing w:after="0" w:line="240" w:lineRule="auto"/>
        <w:jc w:val="both"/>
        <w:rPr>
          <w:rFonts w:ascii="Tahoma" w:hAnsi="Tahoma" w:cs="Tahoma"/>
          <w:b/>
        </w:rPr>
      </w:pPr>
    </w:p>
    <w:p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rsidR="00090D8E" w:rsidRPr="005B4A18" w:rsidRDefault="00090D8E" w:rsidP="00957754">
      <w:pPr>
        <w:keepNext/>
        <w:keepLines/>
        <w:spacing w:after="0" w:line="240" w:lineRule="auto"/>
        <w:jc w:val="both"/>
        <w:rPr>
          <w:rFonts w:ascii="Tahoma" w:hAnsi="Tahoma" w:cs="Tahoma"/>
          <w:b/>
        </w:rPr>
      </w:pPr>
    </w:p>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rsidR="00090D8E" w:rsidRPr="005B4A18"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rsidTr="00A9443F">
        <w:trPr>
          <w:trHeight w:val="235"/>
        </w:trPr>
        <w:tc>
          <w:tcPr>
            <w:tcW w:w="3402" w:type="dxa"/>
            <w:tcBorders>
              <w:bottom w:val="single" w:sz="4" w:space="0" w:color="auto"/>
            </w:tcBorders>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5B4A18"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rsidTr="00A9443F">
        <w:trPr>
          <w:trHeight w:val="235"/>
        </w:trPr>
        <w:tc>
          <w:tcPr>
            <w:tcW w:w="3402" w:type="dxa"/>
            <w:tcBorders>
              <w:top w:val="single" w:sz="4" w:space="0" w:color="auto"/>
            </w:tcBorders>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rsidR="00090D8E" w:rsidRPr="005B4A18" w:rsidRDefault="00090D8E" w:rsidP="0095775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rsidR="00090D8E" w:rsidRDefault="00090D8E" w:rsidP="00957754">
      <w:pPr>
        <w:keepNext/>
        <w:keepLines/>
        <w:tabs>
          <w:tab w:val="left" w:pos="284"/>
        </w:tabs>
        <w:spacing w:after="0" w:line="240" w:lineRule="auto"/>
        <w:jc w:val="both"/>
        <w:rPr>
          <w:rFonts w:ascii="Tahoma" w:hAnsi="Tahoma" w:cs="Tahoma"/>
          <w:b/>
          <w:i/>
          <w:sz w:val="16"/>
          <w:szCs w:val="16"/>
        </w:rPr>
      </w:pPr>
    </w:p>
    <w:p w:rsidR="00090D8E" w:rsidRPr="005B4A18" w:rsidRDefault="00090D8E" w:rsidP="0095775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rsidR="00090D8E" w:rsidRPr="005B4A18" w:rsidRDefault="00090D8E" w:rsidP="00957754">
      <w:pPr>
        <w:keepNext/>
        <w:keepLines/>
        <w:tabs>
          <w:tab w:val="left" w:pos="567"/>
          <w:tab w:val="num" w:pos="851"/>
          <w:tab w:val="left" w:pos="993"/>
        </w:tabs>
        <w:spacing w:after="0" w:line="240" w:lineRule="auto"/>
        <w:jc w:val="both"/>
        <w:rPr>
          <w:rFonts w:ascii="Tahoma" w:hAnsi="Tahoma" w:cs="Tahoma"/>
          <w:b/>
          <w:i/>
          <w:sz w:val="12"/>
          <w:szCs w:val="12"/>
        </w:rPr>
      </w:pPr>
    </w:p>
    <w:p w:rsidR="00090D8E" w:rsidRPr="005B4A18" w:rsidRDefault="00090D8E" w:rsidP="00957754">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rsidR="00090D8E" w:rsidRPr="005B4A18" w:rsidRDefault="00090D8E" w:rsidP="00957754">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rsidTr="00A9443F">
        <w:tc>
          <w:tcPr>
            <w:tcW w:w="8008" w:type="dxa"/>
            <w:tcBorders>
              <w:top w:val="single" w:sz="4" w:space="0" w:color="auto"/>
              <w:bottom w:val="single" w:sz="4" w:space="0" w:color="auto"/>
            </w:tcBorders>
          </w:tcPr>
          <w:p w:rsidR="00090D8E" w:rsidRPr="005B4A18" w:rsidRDefault="00090D8E" w:rsidP="00957754">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t>SOGLASJE PODIZVAJALCA ZA NEPOSREDNA PLAČILA</w:t>
            </w:r>
            <w:bookmarkEnd w:id="25"/>
          </w:p>
        </w:tc>
        <w:tc>
          <w:tcPr>
            <w:tcW w:w="1418" w:type="dxa"/>
            <w:tcBorders>
              <w:top w:val="single" w:sz="4" w:space="0" w:color="auto"/>
              <w:bottom w:val="single" w:sz="4" w:space="0" w:color="auto"/>
            </w:tcBorders>
          </w:tcPr>
          <w:p w:rsidR="00090D8E" w:rsidRPr="005B4A18" w:rsidRDefault="00090D8E" w:rsidP="0095775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rsidR="00090D8E" w:rsidRPr="005B4A18" w:rsidRDefault="00090D8E" w:rsidP="0095775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090D8E" w:rsidRPr="005B4A18" w:rsidTr="003B7FFA">
        <w:trPr>
          <w:trHeight w:val="385"/>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Borders>
              <w:top w:val="single" w:sz="4" w:space="0" w:color="auto"/>
              <w:left w:val="single" w:sz="4" w:space="0" w:color="auto"/>
              <w:bottom w:val="single" w:sz="4" w:space="0" w:color="auto"/>
              <w:right w:val="single" w:sz="4" w:space="0" w:color="auto"/>
            </w:tcBorders>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Borders>
              <w:top w:val="single" w:sz="4" w:space="0" w:color="auto"/>
              <w:left w:val="single" w:sz="4" w:space="0" w:color="auto"/>
              <w:bottom w:val="single" w:sz="4" w:space="0" w:color="auto"/>
              <w:right w:val="single" w:sz="4" w:space="0" w:color="auto"/>
            </w:tcBorders>
          </w:tcPr>
          <w:p w:rsidR="00090D8E" w:rsidRPr="005B4A18" w:rsidRDefault="00591B47" w:rsidP="00957754">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trHeight w:val="163"/>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trHeight w:val="1276"/>
          <w:jc w:val="center"/>
        </w:trPr>
        <w:tc>
          <w:tcPr>
            <w:tcW w:w="3397" w:type="dxa"/>
          </w:tcPr>
          <w:p w:rsidR="00090D8E" w:rsidRPr="005B4A18" w:rsidRDefault="00090D8E" w:rsidP="009577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trHeight w:val="208"/>
          <w:jc w:val="center"/>
        </w:trPr>
        <w:tc>
          <w:tcPr>
            <w:tcW w:w="3397" w:type="dxa"/>
          </w:tcPr>
          <w:p w:rsidR="00090D8E" w:rsidRPr="005B4A18" w:rsidRDefault="00090D8E" w:rsidP="009577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3B7FFA">
        <w:trPr>
          <w:jc w:val="center"/>
        </w:trPr>
        <w:tc>
          <w:tcPr>
            <w:tcW w:w="3397"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bl>
    <w:p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rsidR="00090D8E" w:rsidRPr="005B4A18" w:rsidRDefault="00090D8E" w:rsidP="0095775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rsidR="00090D8E" w:rsidRPr="005B4A18" w:rsidRDefault="00090D8E" w:rsidP="00957754">
      <w:pPr>
        <w:keepNext/>
        <w:keepLines/>
        <w:spacing w:after="0" w:line="240" w:lineRule="auto"/>
        <w:jc w:val="center"/>
        <w:rPr>
          <w:rFonts w:ascii="Tahoma" w:eastAsia="Times New Roman" w:hAnsi="Tahoma" w:cs="Tahoma"/>
          <w:b/>
          <w:bCs/>
          <w:lang w:eastAsia="sl-SI"/>
        </w:rPr>
      </w:pPr>
    </w:p>
    <w:p w:rsidR="00090D8E" w:rsidRDefault="00090D8E" w:rsidP="0095775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p w:rsidR="00CC0466" w:rsidRPr="005B4A18" w:rsidRDefault="00CC0466" w:rsidP="00957754">
      <w:pPr>
        <w:keepNext/>
        <w:keepLines/>
        <w:spacing w:after="0" w:line="240" w:lineRule="auto"/>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090D8E" w:rsidRPr="005B4A18" w:rsidTr="00A9443F">
        <w:tc>
          <w:tcPr>
            <w:tcW w:w="4820" w:type="dxa"/>
          </w:tcPr>
          <w:p w:rsidR="00090D8E" w:rsidRPr="005B4A18" w:rsidRDefault="00090D8E" w:rsidP="0095775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rsidR="00090D8E" w:rsidRPr="005B4A18" w:rsidRDefault="00090D8E" w:rsidP="0095775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rsidR="00090D8E" w:rsidRPr="005B4A18" w:rsidRDefault="00090D8E" w:rsidP="0095775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rsidR="00090D8E" w:rsidRPr="005B4A18" w:rsidRDefault="00090D8E" w:rsidP="0095775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rsidTr="00A9443F">
        <w:trPr>
          <w:trHeight w:val="235"/>
        </w:trPr>
        <w:tc>
          <w:tcPr>
            <w:tcW w:w="3374" w:type="dxa"/>
            <w:tcBorders>
              <w:bottom w:val="single" w:sz="4" w:space="0" w:color="auto"/>
            </w:tcBorders>
          </w:tcPr>
          <w:p w:rsidR="00090D8E" w:rsidRPr="005B4A18" w:rsidRDefault="00090D8E" w:rsidP="00957754">
            <w:pPr>
              <w:keepNext/>
              <w:keepLines/>
              <w:spacing w:after="0" w:line="240" w:lineRule="auto"/>
              <w:jc w:val="both"/>
              <w:rPr>
                <w:rFonts w:ascii="Tahoma" w:hAnsi="Tahoma" w:cs="Tahoma"/>
                <w:snapToGrid w:val="0"/>
              </w:rPr>
            </w:pPr>
          </w:p>
        </w:tc>
        <w:tc>
          <w:tcPr>
            <w:tcW w:w="2977" w:type="dxa"/>
          </w:tcPr>
          <w:p w:rsidR="00090D8E" w:rsidRPr="005B4A18" w:rsidRDefault="00090D8E" w:rsidP="00957754">
            <w:pPr>
              <w:keepNext/>
              <w:keepLines/>
              <w:spacing w:after="0" w:line="240" w:lineRule="auto"/>
              <w:jc w:val="both"/>
              <w:rPr>
                <w:rFonts w:ascii="Tahoma" w:hAnsi="Tahoma" w:cs="Tahoma"/>
                <w:snapToGrid w:val="0"/>
              </w:rPr>
            </w:pPr>
          </w:p>
        </w:tc>
        <w:tc>
          <w:tcPr>
            <w:tcW w:w="3119" w:type="dxa"/>
            <w:tcBorders>
              <w:bottom w:val="single" w:sz="4" w:space="0" w:color="auto"/>
            </w:tcBorders>
          </w:tcPr>
          <w:p w:rsidR="00090D8E" w:rsidRPr="005B4A18" w:rsidRDefault="00090D8E" w:rsidP="00957754">
            <w:pPr>
              <w:keepNext/>
              <w:keepLines/>
              <w:spacing w:after="0" w:line="240" w:lineRule="auto"/>
              <w:jc w:val="both"/>
              <w:rPr>
                <w:rFonts w:ascii="Tahoma" w:hAnsi="Tahoma" w:cs="Tahoma"/>
                <w:snapToGrid w:val="0"/>
              </w:rPr>
            </w:pPr>
          </w:p>
        </w:tc>
      </w:tr>
      <w:tr w:rsidR="00090D8E" w:rsidRPr="005B4A18" w:rsidTr="00A9443F">
        <w:trPr>
          <w:trHeight w:val="235"/>
        </w:trPr>
        <w:tc>
          <w:tcPr>
            <w:tcW w:w="3374" w:type="dxa"/>
            <w:tcBorders>
              <w:top w:val="single" w:sz="4" w:space="0" w:color="auto"/>
            </w:tcBorders>
          </w:tcPr>
          <w:p w:rsidR="00090D8E" w:rsidRPr="005B4A18" w:rsidRDefault="00090D8E" w:rsidP="0095775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rsidR="00090D8E" w:rsidRPr="005B4A18" w:rsidRDefault="00090D8E" w:rsidP="0095775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rsidR="00090D8E" w:rsidRPr="005B4A18" w:rsidRDefault="00090D8E" w:rsidP="0095775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rsidR="00090D8E" w:rsidRPr="005B4A18" w:rsidRDefault="00090D8E" w:rsidP="00957754">
      <w:pPr>
        <w:keepNext/>
        <w:keepLines/>
        <w:spacing w:after="0" w:line="240" w:lineRule="auto"/>
        <w:jc w:val="both"/>
        <w:rPr>
          <w:rFonts w:ascii="Tahoma" w:hAnsi="Tahoma" w:cs="Tahoma"/>
        </w:rPr>
      </w:pPr>
    </w:p>
    <w:p w:rsidR="00090D8E" w:rsidRPr="005B4A18" w:rsidRDefault="00090D8E" w:rsidP="0095775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rsidR="00090D8E" w:rsidRPr="005B4A18" w:rsidRDefault="00090D8E" w:rsidP="00957754">
      <w:pPr>
        <w:keepNext/>
        <w:keepLines/>
        <w:spacing w:after="0" w:line="240" w:lineRule="auto"/>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rsidTr="00A9443F">
        <w:tc>
          <w:tcPr>
            <w:tcW w:w="8008" w:type="dxa"/>
            <w:tcBorders>
              <w:top w:val="single" w:sz="4" w:space="0" w:color="auto"/>
              <w:bottom w:val="single" w:sz="4" w:space="0" w:color="auto"/>
            </w:tcBorders>
          </w:tcPr>
          <w:p w:rsidR="00090D8E" w:rsidRPr="005B4A18" w:rsidRDefault="00090D8E" w:rsidP="00957754">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t>SEZNAM SUBJEKTOV, KATERIH ZMOGLJIVOST UPORABLJA PONUDNIK</w:t>
            </w:r>
            <w:bookmarkEnd w:id="26"/>
          </w:p>
        </w:tc>
        <w:tc>
          <w:tcPr>
            <w:tcW w:w="1418" w:type="dxa"/>
            <w:tcBorders>
              <w:top w:val="single" w:sz="4" w:space="0" w:color="auto"/>
              <w:bottom w:val="single" w:sz="4" w:space="0" w:color="auto"/>
            </w:tcBorders>
          </w:tcPr>
          <w:p w:rsidR="00090D8E" w:rsidRPr="005B4A18" w:rsidRDefault="00090D8E" w:rsidP="0095775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rsidR="00090D8E" w:rsidRPr="005B4A18" w:rsidRDefault="00090D8E" w:rsidP="00957754">
      <w:pPr>
        <w:keepNext/>
        <w:keepLines/>
        <w:spacing w:after="0" w:line="240" w:lineRule="auto"/>
        <w:jc w:val="both"/>
        <w:rPr>
          <w:rFonts w:ascii="Tahoma" w:eastAsia="Times New Roman" w:hAnsi="Tahoma" w:cs="Tahoma"/>
          <w:lang w:eastAsia="sl-SI"/>
        </w:rPr>
      </w:pPr>
    </w:p>
    <w:p w:rsidR="00090D8E"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rsidR="00090D8E" w:rsidRPr="005B4A18" w:rsidRDefault="00090D8E" w:rsidP="0095775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090D8E" w:rsidRPr="005B4A18" w:rsidTr="00591B47">
        <w:trPr>
          <w:trHeight w:val="385"/>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trHeight w:val="341"/>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tcPr>
          <w:p w:rsidR="00591B47" w:rsidRPr="005B4A18" w:rsidRDefault="00591B47" w:rsidP="00591B47">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rsidTr="00591B47">
        <w:trPr>
          <w:jc w:val="center"/>
        </w:trPr>
        <w:tc>
          <w:tcPr>
            <w:tcW w:w="3114" w:type="dxa"/>
            <w:vAlign w:val="center"/>
          </w:tcPr>
          <w:p w:rsidR="00090D8E" w:rsidRPr="005B4A18" w:rsidRDefault="00090D8E" w:rsidP="0095775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094" w:type="dxa"/>
            <w:vAlign w:val="center"/>
          </w:tcPr>
          <w:p w:rsidR="00090D8E" w:rsidRPr="005B4A18" w:rsidRDefault="00090D8E" w:rsidP="00957754">
            <w:pPr>
              <w:keepNext/>
              <w:keepLines/>
              <w:spacing w:after="0" w:line="240" w:lineRule="auto"/>
              <w:rPr>
                <w:sz w:val="18"/>
                <w:szCs w:val="18"/>
              </w:rPr>
            </w:pPr>
          </w:p>
          <w:p w:rsidR="00090D8E" w:rsidRPr="005B4A18" w:rsidRDefault="00090D8E" w:rsidP="00957754">
            <w:pPr>
              <w:keepNext/>
              <w:keepLines/>
              <w:spacing w:after="0" w:line="240" w:lineRule="auto"/>
              <w:rPr>
                <w:sz w:val="18"/>
                <w:szCs w:val="18"/>
              </w:rPr>
            </w:pPr>
          </w:p>
        </w:tc>
      </w:tr>
      <w:tr w:rsidR="00090D8E" w:rsidRPr="005B4A18" w:rsidTr="00591B47">
        <w:trPr>
          <w:jc w:val="center"/>
        </w:trPr>
        <w:tc>
          <w:tcPr>
            <w:tcW w:w="3114" w:type="dxa"/>
            <w:vAlign w:val="center"/>
          </w:tcPr>
          <w:p w:rsidR="00090D8E" w:rsidRPr="005B4A18" w:rsidRDefault="00090D8E" w:rsidP="0095775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094" w:type="dxa"/>
            <w:vAlign w:val="center"/>
          </w:tcPr>
          <w:p w:rsidR="00090D8E" w:rsidRPr="005B4A18" w:rsidRDefault="00090D8E" w:rsidP="00957754">
            <w:pPr>
              <w:keepNext/>
              <w:keepLines/>
              <w:spacing w:after="0" w:line="240" w:lineRule="auto"/>
              <w:rPr>
                <w:sz w:val="18"/>
                <w:szCs w:val="18"/>
              </w:rPr>
            </w:pPr>
          </w:p>
          <w:p w:rsidR="00090D8E" w:rsidRPr="005B4A18" w:rsidRDefault="00090D8E" w:rsidP="00957754">
            <w:pPr>
              <w:keepNext/>
              <w:keepLines/>
              <w:spacing w:after="0" w:line="240" w:lineRule="auto"/>
              <w:rPr>
                <w:sz w:val="18"/>
                <w:szCs w:val="18"/>
              </w:rPr>
            </w:pPr>
          </w:p>
        </w:tc>
      </w:tr>
      <w:tr w:rsidR="00090D8E" w:rsidRPr="005B4A18" w:rsidTr="00591B47">
        <w:trPr>
          <w:jc w:val="center"/>
        </w:trPr>
        <w:tc>
          <w:tcPr>
            <w:tcW w:w="3114" w:type="dxa"/>
          </w:tcPr>
          <w:p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rsidR="00090D8E" w:rsidRPr="005B4A18" w:rsidRDefault="00090D8E" w:rsidP="00957754">
            <w:pPr>
              <w:keepNext/>
              <w:keepLines/>
              <w:spacing w:after="0" w:line="240" w:lineRule="auto"/>
              <w:jc w:val="both"/>
              <w:rPr>
                <w:rFonts w:ascii="Tahoma" w:eastAsia="Times New Roman" w:hAnsi="Tahoma" w:cs="Tahoma"/>
                <w:lang w:eastAsia="sl-SI"/>
              </w:rPr>
            </w:pPr>
          </w:p>
        </w:tc>
      </w:tr>
    </w:tbl>
    <w:p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rsidR="00090D8E" w:rsidRPr="005B4A18" w:rsidRDefault="00090D8E" w:rsidP="0095775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rsidR="00090D8E" w:rsidRDefault="00090D8E" w:rsidP="00957754">
      <w:pPr>
        <w:keepNext/>
        <w:keepLines/>
        <w:tabs>
          <w:tab w:val="left" w:pos="5400"/>
        </w:tabs>
        <w:spacing w:after="0" w:line="240" w:lineRule="auto"/>
        <w:jc w:val="both"/>
        <w:rPr>
          <w:rFonts w:ascii="Tahoma" w:eastAsia="Times New Roman" w:hAnsi="Tahoma" w:cs="Tahoma"/>
          <w:lang w:eastAsia="x-none"/>
        </w:rPr>
      </w:pPr>
    </w:p>
    <w:p w:rsidR="00090D8E" w:rsidRDefault="00090D8E" w:rsidP="00957754">
      <w:pPr>
        <w:keepNext/>
        <w:keepLines/>
        <w:tabs>
          <w:tab w:val="left" w:pos="5400"/>
        </w:tabs>
        <w:spacing w:after="0" w:line="240" w:lineRule="auto"/>
        <w:jc w:val="both"/>
        <w:rPr>
          <w:rFonts w:ascii="Tahoma" w:eastAsia="Times New Roman" w:hAnsi="Tahoma" w:cs="Tahoma"/>
          <w:lang w:eastAsia="x-none"/>
        </w:rPr>
      </w:pPr>
    </w:p>
    <w:p w:rsidR="00090D8E" w:rsidRPr="005B4A18" w:rsidRDefault="00090D8E" w:rsidP="0095775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rsidTr="00A9443F">
        <w:tc>
          <w:tcPr>
            <w:tcW w:w="5495" w:type="dxa"/>
            <w:shd w:val="clear" w:color="auto" w:fill="auto"/>
          </w:tcPr>
          <w:p w:rsidR="00090D8E" w:rsidRPr="0072775B" w:rsidRDefault="00090D8E" w:rsidP="0095775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rsidR="00090D8E" w:rsidRPr="0072775B" w:rsidRDefault="004A6BBF" w:rsidP="0095775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rsidR="00090D8E" w:rsidRPr="0072775B" w:rsidRDefault="00090D8E" w:rsidP="0095775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rsidR="00090D8E" w:rsidRPr="0072775B" w:rsidRDefault="00090D8E" w:rsidP="00957754">
            <w:pPr>
              <w:keepNext/>
              <w:keepLines/>
              <w:tabs>
                <w:tab w:val="left" w:pos="5400"/>
              </w:tabs>
              <w:spacing w:after="0" w:line="240" w:lineRule="auto"/>
              <w:jc w:val="both"/>
              <w:rPr>
                <w:rFonts w:ascii="Tahoma" w:eastAsia="Times New Roman" w:hAnsi="Tahoma" w:cs="Tahoma"/>
                <w:lang w:eastAsia="x-none"/>
              </w:rPr>
            </w:pPr>
          </w:p>
        </w:tc>
      </w:tr>
    </w:tbl>
    <w:p w:rsidR="00090D8E" w:rsidRPr="005B4A18" w:rsidRDefault="00090D8E" w:rsidP="00957754">
      <w:pPr>
        <w:keepNext/>
        <w:keepLines/>
        <w:tabs>
          <w:tab w:val="left" w:pos="5400"/>
        </w:tabs>
        <w:spacing w:after="0" w:line="240" w:lineRule="auto"/>
        <w:rPr>
          <w:rFonts w:ascii="Tahoma" w:eastAsia="Times New Roman" w:hAnsi="Tahoma" w:cs="Tahoma"/>
          <w:lang w:val="x-none" w:eastAsia="x-none"/>
        </w:rPr>
      </w:pPr>
    </w:p>
    <w:p w:rsidR="00090D8E" w:rsidRPr="005B4A18" w:rsidRDefault="00090D8E" w:rsidP="0095775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rsidR="00090D8E" w:rsidRPr="005B4A18" w:rsidRDefault="00090D8E" w:rsidP="0095775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rsidR="00090D8E" w:rsidRPr="005B4A18" w:rsidRDefault="00090D8E" w:rsidP="00957754">
      <w:pPr>
        <w:keepNext/>
        <w:keepLines/>
        <w:spacing w:after="0" w:line="240" w:lineRule="auto"/>
        <w:jc w:val="both"/>
        <w:rPr>
          <w:rFonts w:ascii="Tahoma" w:hAnsi="Tahoma" w:cs="Tahoma"/>
        </w:rPr>
      </w:pPr>
    </w:p>
    <w:p w:rsidR="00090D8E" w:rsidRPr="005B4A18" w:rsidRDefault="00090D8E" w:rsidP="00957754">
      <w:pPr>
        <w:keepNext/>
        <w:keepLines/>
        <w:spacing w:after="0" w:line="240" w:lineRule="auto"/>
        <w:jc w:val="both"/>
        <w:rPr>
          <w:rFonts w:ascii="Tahoma" w:hAnsi="Tahoma" w:cs="Tahoma"/>
        </w:rPr>
      </w:pPr>
    </w:p>
    <w:p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rsidR="00090D8E" w:rsidRPr="005B4A18" w:rsidRDefault="00090D8E" w:rsidP="00957754">
      <w:pPr>
        <w:keepNext/>
        <w:keepLines/>
        <w:spacing w:after="0" w:line="240" w:lineRule="auto"/>
        <w:rPr>
          <w:rFonts w:ascii="Tahoma" w:hAnsi="Tahoma" w:cs="Tahoma"/>
        </w:rPr>
      </w:pPr>
    </w:p>
    <w:p w:rsidR="00090D8E" w:rsidRPr="00D80D3A" w:rsidRDefault="00090D8E" w:rsidP="00957754">
      <w:pPr>
        <w:pStyle w:val="Telobesedila33"/>
        <w:keepNext/>
        <w:keepLines/>
        <w:tabs>
          <w:tab w:val="clear" w:pos="142"/>
          <w:tab w:val="left" w:pos="567"/>
          <w:tab w:val="left" w:pos="851"/>
          <w:tab w:val="left" w:pos="993"/>
        </w:tabs>
        <w:rPr>
          <w:rFonts w:ascii="Tahoma" w:hAnsi="Tahoma" w:cs="Tahoma"/>
          <w:i/>
          <w:sz w:val="18"/>
          <w:lang w:eastAsia="sl-SI"/>
        </w:rPr>
      </w:pPr>
    </w:p>
    <w:p w:rsidR="00F03D24" w:rsidRDefault="00090D8E" w:rsidP="00957754">
      <w:pPr>
        <w:keepNext/>
        <w:keepLines/>
        <w:spacing w:after="0" w:line="240" w:lineRule="auto"/>
      </w:pPr>
      <w:r>
        <w:br w:type="page"/>
      </w:r>
    </w:p>
    <w:p w:rsidR="00F03D24" w:rsidRPr="00F03D24" w:rsidRDefault="00F03D24"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rsidTr="00A9443F">
        <w:tc>
          <w:tcPr>
            <w:tcW w:w="7867" w:type="dxa"/>
            <w:tcBorders>
              <w:top w:val="single" w:sz="4" w:space="0" w:color="auto"/>
              <w:bottom w:val="single" w:sz="4" w:space="0" w:color="auto"/>
            </w:tcBorders>
          </w:tcPr>
          <w:p w:rsidR="00F03D24" w:rsidRPr="00F03D24" w:rsidRDefault="00F03D24" w:rsidP="00957754">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rsidR="00F03D24" w:rsidRPr="00F03D24" w:rsidRDefault="00F03D24" w:rsidP="00957754">
            <w:pPr>
              <w:keepNext/>
              <w:keepLines/>
              <w:spacing w:after="0" w:line="240" w:lineRule="auto"/>
              <w:jc w:val="both"/>
              <w:rPr>
                <w:rFonts w:ascii="Tahoma" w:hAnsi="Tahoma" w:cs="Tahoma"/>
                <w:b/>
                <w:i/>
              </w:rPr>
            </w:pPr>
            <w:r w:rsidRPr="00F03D24">
              <w:rPr>
                <w:rFonts w:ascii="Tahoma" w:hAnsi="Tahoma" w:cs="Tahoma"/>
                <w:b/>
                <w:i/>
              </w:rPr>
              <w:t>Priloga 5</w:t>
            </w:r>
          </w:p>
        </w:tc>
      </w:tr>
    </w:tbl>
    <w:p w:rsidR="00F03D24" w:rsidRPr="00F03D24" w:rsidRDefault="00F03D24" w:rsidP="0095775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rsidR="00F03D24"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F03D24">
        <w:rPr>
          <w:rFonts w:ascii="Tahoma" w:eastAsia="Times New Roman" w:hAnsi="Tahoma" w:cs="Tahoma"/>
          <w:b/>
          <w:noProof/>
          <w:lang w:eastAsia="sl-SI"/>
        </w:rPr>
        <w:t xml:space="preserve"> -</w:t>
      </w:r>
      <w:r w:rsidR="00F03D24">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F03D24">
        <w:rPr>
          <w:rFonts w:ascii="Tahoma" w:eastAsia="Times New Roman" w:hAnsi="Tahoma" w:cs="Tahoma"/>
          <w:b/>
          <w:lang w:eastAsia="sl-SI"/>
        </w:rPr>
        <w:t xml:space="preserve"> </w:t>
      </w:r>
    </w:p>
    <w:p w:rsidR="00F03D24" w:rsidRPr="00F03D24" w:rsidRDefault="00F03D24" w:rsidP="00957754">
      <w:pPr>
        <w:keepNext/>
        <w:keepLines/>
        <w:spacing w:after="0" w:line="240" w:lineRule="auto"/>
        <w:jc w:val="both"/>
        <w:rPr>
          <w:rFonts w:ascii="Tahoma" w:eastAsia="Times New Roman" w:hAnsi="Tahoma" w:cs="Tahoma"/>
          <w:b/>
          <w:lang w:eastAsia="sl-SI"/>
        </w:rPr>
      </w:pPr>
    </w:p>
    <w:p w:rsidR="00F03D24" w:rsidRPr="00F03D24" w:rsidRDefault="00F03D24" w:rsidP="0095775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F03D24" w:rsidRPr="00F03D24" w:rsidRDefault="00F03D24" w:rsidP="00957754">
      <w:pPr>
        <w:keepNext/>
        <w:keepLines/>
        <w:spacing w:after="0" w:line="240" w:lineRule="auto"/>
        <w:jc w:val="both"/>
        <w:rPr>
          <w:rFonts w:ascii="Tahoma" w:eastAsia="Times New Roman" w:hAnsi="Tahoma" w:cs="Tahoma"/>
          <w:b/>
          <w:i/>
          <w:lang w:eastAsia="sl-SI"/>
        </w:rPr>
      </w:pPr>
    </w:p>
    <w:p w:rsidR="00F03D24" w:rsidRPr="00CC0466" w:rsidRDefault="00F03D24" w:rsidP="00957754">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Pod kazensko in materialno odgovornostjo izjavljamo, da so spodaj navedeni podatki o referenčnih delih</w:t>
      </w:r>
      <w:r w:rsidR="00CC0466" w:rsidRPr="00CC0466">
        <w:rPr>
          <w:rFonts w:ascii="Tahoma" w:eastAsia="Times New Roman" w:hAnsi="Tahoma" w:cs="Tahoma"/>
          <w:lang w:eastAsia="sl-SI"/>
        </w:rPr>
        <w:t>/storitvah</w:t>
      </w:r>
      <w:r w:rsidRPr="00CC0466">
        <w:rPr>
          <w:rFonts w:ascii="Tahoma" w:eastAsia="Times New Roman" w:hAnsi="Tahoma" w:cs="Tahoma"/>
          <w:lang w:eastAsia="sl-SI"/>
        </w:rPr>
        <w:t xml:space="preserve"> resnični in da se nanašajo </w:t>
      </w:r>
      <w:r w:rsidR="007F735E" w:rsidRPr="00CC0466">
        <w:rPr>
          <w:rFonts w:ascii="Tahoma" w:hAnsi="Tahoma" w:cs="Tahoma"/>
          <w:lang w:eastAsia="sl-SI"/>
        </w:rPr>
        <w:t xml:space="preserve">na </w:t>
      </w:r>
      <w:r w:rsidR="00CC0466" w:rsidRPr="00CC0466">
        <w:rPr>
          <w:rFonts w:ascii="Tahoma" w:eastAsia="Times New Roman" w:hAnsi="Tahoma" w:cs="Tahoma"/>
        </w:rPr>
        <w:t>opravljanje storitev izdelave in montaže toplotnih izolacij na energetskem objektu moči nad 5</w:t>
      </w:r>
      <w:r w:rsidR="00474BA4">
        <w:rPr>
          <w:rFonts w:ascii="Tahoma" w:eastAsia="Times New Roman" w:hAnsi="Tahoma" w:cs="Tahoma"/>
        </w:rPr>
        <w:t>0</w:t>
      </w:r>
      <w:r w:rsidR="00CC0466" w:rsidRPr="00CC0466">
        <w:rPr>
          <w:rFonts w:ascii="Tahoma" w:eastAsia="Times New Roman" w:hAnsi="Tahoma" w:cs="Tahoma"/>
        </w:rPr>
        <w:t xml:space="preserve"> MW</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rsidR="00F03D24" w:rsidRPr="00F03D24" w:rsidRDefault="00F03D24" w:rsidP="0095775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rsidTr="00A9443F">
        <w:trPr>
          <w:trHeight w:val="310"/>
        </w:trPr>
        <w:tc>
          <w:tcPr>
            <w:tcW w:w="3544" w:type="dxa"/>
            <w:vAlign w:val="center"/>
          </w:tcPr>
          <w:p w:rsidR="00F03D24" w:rsidRPr="00CC0466" w:rsidRDefault="00F03D24" w:rsidP="00957754">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rsidR="00F03D24" w:rsidRPr="00F03D24" w:rsidRDefault="00F03D24" w:rsidP="00957754">
            <w:pPr>
              <w:keepNext/>
              <w:keepLines/>
              <w:spacing w:after="0" w:line="240" w:lineRule="auto"/>
              <w:rPr>
                <w:rFonts w:ascii="Tahoma" w:eastAsia="Times New Roman" w:hAnsi="Tahoma" w:cs="Tahoma"/>
                <w:b/>
                <w:sz w:val="18"/>
                <w:lang w:eastAsia="sl-SI"/>
              </w:rPr>
            </w:pPr>
          </w:p>
          <w:p w:rsidR="00F03D24" w:rsidRPr="00F03D24" w:rsidRDefault="00F03D24" w:rsidP="00957754">
            <w:pPr>
              <w:keepNext/>
              <w:keepLines/>
              <w:spacing w:after="0" w:line="240" w:lineRule="auto"/>
              <w:rPr>
                <w:rFonts w:ascii="Tahoma" w:eastAsia="Times New Roman" w:hAnsi="Tahoma" w:cs="Tahoma"/>
                <w:b/>
                <w:sz w:val="18"/>
                <w:lang w:eastAsia="sl-SI"/>
              </w:rPr>
            </w:pPr>
          </w:p>
        </w:tc>
      </w:tr>
      <w:tr w:rsidR="00F03D24" w:rsidRPr="00F03D24" w:rsidTr="00A9443F">
        <w:trPr>
          <w:trHeight w:val="375"/>
        </w:trPr>
        <w:tc>
          <w:tcPr>
            <w:tcW w:w="3544" w:type="dxa"/>
            <w:vAlign w:val="center"/>
          </w:tcPr>
          <w:p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rsidR="00F03D24" w:rsidRPr="00F03D24" w:rsidRDefault="00F03D24" w:rsidP="00957754">
            <w:pPr>
              <w:keepNext/>
              <w:keepLines/>
              <w:spacing w:after="0" w:line="240" w:lineRule="auto"/>
              <w:rPr>
                <w:rFonts w:ascii="Tahoma" w:eastAsia="Times New Roman" w:hAnsi="Tahoma" w:cs="Tahoma"/>
                <w:b/>
                <w:sz w:val="18"/>
                <w:lang w:eastAsia="sl-SI"/>
              </w:rPr>
            </w:pPr>
          </w:p>
          <w:p w:rsidR="00F03D24" w:rsidRPr="00F03D24" w:rsidRDefault="00F03D24" w:rsidP="00957754">
            <w:pPr>
              <w:keepNext/>
              <w:keepLines/>
              <w:spacing w:after="0" w:line="240" w:lineRule="auto"/>
              <w:rPr>
                <w:rFonts w:ascii="Tahoma" w:eastAsia="Times New Roman" w:hAnsi="Tahoma" w:cs="Tahoma"/>
                <w:b/>
                <w:sz w:val="18"/>
                <w:lang w:eastAsia="sl-SI"/>
              </w:rPr>
            </w:pPr>
          </w:p>
        </w:tc>
      </w:tr>
      <w:tr w:rsidR="00F03D24" w:rsidRPr="00F03D24" w:rsidTr="00A9443F">
        <w:trPr>
          <w:trHeight w:val="461"/>
        </w:trPr>
        <w:tc>
          <w:tcPr>
            <w:tcW w:w="3544" w:type="dxa"/>
            <w:vAlign w:val="center"/>
          </w:tcPr>
          <w:p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rsidTr="00A9443F">
        <w:trPr>
          <w:trHeight w:val="461"/>
        </w:trPr>
        <w:tc>
          <w:tcPr>
            <w:tcW w:w="3544" w:type="dxa"/>
            <w:vAlign w:val="center"/>
          </w:tcPr>
          <w:p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rsidTr="00A9443F">
        <w:trPr>
          <w:trHeight w:val="601"/>
        </w:trPr>
        <w:tc>
          <w:tcPr>
            <w:tcW w:w="3544" w:type="dxa"/>
            <w:vAlign w:val="center"/>
          </w:tcPr>
          <w:p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rsidTr="00A9443F">
        <w:trPr>
          <w:trHeight w:val="461"/>
        </w:trPr>
        <w:tc>
          <w:tcPr>
            <w:tcW w:w="3544" w:type="dxa"/>
            <w:vAlign w:val="center"/>
          </w:tcPr>
          <w:p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rsidTr="00A9443F">
        <w:trPr>
          <w:cantSplit/>
          <w:trHeight w:val="461"/>
        </w:trPr>
        <w:tc>
          <w:tcPr>
            <w:tcW w:w="3544" w:type="dxa"/>
            <w:vAlign w:val="center"/>
          </w:tcPr>
          <w:p w:rsidR="00F03D24" w:rsidRPr="00CC0466" w:rsidRDefault="008E7F9B"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w:t>
            </w:r>
            <w:r w:rsidR="00F03D24" w:rsidRPr="00CC0466">
              <w:rPr>
                <w:rFonts w:ascii="Tahoma" w:eastAsia="Times New Roman" w:hAnsi="Tahoma" w:cs="Tahoma"/>
                <w:lang w:eastAsia="sl-SI"/>
              </w:rPr>
              <w:t>raj</w:t>
            </w:r>
            <w:r w:rsidR="00CC0466" w:rsidRPr="00CC0466">
              <w:rPr>
                <w:rFonts w:ascii="Tahoma" w:eastAsia="Times New Roman" w:hAnsi="Tahoma" w:cs="Tahoma"/>
                <w:lang w:eastAsia="sl-SI"/>
              </w:rPr>
              <w:t xml:space="preserve"> in leto</w:t>
            </w:r>
            <w:r w:rsidR="00F03D24" w:rsidRPr="00CC0466">
              <w:rPr>
                <w:rFonts w:ascii="Tahoma" w:eastAsia="Times New Roman" w:hAnsi="Tahoma" w:cs="Tahoma"/>
                <w:lang w:eastAsia="sl-SI"/>
              </w:rPr>
              <w:t xml:space="preserve"> izvedbe:</w:t>
            </w:r>
          </w:p>
        </w:tc>
        <w:tc>
          <w:tcPr>
            <w:tcW w:w="5812" w:type="dxa"/>
            <w:vAlign w:val="bottom"/>
          </w:tcPr>
          <w:p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rsidTr="00C0106C">
        <w:trPr>
          <w:trHeight w:val="663"/>
        </w:trPr>
        <w:tc>
          <w:tcPr>
            <w:tcW w:w="3544" w:type="dxa"/>
            <w:tcBorders>
              <w:right w:val="single" w:sz="4" w:space="0" w:color="auto"/>
            </w:tcBorders>
          </w:tcPr>
          <w:p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rsidR="00F03D24" w:rsidRPr="00CC0466" w:rsidRDefault="00F03D24" w:rsidP="00957754">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rsidR="00F03D24" w:rsidRPr="00F03D24" w:rsidRDefault="00F03D24" w:rsidP="00957754">
            <w:pPr>
              <w:keepNext/>
              <w:keepLines/>
              <w:spacing w:after="0" w:line="240" w:lineRule="auto"/>
              <w:rPr>
                <w:rFonts w:ascii="Tahoma" w:eastAsia="Times New Roman" w:hAnsi="Tahoma" w:cs="Tahoma"/>
                <w:sz w:val="18"/>
                <w:lang w:eastAsia="sl-SI"/>
              </w:rPr>
            </w:pPr>
          </w:p>
        </w:tc>
      </w:tr>
      <w:tr w:rsidR="00C0106C" w:rsidRPr="00F03D24" w:rsidTr="00C0106C">
        <w:trPr>
          <w:trHeight w:val="419"/>
        </w:trPr>
        <w:tc>
          <w:tcPr>
            <w:tcW w:w="3544" w:type="dxa"/>
            <w:tcBorders>
              <w:top w:val="single" w:sz="2" w:space="0" w:color="auto"/>
              <w:left w:val="single" w:sz="2" w:space="0" w:color="auto"/>
              <w:right w:val="single" w:sz="4" w:space="0" w:color="auto"/>
            </w:tcBorders>
          </w:tcPr>
          <w:p w:rsidR="00C0106C" w:rsidRPr="00F03D24" w:rsidRDefault="00CC0466" w:rsidP="00957754">
            <w:pPr>
              <w:keepNext/>
              <w:keepLines/>
              <w:spacing w:after="0" w:line="240" w:lineRule="auto"/>
              <w:rPr>
                <w:rFonts w:ascii="Tahoma" w:eastAsia="Times New Roman" w:hAnsi="Tahoma" w:cs="Tahoma"/>
                <w:sz w:val="18"/>
                <w:lang w:eastAsia="sl-SI"/>
              </w:rPr>
            </w:pPr>
            <w:r w:rsidRPr="00100B17">
              <w:rPr>
                <w:rFonts w:ascii="Tahoma" w:eastAsia="Times New Roman" w:hAnsi="Tahoma" w:cs="Tahoma"/>
                <w:lang w:eastAsia="sl-SI"/>
              </w:rPr>
              <w:t>Zmogljivost objekta (</w:t>
            </w:r>
            <w:r>
              <w:rPr>
                <w:rFonts w:ascii="Tahoma" w:eastAsia="Times New Roman" w:hAnsi="Tahoma" w:cs="Tahoma"/>
                <w:lang w:eastAsia="sl-SI"/>
              </w:rPr>
              <w:t>MW</w:t>
            </w:r>
            <w:r w:rsidRPr="00100B17">
              <w:rPr>
                <w:rFonts w:ascii="Tahoma" w:eastAsia="Times New Roman" w:hAnsi="Tahoma" w:cs="Tahoma"/>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rsidR="00C0106C" w:rsidRPr="00F03D24" w:rsidRDefault="00C0106C" w:rsidP="00957754">
            <w:pPr>
              <w:keepNext/>
              <w:keepLines/>
              <w:spacing w:after="0" w:line="240" w:lineRule="auto"/>
              <w:rPr>
                <w:rFonts w:ascii="Tahoma" w:eastAsia="Times New Roman" w:hAnsi="Tahoma" w:cs="Tahoma"/>
                <w:sz w:val="18"/>
                <w:lang w:eastAsia="sl-SI"/>
              </w:rPr>
            </w:pPr>
          </w:p>
        </w:tc>
      </w:tr>
    </w:tbl>
    <w:p w:rsidR="00F03D24" w:rsidRPr="00F03D24" w:rsidRDefault="00F03D24" w:rsidP="0095775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rsidTr="00A9443F">
        <w:trPr>
          <w:trHeight w:val="235"/>
        </w:trPr>
        <w:tc>
          <w:tcPr>
            <w:tcW w:w="3402" w:type="dxa"/>
            <w:tcBorders>
              <w:bottom w:val="single" w:sz="4" w:space="0" w:color="auto"/>
            </w:tcBorders>
          </w:tcPr>
          <w:p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rsidR="00F03D24" w:rsidRPr="00F03D24" w:rsidRDefault="00F03D24"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F03D24" w:rsidRPr="00F03D24" w:rsidTr="00A9443F">
        <w:trPr>
          <w:trHeight w:val="235"/>
        </w:trPr>
        <w:tc>
          <w:tcPr>
            <w:tcW w:w="3402" w:type="dxa"/>
            <w:tcBorders>
              <w:top w:val="single" w:sz="4" w:space="0" w:color="auto"/>
            </w:tcBorders>
          </w:tcPr>
          <w:p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rsidR="00F03D24" w:rsidRPr="00F03D24" w:rsidRDefault="00F03D24" w:rsidP="00957754">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CC0466" w:rsidRPr="00F03D24">
              <w:rPr>
                <w:rFonts w:ascii="Tahoma" w:eastAsia="Times New Roman" w:hAnsi="Tahoma" w:cs="Tahoma"/>
                <w:snapToGrid w:val="0"/>
                <w:color w:val="000000"/>
                <w:sz w:val="18"/>
                <w:lang w:eastAsia="sl-SI"/>
              </w:rPr>
              <w:t xml:space="preserve">ter podpis </w:t>
            </w:r>
            <w:r w:rsidRPr="00F03D24">
              <w:rPr>
                <w:rFonts w:ascii="Tahoma" w:eastAsia="Times New Roman" w:hAnsi="Tahoma" w:cs="Tahoma"/>
                <w:snapToGrid w:val="0"/>
                <w:color w:val="000000"/>
                <w:sz w:val="18"/>
                <w:lang w:eastAsia="sl-SI"/>
              </w:rPr>
              <w:t>odgovorne osebe gospodarskega subjekta)</w:t>
            </w:r>
          </w:p>
        </w:tc>
      </w:tr>
    </w:tbl>
    <w:p w:rsidR="004A6BBF" w:rsidRPr="00637345" w:rsidRDefault="004A6BBF" w:rsidP="00957754">
      <w:pPr>
        <w:keepNext/>
        <w:keepLines/>
        <w:widowControl w:val="0"/>
        <w:pBdr>
          <w:bottom w:val="single" w:sz="12" w:space="1" w:color="auto"/>
        </w:pBdr>
        <w:spacing w:after="0" w:line="240" w:lineRule="auto"/>
        <w:rPr>
          <w:rFonts w:ascii="Tahoma" w:eastAsia="Times New Roman" w:hAnsi="Tahoma" w:cs="Tahoma"/>
          <w:b/>
          <w:sz w:val="18"/>
          <w:lang w:eastAsia="sl-SI"/>
        </w:rPr>
      </w:pPr>
    </w:p>
    <w:p w:rsidR="004A6BBF" w:rsidRPr="00637345" w:rsidRDefault="004A6BBF" w:rsidP="009577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rsidR="004A6BBF" w:rsidRPr="00637345" w:rsidRDefault="004A6BBF" w:rsidP="00957754">
      <w:pPr>
        <w:keepNext/>
        <w:keepLines/>
        <w:widowControl w:val="0"/>
        <w:spacing w:after="0" w:line="240" w:lineRule="auto"/>
        <w:jc w:val="both"/>
        <w:rPr>
          <w:rFonts w:ascii="Tahoma" w:eastAsia="Times New Roman" w:hAnsi="Tahoma" w:cs="Tahoma"/>
          <w:sz w:val="18"/>
          <w:lang w:eastAsia="sl-SI"/>
        </w:rPr>
      </w:pPr>
    </w:p>
    <w:p w:rsidR="00CC0466" w:rsidRPr="00637345" w:rsidRDefault="00CC0466" w:rsidP="009577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rsidR="00CC0466" w:rsidRPr="00637345" w:rsidRDefault="00CC0466" w:rsidP="00957754">
      <w:pPr>
        <w:keepNext/>
        <w:keepLines/>
        <w:widowControl w:val="0"/>
        <w:spacing w:after="0" w:line="240" w:lineRule="auto"/>
        <w:jc w:val="both"/>
        <w:rPr>
          <w:rFonts w:ascii="Tahoma" w:eastAsia="Times New Roman" w:hAnsi="Tahoma" w:cs="Tahoma"/>
          <w:sz w:val="18"/>
          <w:lang w:eastAsia="sl-SI"/>
        </w:rPr>
      </w:pPr>
    </w:p>
    <w:p w:rsidR="00CC0466" w:rsidRPr="00637345" w:rsidRDefault="00CC0466" w:rsidP="009577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rsidR="004A6BBF" w:rsidRPr="00637345" w:rsidRDefault="004A6BBF" w:rsidP="0095775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rsidR="004A6BBF" w:rsidRPr="00637345" w:rsidRDefault="004A6BBF" w:rsidP="0095775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rsidR="004A6BBF" w:rsidRPr="00637345" w:rsidRDefault="004A6BBF" w:rsidP="00957754">
      <w:pPr>
        <w:keepNext/>
        <w:keepLines/>
        <w:widowControl w:val="0"/>
        <w:spacing w:after="0" w:line="240" w:lineRule="auto"/>
        <w:rPr>
          <w:rFonts w:ascii="Tahoma" w:eastAsia="Times New Roman" w:hAnsi="Tahoma" w:cs="Tahoma"/>
          <w:sz w:val="18"/>
          <w:lang w:eastAsia="sl-SI"/>
        </w:rPr>
      </w:pPr>
    </w:p>
    <w:p w:rsidR="004A6BBF" w:rsidRPr="00637345" w:rsidRDefault="004A6BBF" w:rsidP="0095775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637345" w:rsidTr="002150C2">
        <w:trPr>
          <w:trHeight w:val="235"/>
        </w:trPr>
        <w:tc>
          <w:tcPr>
            <w:tcW w:w="3402" w:type="dxa"/>
            <w:tcBorders>
              <w:bottom w:val="single" w:sz="4" w:space="0" w:color="auto"/>
            </w:tcBorders>
          </w:tcPr>
          <w:p w:rsidR="004A6BBF" w:rsidRPr="00637345" w:rsidRDefault="004A6BBF" w:rsidP="00957754">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rsidR="004A6BBF" w:rsidRPr="00637345" w:rsidRDefault="004A6BBF" w:rsidP="00957754">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637345" w:rsidTr="002150C2">
        <w:trPr>
          <w:trHeight w:val="235"/>
        </w:trPr>
        <w:tc>
          <w:tcPr>
            <w:tcW w:w="3402" w:type="dxa"/>
            <w:tcBorders>
              <w:top w:val="single" w:sz="4" w:space="0" w:color="auto"/>
            </w:tcBorders>
          </w:tcPr>
          <w:p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rsidR="004A6BBF" w:rsidRDefault="004A6BBF" w:rsidP="00957754">
      <w:pPr>
        <w:keepNext/>
        <w:keepLines/>
        <w:widowControl w:val="0"/>
        <w:spacing w:after="0" w:line="240" w:lineRule="auto"/>
        <w:jc w:val="both"/>
        <w:rPr>
          <w:rFonts w:ascii="Tahoma" w:eastAsia="Times New Roman" w:hAnsi="Tahoma" w:cs="Tahoma"/>
          <w:b/>
          <w:sz w:val="14"/>
          <w:lang w:eastAsia="sl-SI"/>
        </w:rPr>
      </w:pPr>
    </w:p>
    <w:p w:rsidR="004A6BBF" w:rsidRPr="00637345" w:rsidRDefault="004A6BBF" w:rsidP="00957754">
      <w:pPr>
        <w:keepNext/>
        <w:keepLines/>
        <w:widowControl w:val="0"/>
        <w:spacing w:after="0" w:line="240" w:lineRule="auto"/>
        <w:jc w:val="both"/>
        <w:rPr>
          <w:rFonts w:ascii="Tahoma" w:eastAsia="Times New Roman" w:hAnsi="Tahoma" w:cs="Tahoma"/>
          <w:b/>
          <w:sz w:val="14"/>
          <w:lang w:eastAsia="sl-SI"/>
        </w:rPr>
      </w:pPr>
    </w:p>
    <w:p w:rsidR="00CC0466" w:rsidRDefault="00CC0466" w:rsidP="00957754">
      <w:pPr>
        <w:keepNext/>
        <w:keepLines/>
        <w:spacing w:after="0" w:line="240" w:lineRule="auto"/>
        <w:rPr>
          <w:rFonts w:ascii="Tahoma" w:eastAsia="Times New Roman" w:hAnsi="Tahoma" w:cs="Tahoma"/>
          <w:b/>
          <w:sz w:val="16"/>
          <w:lang w:eastAsia="sl-SI"/>
        </w:rPr>
      </w:pPr>
    </w:p>
    <w:p w:rsidR="00CC0466" w:rsidRDefault="00CC0466" w:rsidP="00957754">
      <w:pPr>
        <w:keepNext/>
        <w:keepLines/>
        <w:spacing w:after="0" w:line="240" w:lineRule="auto"/>
        <w:rPr>
          <w:rFonts w:ascii="Tahoma" w:eastAsia="Times New Roman" w:hAnsi="Tahoma" w:cs="Tahoma"/>
          <w:b/>
          <w:sz w:val="16"/>
          <w:lang w:eastAsia="sl-SI"/>
        </w:rPr>
      </w:pPr>
    </w:p>
    <w:p w:rsidR="004A6BBF" w:rsidRDefault="004A6BBF" w:rsidP="0095775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rsidR="005D0701" w:rsidRPr="005D0701" w:rsidRDefault="005D0701" w:rsidP="00957754">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0D4310" w:rsidRPr="004D2511" w:rsidTr="000D4310">
        <w:tc>
          <w:tcPr>
            <w:tcW w:w="8150" w:type="dxa"/>
            <w:tcBorders>
              <w:top w:val="single" w:sz="4" w:space="0" w:color="auto"/>
              <w:bottom w:val="single" w:sz="4" w:space="0" w:color="auto"/>
            </w:tcBorders>
          </w:tcPr>
          <w:p w:rsidR="000D4310" w:rsidRDefault="000D4310" w:rsidP="000D4310">
            <w:pPr>
              <w:keepNext/>
              <w:keepLines/>
              <w:spacing w:after="0" w:line="240" w:lineRule="auto"/>
              <w:jc w:val="both"/>
            </w:pPr>
            <w:r w:rsidRPr="00BA3F91">
              <w:rPr>
                <w:rFonts w:ascii="Tahoma" w:eastAsia="Times New Roman" w:hAnsi="Tahoma" w:cs="Tahoma"/>
                <w:lang w:eastAsia="sl-SI"/>
              </w:rPr>
              <w:t>STROKOVNA SPOSOBNOST</w:t>
            </w:r>
          </w:p>
        </w:tc>
        <w:tc>
          <w:tcPr>
            <w:tcW w:w="1418" w:type="dxa"/>
            <w:tcBorders>
              <w:top w:val="single" w:sz="4" w:space="0" w:color="auto"/>
              <w:bottom w:val="single" w:sz="4" w:space="0" w:color="auto"/>
            </w:tcBorders>
          </w:tcPr>
          <w:p w:rsidR="000D4310" w:rsidRPr="004D2511" w:rsidRDefault="000D4310" w:rsidP="000D4310">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Pr>
                <w:rFonts w:ascii="Tahoma" w:eastAsia="Times New Roman" w:hAnsi="Tahoma" w:cs="Tahoma"/>
                <w:b/>
                <w:i/>
                <w:lang w:eastAsia="sl-SI"/>
              </w:rPr>
              <w:t>6</w:t>
            </w:r>
          </w:p>
        </w:tc>
      </w:tr>
    </w:tbl>
    <w:p w:rsidR="00100B17" w:rsidRDefault="00100B17" w:rsidP="0095775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rsidR="00100B17"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rsidR="00100B17" w:rsidRPr="004D2511" w:rsidRDefault="00100B17" w:rsidP="00957754">
      <w:pPr>
        <w:keepNext/>
        <w:keepLines/>
        <w:spacing w:after="0" w:line="240" w:lineRule="auto"/>
        <w:jc w:val="both"/>
        <w:rPr>
          <w:rFonts w:ascii="Tahoma" w:eastAsia="Times New Roman" w:hAnsi="Tahoma" w:cs="Tahoma"/>
          <w:lang w:eastAsia="sl-SI"/>
        </w:rPr>
      </w:pPr>
    </w:p>
    <w:p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rsidR="00100B17" w:rsidRPr="003D154C" w:rsidRDefault="00100B17" w:rsidP="00957754">
      <w:pPr>
        <w:keepNext/>
        <w:keepLines/>
        <w:spacing w:after="0" w:line="240" w:lineRule="auto"/>
        <w:jc w:val="both"/>
        <w:rPr>
          <w:rFonts w:ascii="Tahoma" w:eastAsia="Times New Roman" w:hAnsi="Tahoma" w:cs="Tahoma"/>
          <w:sz w:val="20"/>
          <w:lang w:eastAsia="sl-SI"/>
        </w:rPr>
      </w:pPr>
    </w:p>
    <w:p w:rsidR="00100B17" w:rsidRPr="003D154C" w:rsidRDefault="00100B17" w:rsidP="00957754">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9"/>
        <w:gridCol w:w="2977"/>
        <w:gridCol w:w="2552"/>
      </w:tblGrid>
      <w:tr w:rsidR="00CC0466" w:rsidRPr="003D154C" w:rsidTr="00CC0466">
        <w:tc>
          <w:tcPr>
            <w:tcW w:w="675" w:type="dxa"/>
          </w:tcPr>
          <w:p w:rsidR="00CC0466" w:rsidRPr="003D154C" w:rsidRDefault="00CC0466" w:rsidP="00957754">
            <w:pPr>
              <w:keepNext/>
              <w:keepLines/>
              <w:spacing w:after="0" w:line="240" w:lineRule="auto"/>
              <w:jc w:val="both"/>
              <w:rPr>
                <w:rFonts w:ascii="Tahoma" w:eastAsia="Times New Roman" w:hAnsi="Tahoma" w:cs="Tahoma"/>
                <w:sz w:val="20"/>
                <w:lang w:eastAsia="sl-SI"/>
              </w:rPr>
            </w:pPr>
            <w:proofErr w:type="spellStart"/>
            <w:r w:rsidRPr="003D154C">
              <w:rPr>
                <w:rFonts w:ascii="Tahoma" w:eastAsia="Times New Roman" w:hAnsi="Tahoma" w:cs="Tahoma"/>
                <w:sz w:val="20"/>
                <w:lang w:eastAsia="sl-SI"/>
              </w:rPr>
              <w:t>Zap</w:t>
            </w:r>
            <w:proofErr w:type="spellEnd"/>
            <w:r w:rsidRPr="003D154C">
              <w:rPr>
                <w:rFonts w:ascii="Tahoma" w:eastAsia="Times New Roman" w:hAnsi="Tahoma" w:cs="Tahoma"/>
                <w:sz w:val="20"/>
                <w:lang w:eastAsia="sl-SI"/>
              </w:rPr>
              <w:t>. Št.</w:t>
            </w:r>
          </w:p>
        </w:tc>
        <w:tc>
          <w:tcPr>
            <w:tcW w:w="3289" w:type="dxa"/>
          </w:tcPr>
          <w:p w:rsidR="00CC0466" w:rsidRPr="003D154C" w:rsidRDefault="00CC0466"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rsidR="00CC0466" w:rsidRPr="003D154C" w:rsidRDefault="00CC0466"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552" w:type="dxa"/>
          </w:tcPr>
          <w:p w:rsidR="00CC0466" w:rsidRPr="002C68AD" w:rsidRDefault="00CC0466" w:rsidP="00957754">
            <w:pPr>
              <w:keepNext/>
              <w:keepLines/>
              <w:spacing w:after="0" w:line="240" w:lineRule="auto"/>
              <w:jc w:val="center"/>
              <w:rPr>
                <w:rFonts w:ascii="Tahoma" w:eastAsia="Times New Roman" w:hAnsi="Tahoma" w:cs="Tahoma"/>
                <w:sz w:val="20"/>
                <w:lang w:eastAsia="sl-SI"/>
              </w:rPr>
            </w:pPr>
            <w:r w:rsidRPr="002C68AD">
              <w:rPr>
                <w:rFonts w:ascii="Tahoma" w:eastAsia="Times New Roman" w:hAnsi="Tahoma" w:cs="Tahoma"/>
                <w:sz w:val="20"/>
                <w:lang w:eastAsia="sl-SI"/>
              </w:rPr>
              <w:t>Delovne izkušnje z deli na vzdrževanju toplotnih izolacij (</w:t>
            </w:r>
            <w:r>
              <w:rPr>
                <w:rFonts w:ascii="Tahoma" w:eastAsia="Times New Roman" w:hAnsi="Tahoma" w:cs="Tahoma"/>
                <w:sz w:val="20"/>
                <w:lang w:eastAsia="sl-SI"/>
              </w:rPr>
              <w:t>v letih)</w:t>
            </w: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rsidTr="00CC0466">
        <w:trPr>
          <w:trHeight w:val="344"/>
        </w:trPr>
        <w:tc>
          <w:tcPr>
            <w:tcW w:w="675" w:type="dxa"/>
            <w:vAlign w:val="center"/>
          </w:tcPr>
          <w:p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rsidR="004D5A5D" w:rsidRPr="003D154C" w:rsidRDefault="004D5A5D" w:rsidP="00957754">
            <w:pPr>
              <w:keepNext/>
              <w:keepLines/>
              <w:spacing w:after="0" w:line="240" w:lineRule="auto"/>
              <w:rPr>
                <w:rFonts w:ascii="Tahoma" w:eastAsia="Times New Roman" w:hAnsi="Tahoma" w:cs="Tahoma"/>
                <w:sz w:val="20"/>
                <w:lang w:eastAsia="sl-SI"/>
              </w:rPr>
            </w:pPr>
          </w:p>
        </w:tc>
      </w:tr>
    </w:tbl>
    <w:p w:rsidR="00100B17" w:rsidRPr="003D154C" w:rsidRDefault="00100B17" w:rsidP="00957754">
      <w:pPr>
        <w:keepNext/>
        <w:keepLines/>
        <w:spacing w:after="0" w:line="240" w:lineRule="auto"/>
        <w:jc w:val="both"/>
        <w:rPr>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8"/>
        <w:gridCol w:w="3630"/>
        <w:gridCol w:w="2976"/>
      </w:tblGrid>
      <w:tr w:rsidR="00100B17" w:rsidRPr="003D154C" w:rsidTr="006D62CE">
        <w:trPr>
          <w:trHeight w:val="661"/>
        </w:trPr>
        <w:tc>
          <w:tcPr>
            <w:tcW w:w="2858" w:type="dxa"/>
            <w:tcBorders>
              <w:top w:val="single" w:sz="4" w:space="0" w:color="auto"/>
              <w:left w:val="single" w:sz="4" w:space="0" w:color="auto"/>
              <w:bottom w:val="single" w:sz="4" w:space="0" w:color="auto"/>
              <w:right w:val="single" w:sz="4" w:space="0" w:color="auto"/>
            </w:tcBorders>
            <w:shd w:val="clear" w:color="auto" w:fill="auto"/>
          </w:tcPr>
          <w:p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caps/>
                <w:sz w:val="20"/>
                <w:lang w:eastAsia="sl-SI"/>
              </w:rPr>
              <w:t>Š</w:t>
            </w:r>
            <w:r w:rsidRPr="003D154C">
              <w:rPr>
                <w:rFonts w:ascii="Tahoma" w:eastAsia="Times New Roman" w:hAnsi="Tahoma" w:cs="Tahoma"/>
                <w:sz w:val="20"/>
                <w:lang w:eastAsia="sl-SI"/>
              </w:rPr>
              <w:t>tevilo vseh delavcev na delovišču</w:t>
            </w:r>
          </w:p>
        </w:tc>
        <w:tc>
          <w:tcPr>
            <w:tcW w:w="3630" w:type="dxa"/>
            <w:tcBorders>
              <w:top w:val="single" w:sz="4" w:space="0" w:color="auto"/>
              <w:left w:val="single" w:sz="4" w:space="0" w:color="auto"/>
              <w:bottom w:val="single" w:sz="4" w:space="0" w:color="auto"/>
              <w:right w:val="single" w:sz="4" w:space="0" w:color="auto"/>
            </w:tcBorders>
            <w:shd w:val="clear" w:color="auto" w:fill="auto"/>
            <w:vAlign w:val="center"/>
          </w:tcPr>
          <w:p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Povprečno:</w:t>
            </w:r>
          </w:p>
        </w:tc>
      </w:tr>
    </w:tbl>
    <w:p w:rsidR="00100B17" w:rsidRPr="005D0701" w:rsidRDefault="00100B17" w:rsidP="00957754">
      <w:pPr>
        <w:keepNext/>
        <w:keepLines/>
        <w:spacing w:after="0" w:line="240" w:lineRule="auto"/>
        <w:jc w:val="both"/>
        <w:rPr>
          <w:rFonts w:ascii="Tahoma" w:eastAsia="Times New Roman" w:hAnsi="Tahoma" w:cs="Tahoma"/>
          <w:b/>
          <w:sz w:val="20"/>
          <w:szCs w:val="20"/>
          <w:lang w:eastAsia="sl-SI"/>
        </w:rPr>
      </w:pPr>
    </w:p>
    <w:p w:rsidR="00FB0033" w:rsidRPr="005D0701" w:rsidRDefault="00FB0033" w:rsidP="00957754">
      <w:pPr>
        <w:keepNext/>
        <w:keepLines/>
        <w:overflowPunct w:val="0"/>
        <w:autoSpaceDE w:val="0"/>
        <w:autoSpaceDN w:val="0"/>
        <w:adjustRightInd w:val="0"/>
        <w:spacing w:after="0" w:line="240" w:lineRule="auto"/>
        <w:jc w:val="both"/>
        <w:textAlignment w:val="baseline"/>
        <w:rPr>
          <w:rFonts w:ascii="Tahoma" w:eastAsia="Times New Roman" w:hAnsi="Tahoma" w:cs="Tahoma"/>
          <w:sz w:val="20"/>
          <w:szCs w:val="20"/>
          <w:lang w:eastAsia="sl-SI"/>
        </w:rPr>
      </w:pPr>
      <w:r w:rsidRPr="005D0701">
        <w:rPr>
          <w:rFonts w:ascii="Tahoma" w:eastAsia="Times New Roman" w:hAnsi="Tahoma" w:cs="Tahoma"/>
          <w:sz w:val="20"/>
          <w:szCs w:val="20"/>
          <w:lang w:eastAsia="sl-SI"/>
        </w:rPr>
        <w:t>Zgoraj navedeni delavci morajo imeti:</w:t>
      </w:r>
    </w:p>
    <w:p w:rsidR="00E963A1" w:rsidRPr="00E963A1" w:rsidRDefault="00E963A1" w:rsidP="00957754">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 xml:space="preserve">opravljen zdravniški pregled za delo na višini ter da so sposobni za dela v ozkih in zaprtih prostorih, dela v okolju zaprašenem z lesnim prahom in delo v povišanem ropotu, </w:t>
      </w:r>
    </w:p>
    <w:p w:rsidR="00E963A1" w:rsidRPr="00E963A1" w:rsidRDefault="00E963A1" w:rsidP="00957754">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opravljen izpit iz varstv</w:t>
      </w:r>
      <w:r w:rsidR="00CC0466">
        <w:rPr>
          <w:rFonts w:ascii="Tahoma" w:hAnsi="Tahoma" w:cs="Tahoma"/>
          <w:sz w:val="20"/>
          <w:szCs w:val="20"/>
          <w:lang w:eastAsia="sl-SI"/>
        </w:rPr>
        <w:t>a pri delu in požarnega varstva.</w:t>
      </w:r>
    </w:p>
    <w:p w:rsidR="00E963A1" w:rsidRPr="00BD140F" w:rsidRDefault="00E963A1" w:rsidP="00957754">
      <w:pPr>
        <w:keepNext/>
        <w:keepLines/>
        <w:spacing w:after="0" w:line="240" w:lineRule="auto"/>
        <w:jc w:val="both"/>
        <w:rPr>
          <w:rFonts w:ascii="Tahoma" w:eastAsia="Times New Roman" w:hAnsi="Tahoma" w:cs="Tahoma"/>
          <w:b/>
          <w:szCs w:val="20"/>
          <w:highlight w:val="red"/>
          <w:lang w:eastAsia="sl-SI"/>
        </w:rPr>
      </w:pPr>
    </w:p>
    <w:p w:rsidR="002C68AD" w:rsidRDefault="002C68AD" w:rsidP="00957754">
      <w:pPr>
        <w:keepNext/>
        <w:keepLines/>
        <w:spacing w:after="0" w:line="240" w:lineRule="auto"/>
        <w:jc w:val="both"/>
        <w:rPr>
          <w:rFonts w:ascii="Tahoma" w:eastAsia="Times New Roman" w:hAnsi="Tahoma" w:cs="Tahoma"/>
          <w:sz w:val="20"/>
          <w:szCs w:val="20"/>
          <w:lang w:eastAsia="sl-SI"/>
        </w:rPr>
      </w:pPr>
    </w:p>
    <w:p w:rsidR="00CC0466" w:rsidRDefault="00CC0466" w:rsidP="00957754">
      <w:pPr>
        <w:keepNext/>
        <w:keepLines/>
        <w:spacing w:after="0" w:line="240" w:lineRule="auto"/>
        <w:jc w:val="both"/>
        <w:rPr>
          <w:rFonts w:ascii="Tahoma" w:eastAsia="Times New Roman" w:hAnsi="Tahoma" w:cs="Tahoma"/>
          <w:sz w:val="20"/>
          <w:szCs w:val="20"/>
          <w:lang w:eastAsia="sl-SI"/>
        </w:rPr>
      </w:pPr>
    </w:p>
    <w:p w:rsidR="00CC0466" w:rsidRDefault="00CC0466" w:rsidP="00957754">
      <w:pPr>
        <w:keepNext/>
        <w:keepLines/>
        <w:spacing w:after="0" w:line="240" w:lineRule="auto"/>
        <w:jc w:val="both"/>
        <w:rPr>
          <w:rFonts w:ascii="Tahoma" w:eastAsia="Times New Roman" w:hAnsi="Tahoma" w:cs="Tahoma"/>
          <w:sz w:val="20"/>
          <w:szCs w:val="20"/>
          <w:lang w:eastAsia="sl-SI"/>
        </w:rPr>
      </w:pPr>
    </w:p>
    <w:p w:rsidR="00CC0466" w:rsidRDefault="00CC0466" w:rsidP="00957754">
      <w:pPr>
        <w:keepNext/>
        <w:keepLines/>
        <w:spacing w:after="0" w:line="240" w:lineRule="auto"/>
        <w:jc w:val="both"/>
        <w:rPr>
          <w:rFonts w:ascii="Tahoma" w:eastAsia="Times New Roman" w:hAnsi="Tahoma" w:cs="Tahoma"/>
          <w:sz w:val="20"/>
          <w:szCs w:val="20"/>
          <w:lang w:eastAsia="sl-SI"/>
        </w:rPr>
      </w:pPr>
    </w:p>
    <w:p w:rsidR="00CC0466" w:rsidRDefault="00CC0466" w:rsidP="00957754">
      <w:pPr>
        <w:keepNext/>
        <w:keepLines/>
        <w:spacing w:after="0" w:line="240" w:lineRule="auto"/>
        <w:jc w:val="both"/>
        <w:rPr>
          <w:rFonts w:ascii="Tahoma" w:eastAsia="Times New Roman" w:hAnsi="Tahoma" w:cs="Tahoma"/>
          <w:sz w:val="20"/>
          <w:szCs w:val="20"/>
          <w:lang w:eastAsia="sl-SI"/>
        </w:rPr>
      </w:pPr>
    </w:p>
    <w:p w:rsidR="00CC0466" w:rsidRDefault="00CC0466" w:rsidP="00957754">
      <w:pPr>
        <w:keepNext/>
        <w:keepLines/>
        <w:spacing w:after="0" w:line="240" w:lineRule="auto"/>
        <w:jc w:val="both"/>
        <w:rPr>
          <w:rFonts w:ascii="Tahoma" w:hAnsi="Tahoma" w:cs="Tahoma"/>
          <w:b/>
          <w:bCs/>
          <w:sz w:val="20"/>
        </w:rPr>
      </w:pPr>
    </w:p>
    <w:p w:rsidR="0012566C" w:rsidRPr="00D7367A" w:rsidRDefault="0012566C" w:rsidP="00957754">
      <w:pPr>
        <w:keepNext/>
        <w:keepLines/>
        <w:spacing w:after="0" w:line="240" w:lineRule="auto"/>
        <w:jc w:val="both"/>
        <w:rPr>
          <w:rFonts w:ascii="Tahoma" w:eastAsia="Times New Roman" w:hAnsi="Tahoma" w:cs="Tahoma"/>
          <w:b/>
          <w:sz w:val="18"/>
          <w:lang w:eastAsia="sl-SI"/>
        </w:rPr>
      </w:pPr>
    </w:p>
    <w:p w:rsidR="00100B17" w:rsidRPr="003D154C" w:rsidRDefault="00100B17" w:rsidP="0095775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rsidR="00D83977" w:rsidRPr="00712BC8" w:rsidRDefault="00D83977"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rsidTr="000B64AD">
        <w:trPr>
          <w:trHeight w:val="235"/>
        </w:trPr>
        <w:tc>
          <w:tcPr>
            <w:tcW w:w="2977" w:type="dxa"/>
            <w:tcBorders>
              <w:bottom w:val="single" w:sz="4" w:space="0" w:color="auto"/>
            </w:tcBorders>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2552" w:type="dxa"/>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rsidR="00D83977" w:rsidRPr="00712BC8" w:rsidRDefault="00D83977"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rsidTr="000B64AD">
        <w:trPr>
          <w:trHeight w:val="235"/>
        </w:trPr>
        <w:tc>
          <w:tcPr>
            <w:tcW w:w="2977" w:type="dxa"/>
            <w:tcBorders>
              <w:top w:val="single" w:sz="4" w:space="0" w:color="auto"/>
            </w:tcBorders>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rsidR="00D83977" w:rsidRPr="00712BC8" w:rsidRDefault="00D83977"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rsidR="004D5A5D" w:rsidRDefault="00100B17" w:rsidP="00957754">
      <w:pPr>
        <w:keepNext/>
        <w:keepLines/>
        <w:spacing w:after="0" w:line="240" w:lineRule="auto"/>
      </w:pPr>
      <w:r>
        <w:br w:type="page"/>
      </w:r>
    </w:p>
    <w:p w:rsidR="00100B17" w:rsidRPr="00FD18A4" w:rsidRDefault="00100B17" w:rsidP="00957754">
      <w:pPr>
        <w:keepNext/>
        <w:keepLines/>
        <w:spacing w:after="0"/>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rsidTr="006D62CE">
        <w:tc>
          <w:tcPr>
            <w:tcW w:w="8008" w:type="dxa"/>
            <w:tcBorders>
              <w:top w:val="single" w:sz="4" w:space="0" w:color="auto"/>
              <w:bottom w:val="single" w:sz="4" w:space="0" w:color="auto"/>
            </w:tcBorders>
          </w:tcPr>
          <w:p w:rsidR="00100B17" w:rsidRPr="00FD18A4" w:rsidRDefault="00100B17" w:rsidP="00957754">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rsidR="00100B17" w:rsidRPr="00FD18A4" w:rsidRDefault="00100B17" w:rsidP="00957754">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CC0466">
              <w:rPr>
                <w:rFonts w:ascii="Tahoma" w:eastAsia="Times New Roman" w:hAnsi="Tahoma" w:cs="Tahoma"/>
                <w:b/>
                <w:i/>
                <w:lang w:eastAsia="sl-SI"/>
              </w:rPr>
              <w:t>7</w:t>
            </w:r>
          </w:p>
        </w:tc>
      </w:tr>
    </w:tbl>
    <w:p w:rsidR="00100B17" w:rsidRPr="00FD18A4" w:rsidRDefault="00100B17" w:rsidP="00957754">
      <w:pPr>
        <w:keepNext/>
        <w:keepLines/>
        <w:spacing w:after="0" w:line="240" w:lineRule="auto"/>
        <w:rPr>
          <w:rFonts w:ascii="Tahoma" w:eastAsia="Times New Roman" w:hAnsi="Tahoma" w:cs="Tahoma"/>
          <w:b/>
          <w:lang w:eastAsia="sl-SI"/>
        </w:rPr>
      </w:pPr>
    </w:p>
    <w:p w:rsidR="00100B17" w:rsidRPr="00FD18A4" w:rsidRDefault="00100B17" w:rsidP="00957754">
      <w:pPr>
        <w:keepNext/>
        <w:keepLines/>
        <w:spacing w:after="0" w:line="240" w:lineRule="auto"/>
        <w:rPr>
          <w:rFonts w:ascii="Tahoma" w:eastAsia="Times New Roman" w:hAnsi="Tahoma" w:cs="Tahoma"/>
          <w:lang w:eastAsia="sl-SI"/>
        </w:rPr>
      </w:pPr>
    </w:p>
    <w:p w:rsidR="00100B17" w:rsidRPr="00FD18A4" w:rsidRDefault="00100B17" w:rsidP="00957754">
      <w:pPr>
        <w:keepNext/>
        <w:keepLines/>
        <w:spacing w:after="0" w:line="240" w:lineRule="auto"/>
        <w:rPr>
          <w:rFonts w:ascii="Tahoma" w:eastAsia="Times New Roman" w:hAnsi="Tahoma" w:cs="Tahoma"/>
          <w:sz w:val="18"/>
          <w:szCs w:val="16"/>
          <w:lang w:eastAsia="sl-SI"/>
        </w:rPr>
      </w:pPr>
    </w:p>
    <w:p w:rsidR="00100B17" w:rsidRPr="00FD18A4" w:rsidRDefault="00100B17" w:rsidP="00957754">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rsidR="00100B17" w:rsidRPr="00FD18A4" w:rsidRDefault="00100B17" w:rsidP="00957754">
      <w:pPr>
        <w:keepNext/>
        <w:keepLines/>
        <w:spacing w:after="0" w:line="240" w:lineRule="auto"/>
        <w:rPr>
          <w:rFonts w:ascii="Tahoma" w:eastAsia="Times New Roman" w:hAnsi="Tahoma" w:cs="Tahoma"/>
          <w:lang w:eastAsia="sl-SI"/>
        </w:rPr>
      </w:pPr>
    </w:p>
    <w:p w:rsidR="00100B17"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rsidR="00100B17" w:rsidRPr="00FD18A4" w:rsidRDefault="00100B17" w:rsidP="00957754">
      <w:pPr>
        <w:keepNext/>
        <w:keepLines/>
        <w:spacing w:after="0" w:line="240" w:lineRule="auto"/>
        <w:jc w:val="both"/>
        <w:rPr>
          <w:rFonts w:ascii="Tahoma" w:eastAsia="Times New Roman" w:hAnsi="Tahoma" w:cs="Tahoma"/>
          <w:lang w:eastAsia="sl-SI"/>
        </w:rPr>
      </w:pPr>
    </w:p>
    <w:p w:rsidR="00100B17" w:rsidRPr="00FD18A4" w:rsidRDefault="00100B17" w:rsidP="00957754">
      <w:pPr>
        <w:keepNext/>
        <w:keepLines/>
        <w:spacing w:after="0" w:line="240" w:lineRule="auto"/>
        <w:jc w:val="both"/>
        <w:rPr>
          <w:rFonts w:ascii="Tahoma" w:eastAsia="Times New Roman" w:hAnsi="Tahoma" w:cs="Tahoma"/>
          <w:lang w:eastAsia="sl-SI"/>
        </w:rPr>
      </w:pPr>
    </w:p>
    <w:p w:rsidR="00100B17" w:rsidRPr="0009077F" w:rsidRDefault="00100B17" w:rsidP="00957754">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rsidR="00100B17" w:rsidRPr="0009077F" w:rsidRDefault="00100B17" w:rsidP="00957754">
      <w:pPr>
        <w:keepNext/>
        <w:keepLines/>
        <w:spacing w:after="0" w:line="240" w:lineRule="auto"/>
        <w:jc w:val="both"/>
        <w:rPr>
          <w:rFonts w:ascii="Tahoma" w:hAnsi="Tahoma" w:cs="Tahoma"/>
          <w:szCs w:val="20"/>
          <w:lang w:eastAsia="sl-SI"/>
        </w:rPr>
      </w:pPr>
    </w:p>
    <w:p w:rsidR="002C68AD" w:rsidRPr="002C68AD" w:rsidRDefault="002C68AD" w:rsidP="00957754">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uporabljati naslednjo opremo:</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kotn</w:t>
      </w:r>
      <w:r>
        <w:rPr>
          <w:rFonts w:ascii="Tahoma" w:hAnsi="Tahoma" w:cs="Tahoma"/>
          <w:lang w:eastAsia="sl-SI"/>
        </w:rPr>
        <w:t>a večja</w:t>
      </w:r>
      <w:r w:rsidRPr="002C68AD">
        <w:rPr>
          <w:rFonts w:ascii="Tahoma" w:hAnsi="Tahoma" w:cs="Tahoma"/>
          <w:lang w:eastAsia="sl-SI"/>
        </w:rPr>
        <w:t xml:space="preserve"> brusilk</w:t>
      </w:r>
      <w:r>
        <w:rPr>
          <w:rFonts w:ascii="Tahoma" w:hAnsi="Tahoma" w:cs="Tahoma"/>
          <w:lang w:eastAsia="sl-SI"/>
        </w:rPr>
        <w:t>a</w:t>
      </w:r>
      <w:r w:rsidRPr="002C68AD">
        <w:rPr>
          <w:rFonts w:ascii="Tahoma" w:hAnsi="Tahoma" w:cs="Tahoma"/>
          <w:lang w:eastAsia="sl-SI"/>
        </w:rPr>
        <w:tab/>
      </w:r>
      <w:r>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kotn</w:t>
      </w:r>
      <w:r>
        <w:rPr>
          <w:rFonts w:ascii="Tahoma" w:hAnsi="Tahoma" w:cs="Tahoma"/>
          <w:lang w:eastAsia="sl-SI"/>
        </w:rPr>
        <w:t>a manjša</w:t>
      </w:r>
      <w:r w:rsidRPr="002C68AD">
        <w:rPr>
          <w:rFonts w:ascii="Tahoma" w:hAnsi="Tahoma" w:cs="Tahoma"/>
          <w:lang w:eastAsia="sl-SI"/>
        </w:rPr>
        <w:t xml:space="preserve"> brusilk</w:t>
      </w:r>
      <w:r>
        <w:rPr>
          <w:rFonts w:ascii="Tahoma" w:hAnsi="Tahoma" w:cs="Tahoma"/>
          <w:lang w:eastAsia="sl-SI"/>
        </w:rPr>
        <w:t>a</w:t>
      </w:r>
      <w:r>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okroglo krivljenje pločevine l = 1 m</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oglato krivljenje pločevine l = 3 m</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robljenje pločevine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akumulatorski vrtalnik in izvijač</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3 kosi</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ročna krožna žaga</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povratna žaga</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klešče za robljenje pločevine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2 kosa</w:t>
      </w:r>
    </w:p>
    <w:p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klešče za kovice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2 kosa</w:t>
      </w:r>
    </w:p>
    <w:p w:rsidR="004D5A5D" w:rsidRPr="008A50A5" w:rsidRDefault="004D5A5D" w:rsidP="00957754">
      <w:pPr>
        <w:keepNext/>
        <w:keepLines/>
        <w:spacing w:after="0" w:line="240" w:lineRule="auto"/>
        <w:jc w:val="both"/>
        <w:rPr>
          <w:rFonts w:ascii="Tahoma" w:hAnsi="Tahoma" w:cs="Tahoma"/>
          <w:szCs w:val="20"/>
          <w:lang w:eastAsia="sl-SI"/>
        </w:rPr>
      </w:pPr>
    </w:p>
    <w:p w:rsidR="004D5A5D" w:rsidRPr="008A50A5" w:rsidRDefault="004D5A5D" w:rsidP="00957754">
      <w:pPr>
        <w:keepNext/>
        <w:keepLines/>
        <w:spacing w:after="0" w:line="240" w:lineRule="auto"/>
        <w:jc w:val="both"/>
        <w:rPr>
          <w:rFonts w:ascii="Tahoma" w:hAnsi="Tahoma" w:cs="Tahoma"/>
        </w:rPr>
      </w:pPr>
      <w:r w:rsidRPr="008A50A5">
        <w:rPr>
          <w:rFonts w:ascii="Tahoma" w:hAnsi="Tahoma" w:cs="Tahoma"/>
        </w:rPr>
        <w:t>Izjavljamo, da bo imel vsak delavec svoje osnovno ključavničarsko orodje in usnjeno torbo za vzdrževalna dela.</w:t>
      </w:r>
    </w:p>
    <w:p w:rsidR="00100B17" w:rsidRPr="008A50A5" w:rsidRDefault="00100B17" w:rsidP="00957754">
      <w:pPr>
        <w:keepNext/>
        <w:keepLines/>
        <w:spacing w:after="0" w:line="240" w:lineRule="auto"/>
        <w:jc w:val="both"/>
        <w:rPr>
          <w:rFonts w:ascii="Tahoma" w:hAnsi="Tahoma" w:cs="Tahoma"/>
          <w:szCs w:val="20"/>
          <w:lang w:eastAsia="sl-SI"/>
        </w:rPr>
      </w:pPr>
    </w:p>
    <w:p w:rsidR="00100B17" w:rsidRPr="008A50A5" w:rsidRDefault="00100B17" w:rsidP="00957754">
      <w:pPr>
        <w:keepNext/>
        <w:keepLines/>
        <w:spacing w:after="0" w:line="240" w:lineRule="auto"/>
        <w:jc w:val="both"/>
        <w:rPr>
          <w:rFonts w:ascii="Tahoma" w:hAnsi="Tahoma" w:cs="Tahoma"/>
          <w:szCs w:val="20"/>
          <w:lang w:eastAsia="sl-SI"/>
        </w:rPr>
      </w:pPr>
    </w:p>
    <w:p w:rsidR="00100B17" w:rsidRPr="0009077F" w:rsidRDefault="00100B17" w:rsidP="00957754">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Nespoštovanje določil je razlog za prekinitev in odstop od okvirnega sporazuma, brez kakršnekoli obveznosti do izvajalca.</w:t>
      </w:r>
    </w:p>
    <w:p w:rsidR="00100B17" w:rsidRDefault="00100B17" w:rsidP="00957754">
      <w:pPr>
        <w:keepNext/>
        <w:keepLines/>
        <w:spacing w:after="0" w:line="240" w:lineRule="auto"/>
        <w:jc w:val="both"/>
        <w:rPr>
          <w:rFonts w:ascii="Tahoma" w:eastAsia="Times New Roman" w:hAnsi="Tahoma" w:cs="Tahoma"/>
          <w:lang w:eastAsia="sl-SI"/>
        </w:rPr>
      </w:pPr>
    </w:p>
    <w:p w:rsidR="005D0701" w:rsidRDefault="005D0701" w:rsidP="00957754">
      <w:pPr>
        <w:keepNext/>
        <w:keepLines/>
        <w:spacing w:after="0" w:line="240" w:lineRule="auto"/>
        <w:jc w:val="both"/>
        <w:rPr>
          <w:rFonts w:ascii="Tahoma" w:eastAsia="Times New Roman" w:hAnsi="Tahoma" w:cs="Tahoma"/>
          <w:lang w:eastAsia="sl-SI"/>
        </w:rPr>
      </w:pPr>
    </w:p>
    <w:p w:rsidR="004D5A5D" w:rsidRDefault="004D5A5D" w:rsidP="00957754">
      <w:pPr>
        <w:keepNext/>
        <w:keepLines/>
        <w:spacing w:after="0" w:line="240" w:lineRule="auto"/>
        <w:jc w:val="both"/>
        <w:rPr>
          <w:rFonts w:ascii="Tahoma" w:eastAsia="Times New Roman" w:hAnsi="Tahoma" w:cs="Tahoma"/>
          <w:lang w:eastAsia="sl-SI"/>
        </w:rPr>
      </w:pPr>
    </w:p>
    <w:p w:rsidR="004D5A5D" w:rsidRDefault="004D5A5D" w:rsidP="00957754">
      <w:pPr>
        <w:keepNext/>
        <w:keepLines/>
        <w:spacing w:after="0" w:line="240" w:lineRule="auto"/>
        <w:jc w:val="both"/>
        <w:rPr>
          <w:rFonts w:ascii="Tahoma" w:eastAsia="Times New Roman" w:hAnsi="Tahoma" w:cs="Tahoma"/>
          <w:lang w:eastAsia="sl-SI"/>
        </w:rPr>
      </w:pPr>
    </w:p>
    <w:p w:rsidR="004D5A5D" w:rsidRDefault="004D5A5D" w:rsidP="00957754">
      <w:pPr>
        <w:keepNext/>
        <w:keepLines/>
        <w:spacing w:after="0" w:line="240" w:lineRule="auto"/>
        <w:jc w:val="both"/>
        <w:rPr>
          <w:rFonts w:ascii="Tahoma" w:eastAsia="Times New Roman" w:hAnsi="Tahoma" w:cs="Tahoma"/>
          <w:lang w:eastAsia="sl-SI"/>
        </w:rPr>
      </w:pPr>
    </w:p>
    <w:p w:rsidR="004D5A5D" w:rsidRDefault="004D5A5D" w:rsidP="00957754">
      <w:pPr>
        <w:keepNext/>
        <w:keepLines/>
        <w:spacing w:after="0" w:line="240" w:lineRule="auto"/>
        <w:jc w:val="both"/>
        <w:rPr>
          <w:rFonts w:ascii="Tahoma" w:eastAsia="Times New Roman" w:hAnsi="Tahoma" w:cs="Tahoma"/>
          <w:lang w:eastAsia="sl-SI"/>
        </w:rPr>
      </w:pPr>
    </w:p>
    <w:p w:rsidR="004D5A5D" w:rsidRDefault="004D5A5D" w:rsidP="00957754">
      <w:pPr>
        <w:keepNext/>
        <w:keepLines/>
        <w:spacing w:after="0" w:line="240" w:lineRule="auto"/>
        <w:jc w:val="both"/>
        <w:rPr>
          <w:rFonts w:ascii="Tahoma" w:eastAsia="Times New Roman" w:hAnsi="Tahoma" w:cs="Tahoma"/>
          <w:lang w:eastAsia="sl-SI"/>
        </w:rPr>
      </w:pPr>
    </w:p>
    <w:p w:rsidR="005D0701" w:rsidRDefault="005D0701" w:rsidP="00957754">
      <w:pPr>
        <w:keepNext/>
        <w:keepLines/>
        <w:spacing w:after="0" w:line="240" w:lineRule="auto"/>
        <w:jc w:val="both"/>
        <w:rPr>
          <w:rFonts w:ascii="Tahoma" w:eastAsia="Times New Roman" w:hAnsi="Tahoma" w:cs="Tahoma"/>
          <w:lang w:eastAsia="sl-SI"/>
        </w:rPr>
      </w:pPr>
    </w:p>
    <w:p w:rsidR="00D83977" w:rsidRPr="00712BC8" w:rsidRDefault="00D83977"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rsidTr="000B64AD">
        <w:trPr>
          <w:trHeight w:val="235"/>
        </w:trPr>
        <w:tc>
          <w:tcPr>
            <w:tcW w:w="2977" w:type="dxa"/>
            <w:tcBorders>
              <w:bottom w:val="single" w:sz="4" w:space="0" w:color="auto"/>
            </w:tcBorders>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2552" w:type="dxa"/>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rsidR="00D83977" w:rsidRPr="00712BC8" w:rsidRDefault="00D83977"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rsidTr="000B64AD">
        <w:trPr>
          <w:trHeight w:val="235"/>
        </w:trPr>
        <w:tc>
          <w:tcPr>
            <w:tcW w:w="2977" w:type="dxa"/>
            <w:tcBorders>
              <w:top w:val="single" w:sz="4" w:space="0" w:color="auto"/>
            </w:tcBorders>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rsidR="00D83977" w:rsidRPr="00712BC8" w:rsidRDefault="00D83977"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4D5A5D">
              <w:rPr>
                <w:rFonts w:ascii="Tahoma" w:hAnsi="Tahoma" w:cs="Tahoma"/>
                <w:snapToGrid w:val="0"/>
                <w:color w:val="000000"/>
              </w:rPr>
              <w:t>gospodarskega subjekta)</w:t>
            </w:r>
          </w:p>
        </w:tc>
      </w:tr>
    </w:tbl>
    <w:p w:rsidR="00D83977" w:rsidRDefault="00100B17" w:rsidP="00957754">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rsidTr="000B64AD">
        <w:tc>
          <w:tcPr>
            <w:tcW w:w="8008" w:type="dxa"/>
            <w:tcBorders>
              <w:top w:val="single" w:sz="4" w:space="0" w:color="auto"/>
              <w:left w:val="single" w:sz="4" w:space="0" w:color="auto"/>
              <w:bottom w:val="single" w:sz="4" w:space="0" w:color="auto"/>
              <w:right w:val="single" w:sz="4" w:space="0" w:color="808080"/>
            </w:tcBorders>
            <w:hideMark/>
          </w:tcPr>
          <w:p w:rsidR="00D83977" w:rsidRPr="00A06AB5" w:rsidRDefault="00D83977" w:rsidP="00957754">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rsidR="00D83977" w:rsidRDefault="00D83977" w:rsidP="00957754">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734AF1">
              <w:rPr>
                <w:rFonts w:ascii="Tahoma" w:eastAsia="Times New Roman" w:hAnsi="Tahoma" w:cs="Tahoma"/>
                <w:b/>
                <w:i/>
                <w:lang w:eastAsia="sl-SI"/>
              </w:rPr>
              <w:t>8</w:t>
            </w:r>
          </w:p>
        </w:tc>
      </w:tr>
    </w:tbl>
    <w:p w:rsidR="00D83977" w:rsidRDefault="00D83977" w:rsidP="00957754">
      <w:pPr>
        <w:keepNext/>
        <w:keepLines/>
        <w:spacing w:after="0" w:line="240" w:lineRule="auto"/>
        <w:rPr>
          <w:rFonts w:ascii="Tahoma" w:eastAsia="Times New Roman" w:hAnsi="Tahoma" w:cs="Tahoma"/>
          <w:lang w:eastAsia="sl-SI"/>
        </w:rPr>
      </w:pPr>
    </w:p>
    <w:p w:rsidR="00D83977" w:rsidRDefault="00D83977" w:rsidP="00957754">
      <w:pPr>
        <w:keepNext/>
        <w:keepLines/>
        <w:spacing w:after="0" w:line="240" w:lineRule="auto"/>
        <w:rPr>
          <w:rFonts w:ascii="Tahoma" w:eastAsia="Times New Roman" w:hAnsi="Tahoma" w:cs="Tahoma"/>
          <w:lang w:eastAsia="sl-SI"/>
        </w:rPr>
      </w:pPr>
    </w:p>
    <w:p w:rsidR="00D83977" w:rsidRPr="00D83977" w:rsidRDefault="00D83977" w:rsidP="00957754">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rsidR="00D83977" w:rsidRPr="00D83977" w:rsidRDefault="00D83977" w:rsidP="00957754">
      <w:pPr>
        <w:keepNext/>
        <w:keepLines/>
        <w:spacing w:after="0" w:line="240" w:lineRule="auto"/>
        <w:rPr>
          <w:rFonts w:ascii="Tahoma" w:eastAsia="Times New Roman" w:hAnsi="Tahoma" w:cs="Tahoma"/>
          <w:lang w:eastAsia="sl-SI"/>
        </w:rPr>
      </w:pPr>
    </w:p>
    <w:p w:rsidR="00D83977" w:rsidRDefault="00D83977" w:rsidP="00957754">
      <w:pPr>
        <w:keepNext/>
        <w:keepLines/>
        <w:spacing w:after="0" w:line="240" w:lineRule="auto"/>
        <w:rPr>
          <w:rFonts w:ascii="Tahoma" w:eastAsia="Times New Roman" w:hAnsi="Tahoma" w:cs="Tahoma"/>
          <w:lang w:eastAsia="sl-SI"/>
        </w:rPr>
      </w:pPr>
    </w:p>
    <w:p w:rsidR="00D83977"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D83977">
        <w:rPr>
          <w:rFonts w:ascii="Tahoma" w:eastAsia="Times New Roman" w:hAnsi="Tahoma" w:cs="Tahoma"/>
          <w:b/>
          <w:lang w:eastAsia="sl-SI"/>
        </w:rPr>
        <w:t xml:space="preserve"> </w:t>
      </w:r>
    </w:p>
    <w:p w:rsidR="00D83977" w:rsidRDefault="00D83977" w:rsidP="00957754">
      <w:pPr>
        <w:keepNext/>
        <w:keepLines/>
        <w:spacing w:after="0" w:line="240" w:lineRule="auto"/>
        <w:rPr>
          <w:rFonts w:ascii="Tahoma" w:eastAsia="Times New Roman" w:hAnsi="Tahoma" w:cs="Tahoma"/>
          <w:b/>
          <w:lang w:eastAsia="sl-SI"/>
        </w:rPr>
      </w:pPr>
    </w:p>
    <w:p w:rsidR="005D0701" w:rsidRDefault="005D0701" w:rsidP="00957754">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rsidR="005D0701" w:rsidRDefault="005D0701" w:rsidP="00957754">
      <w:pPr>
        <w:keepNext/>
        <w:keepLines/>
        <w:spacing w:after="0" w:line="240" w:lineRule="auto"/>
        <w:jc w:val="both"/>
        <w:rPr>
          <w:rFonts w:ascii="Tahoma" w:eastAsia="Times New Roman" w:hAnsi="Tahoma" w:cs="Tahoma"/>
          <w:lang w:eastAsia="sl-SI"/>
        </w:rPr>
      </w:pPr>
    </w:p>
    <w:p w:rsidR="005D0701" w:rsidRDefault="005D0701" w:rsidP="00957754">
      <w:pPr>
        <w:keepNext/>
        <w:keepLines/>
        <w:spacing w:after="0" w:line="240" w:lineRule="auto"/>
        <w:jc w:val="both"/>
        <w:rPr>
          <w:rFonts w:ascii="Tahoma" w:eastAsia="Times New Roman" w:hAnsi="Tahoma" w:cs="Tahoma"/>
          <w:lang w:eastAsia="sl-SI"/>
        </w:rPr>
      </w:pPr>
    </w:p>
    <w:p w:rsidR="00CC0466" w:rsidRPr="004C157F" w:rsidRDefault="00CC0466" w:rsidP="00957754">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4F1DA7">
        <w:rPr>
          <w:rFonts w:ascii="Tahoma" w:eastAsia="Times New Roman" w:hAnsi="Tahoma" w:cs="Tahoma"/>
          <w:lang w:eastAsia="sl-SI"/>
        </w:rPr>
        <w:t>JPE-SPV-307/23</w:t>
      </w:r>
      <w:r>
        <w:rPr>
          <w:rFonts w:ascii="Tahoma" w:eastAsia="Times New Roman" w:hAnsi="Tahoma" w:cs="Tahoma"/>
          <w:lang w:eastAsia="sl-SI"/>
        </w:rPr>
        <w:t xml:space="preserve"> potrjujemo, da se je </w:t>
      </w:r>
      <w:r w:rsidRPr="00EF49F8">
        <w:rPr>
          <w:rFonts w:ascii="Tahoma" w:eastAsia="Times New Roman" w:hAnsi="Tahoma" w:cs="Tahoma"/>
          <w:lang w:eastAsia="sl-SI"/>
        </w:rPr>
        <w:t xml:space="preserve">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w:t>
      </w:r>
      <w:r w:rsidR="00464537" w:rsidRPr="00EF49F8">
        <w:rPr>
          <w:rFonts w:ascii="Tahoma" w:eastAsia="Times New Roman" w:hAnsi="Tahoma" w:cs="Tahoma"/>
          <w:lang w:eastAsia="sl-SI"/>
        </w:rPr>
        <w:t>na lokacij</w:t>
      </w:r>
      <w:r w:rsidR="000675E5">
        <w:rPr>
          <w:rFonts w:ascii="Tahoma" w:eastAsia="Times New Roman" w:hAnsi="Tahoma" w:cs="Tahoma"/>
          <w:lang w:eastAsia="sl-SI"/>
        </w:rPr>
        <w:t>i</w:t>
      </w:r>
      <w:r w:rsidR="00464537" w:rsidRPr="00EF49F8">
        <w:rPr>
          <w:rFonts w:ascii="Tahoma" w:eastAsia="Times New Roman" w:hAnsi="Tahoma" w:cs="Tahoma"/>
          <w:lang w:eastAsia="sl-SI"/>
        </w:rPr>
        <w:t xml:space="preserve"> naročnika </w:t>
      </w:r>
      <w:r w:rsidR="00464537" w:rsidRPr="004C157F">
        <w:rPr>
          <w:rFonts w:ascii="Tahoma" w:eastAsia="Times New Roman" w:hAnsi="Tahoma" w:cs="Tahoma"/>
          <w:lang w:eastAsia="sl-SI"/>
        </w:rPr>
        <w:t xml:space="preserve">Toplarniška </w:t>
      </w:r>
      <w:r w:rsidR="00464537">
        <w:rPr>
          <w:rFonts w:ascii="Tahoma" w:eastAsia="Times New Roman" w:hAnsi="Tahoma" w:cs="Tahoma"/>
          <w:lang w:eastAsia="sl-SI"/>
        </w:rPr>
        <w:t xml:space="preserve">ulica </w:t>
      </w:r>
      <w:r w:rsidR="00464537" w:rsidRPr="004C157F">
        <w:rPr>
          <w:rFonts w:ascii="Tahoma" w:eastAsia="Times New Roman" w:hAnsi="Tahoma" w:cs="Tahoma"/>
          <w:lang w:eastAsia="sl-SI"/>
        </w:rPr>
        <w:t>19</w:t>
      </w:r>
      <w:r w:rsidR="00464537">
        <w:rPr>
          <w:rFonts w:ascii="Tahoma" w:eastAsia="Times New Roman" w:hAnsi="Tahoma" w:cs="Tahoma"/>
          <w:lang w:eastAsia="sl-SI"/>
        </w:rPr>
        <w:t xml:space="preserve"> v </w:t>
      </w:r>
      <w:r w:rsidR="00464537" w:rsidRPr="004C157F">
        <w:rPr>
          <w:rFonts w:ascii="Tahoma" w:eastAsia="Times New Roman" w:hAnsi="Tahoma" w:cs="Tahoma"/>
          <w:lang w:eastAsia="sl-SI"/>
        </w:rPr>
        <w:t>Ljubljan</w:t>
      </w:r>
      <w:r w:rsidR="00464537">
        <w:rPr>
          <w:rFonts w:ascii="Tahoma" w:eastAsia="Times New Roman" w:hAnsi="Tahoma" w:cs="Tahoma"/>
          <w:lang w:eastAsia="sl-SI"/>
        </w:rPr>
        <w:t>i</w:t>
      </w:r>
      <w:r w:rsidR="004756F3">
        <w:rPr>
          <w:rFonts w:ascii="Tahoma" w:eastAsia="Times New Roman" w:hAnsi="Tahoma" w:cs="Tahoma"/>
          <w:lang w:eastAsia="sl-SI"/>
        </w:rPr>
        <w:t>.</w:t>
      </w:r>
    </w:p>
    <w:p w:rsidR="00CC0466" w:rsidRDefault="00CC0466" w:rsidP="00957754">
      <w:pPr>
        <w:keepNext/>
        <w:keepLines/>
        <w:spacing w:after="0" w:line="360" w:lineRule="auto"/>
        <w:jc w:val="both"/>
        <w:rPr>
          <w:rFonts w:ascii="Tahoma" w:eastAsia="Times New Roman" w:hAnsi="Tahoma" w:cs="Tahoma"/>
          <w:snapToGrid w:val="0"/>
          <w:color w:val="000000"/>
          <w:lang w:eastAsia="sl-SI"/>
        </w:rPr>
      </w:pPr>
    </w:p>
    <w:p w:rsidR="00CC0466" w:rsidRPr="004C157F" w:rsidRDefault="00CC0466" w:rsidP="00957754">
      <w:pPr>
        <w:keepNext/>
        <w:keepLines/>
        <w:spacing w:after="0" w:line="360" w:lineRule="auto"/>
        <w:jc w:val="both"/>
        <w:rPr>
          <w:rFonts w:ascii="Tahoma" w:eastAsia="Times New Roman" w:hAnsi="Tahoma" w:cs="Tahoma"/>
          <w:snapToGrid w:val="0"/>
          <w:color w:val="000000"/>
          <w:lang w:eastAsia="sl-SI"/>
        </w:rPr>
      </w:pPr>
    </w:p>
    <w:p w:rsidR="00CC0466" w:rsidRDefault="00CC0466" w:rsidP="00957754">
      <w:pPr>
        <w:keepNext/>
        <w:keepLines/>
      </w:pPr>
    </w:p>
    <w:p w:rsidR="004756F3" w:rsidRDefault="004756F3" w:rsidP="00957754">
      <w:pPr>
        <w:keepNext/>
        <w:keepLines/>
      </w:pPr>
    </w:p>
    <w:p w:rsidR="004756F3" w:rsidRDefault="004756F3" w:rsidP="00957754">
      <w:pPr>
        <w:keepNext/>
        <w:keepLines/>
      </w:pPr>
    </w:p>
    <w:p w:rsidR="004756F3" w:rsidRDefault="004756F3" w:rsidP="00957754">
      <w:pPr>
        <w:keepNext/>
        <w:keepLines/>
      </w:pPr>
    </w:p>
    <w:p w:rsidR="00464537" w:rsidRDefault="00464537" w:rsidP="00957754">
      <w:pPr>
        <w:keepNext/>
        <w:keepLines/>
        <w:spacing w:after="0" w:line="360" w:lineRule="auto"/>
        <w:jc w:val="both"/>
        <w:rPr>
          <w:rFonts w:ascii="Tahoma" w:eastAsia="Times New Roman" w:hAnsi="Tahoma" w:cs="Tahoma"/>
          <w:snapToGrid w:val="0"/>
          <w:color w:val="000000"/>
          <w:lang w:eastAsia="sl-SI"/>
        </w:rPr>
      </w:pPr>
    </w:p>
    <w:p w:rsidR="00464537" w:rsidRPr="004C157F" w:rsidRDefault="00464537" w:rsidP="00957754">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464537" w:rsidRPr="004708A0" w:rsidTr="0010611C">
        <w:trPr>
          <w:trHeight w:val="235"/>
        </w:trPr>
        <w:tc>
          <w:tcPr>
            <w:tcW w:w="3401" w:type="dxa"/>
            <w:tcBorders>
              <w:top w:val="single" w:sz="4" w:space="0" w:color="auto"/>
              <w:left w:val="nil"/>
              <w:right w:val="nil"/>
            </w:tcBorders>
            <w:hideMark/>
          </w:tcPr>
          <w:p w:rsidR="00464537" w:rsidRPr="004708A0" w:rsidRDefault="00464537" w:rsidP="009577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rsidR="00464537" w:rsidRPr="004708A0" w:rsidRDefault="00464537" w:rsidP="009577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rsidR="00464537" w:rsidRPr="004708A0" w:rsidRDefault="00464537" w:rsidP="000675E5">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p>
        </w:tc>
      </w:tr>
    </w:tbl>
    <w:p w:rsidR="00464537" w:rsidRDefault="00464537" w:rsidP="00957754">
      <w:pPr>
        <w:keepNext/>
        <w:keepLines/>
        <w:spacing w:after="0" w:line="240" w:lineRule="auto"/>
        <w:rPr>
          <w:rFonts w:ascii="Tahoma" w:eastAsia="Times New Roman" w:hAnsi="Tahoma" w:cs="Tahoma"/>
          <w:sz w:val="18"/>
          <w:lang w:eastAsia="sl-SI"/>
        </w:rPr>
      </w:pPr>
    </w:p>
    <w:p w:rsidR="00464537" w:rsidRDefault="00464537" w:rsidP="00957754">
      <w:pPr>
        <w:keepNext/>
        <w:keepLines/>
        <w:spacing w:after="0" w:line="240" w:lineRule="auto"/>
        <w:rPr>
          <w:rFonts w:ascii="Tahoma" w:eastAsia="Times New Roman" w:hAnsi="Tahoma" w:cs="Tahoma"/>
          <w:sz w:val="18"/>
          <w:lang w:eastAsia="sl-SI"/>
        </w:rPr>
      </w:pPr>
    </w:p>
    <w:p w:rsidR="00464537" w:rsidRDefault="00464537" w:rsidP="00957754">
      <w:pPr>
        <w:keepNext/>
        <w:keepLines/>
        <w:spacing w:after="0" w:line="240" w:lineRule="auto"/>
        <w:rPr>
          <w:rFonts w:ascii="Tahoma" w:eastAsia="Times New Roman" w:hAnsi="Tahoma" w:cs="Tahoma"/>
          <w:sz w:val="18"/>
          <w:lang w:eastAsia="sl-SI"/>
        </w:rPr>
      </w:pPr>
    </w:p>
    <w:p w:rsidR="00464537" w:rsidRPr="00637345" w:rsidRDefault="00464537" w:rsidP="00957754">
      <w:pPr>
        <w:keepNext/>
        <w:keepLines/>
        <w:spacing w:after="0" w:line="240" w:lineRule="auto"/>
        <w:rPr>
          <w:rFonts w:ascii="Tahoma" w:eastAsia="Times New Roman" w:hAnsi="Tahoma" w:cs="Tahoma"/>
          <w:sz w:val="18"/>
          <w:lang w:eastAsia="sl-SI"/>
        </w:rPr>
      </w:pPr>
    </w:p>
    <w:p w:rsidR="00CC0466" w:rsidRDefault="00CC0466" w:rsidP="00957754">
      <w:pPr>
        <w:keepNext/>
        <w:keepLines/>
        <w:spacing w:after="0" w:line="36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rsidR="00E963A1" w:rsidRDefault="00E963A1" w:rsidP="00957754">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rsidTr="006D62CE">
        <w:tc>
          <w:tcPr>
            <w:tcW w:w="8008" w:type="dxa"/>
            <w:tcBorders>
              <w:top w:val="single" w:sz="4" w:space="0" w:color="auto"/>
              <w:bottom w:val="single" w:sz="4" w:space="0" w:color="auto"/>
            </w:tcBorders>
          </w:tcPr>
          <w:p w:rsidR="00100B17" w:rsidRPr="00D172C0" w:rsidRDefault="00100B17" w:rsidP="0095775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rsidR="00100B17" w:rsidRPr="00D172C0" w:rsidRDefault="00100B17" w:rsidP="0095775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734AF1">
              <w:rPr>
                <w:rFonts w:ascii="Tahoma" w:eastAsia="Times New Roman" w:hAnsi="Tahoma" w:cs="Tahoma"/>
                <w:b/>
                <w:i/>
                <w:lang w:eastAsia="sl-SI"/>
              </w:rPr>
              <w:t>9</w:t>
            </w:r>
          </w:p>
        </w:tc>
      </w:tr>
    </w:tbl>
    <w:p w:rsidR="00100B17" w:rsidRPr="00D172C0" w:rsidRDefault="00100B17" w:rsidP="00957754">
      <w:pPr>
        <w:keepNext/>
        <w:keepLines/>
        <w:tabs>
          <w:tab w:val="left" w:pos="993"/>
        </w:tabs>
        <w:spacing w:after="0" w:line="240" w:lineRule="auto"/>
        <w:ind w:left="993" w:hanging="993"/>
        <w:jc w:val="both"/>
        <w:rPr>
          <w:rFonts w:ascii="Tahoma" w:eastAsia="Times New Roman" w:hAnsi="Tahoma" w:cs="Tahoma"/>
          <w:sz w:val="18"/>
          <w:lang w:eastAsia="sl-SI"/>
        </w:rPr>
      </w:pPr>
    </w:p>
    <w:p w:rsidR="00100B17" w:rsidRPr="00D172C0"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sz w:val="18"/>
          <w:szCs w:val="16"/>
          <w:lang w:eastAsia="sl-SI"/>
        </w:rPr>
      </w:pPr>
    </w:p>
    <w:p w:rsidR="00100B17" w:rsidRPr="0089420A" w:rsidRDefault="00100B17" w:rsidP="0095775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rsidR="00100B17" w:rsidRPr="0089420A" w:rsidRDefault="00100B17" w:rsidP="00957754">
      <w:pPr>
        <w:keepNext/>
        <w:keepLines/>
        <w:spacing w:after="0" w:line="240" w:lineRule="auto"/>
        <w:jc w:val="both"/>
        <w:rPr>
          <w:rFonts w:ascii="Tahoma" w:eastAsia="Times New Roman" w:hAnsi="Tahoma" w:cs="Tahoma"/>
          <w:szCs w:val="20"/>
          <w:lang w:eastAsia="sl-SI"/>
        </w:rPr>
      </w:pPr>
    </w:p>
    <w:p w:rsidR="00100B17" w:rsidRDefault="004F1DA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JPE-SPV-307/23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rsidR="00100B17" w:rsidRPr="0089420A" w:rsidRDefault="00100B17" w:rsidP="00957754">
      <w:pPr>
        <w:keepNext/>
        <w:keepLines/>
        <w:spacing w:after="0" w:line="240" w:lineRule="auto"/>
        <w:jc w:val="both"/>
        <w:rPr>
          <w:rFonts w:ascii="Tahoma" w:eastAsia="Times New Roman" w:hAnsi="Tahoma" w:cs="Tahoma"/>
          <w:szCs w:val="20"/>
          <w:lang w:eastAsia="sl-SI"/>
        </w:rPr>
      </w:pPr>
    </w:p>
    <w:p w:rsidR="00100B17" w:rsidRPr="0034751C" w:rsidRDefault="00100B17" w:rsidP="0095775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rsidR="00100B17" w:rsidRPr="0089420A" w:rsidRDefault="00100B17" w:rsidP="00957754">
      <w:pPr>
        <w:keepNext/>
        <w:keepLines/>
        <w:spacing w:after="0" w:line="240" w:lineRule="auto"/>
        <w:jc w:val="both"/>
        <w:rPr>
          <w:rFonts w:ascii="Tahoma" w:eastAsia="Times New Roman" w:hAnsi="Tahoma" w:cs="Tahoma"/>
          <w:szCs w:val="20"/>
          <w:lang w:eastAsia="sl-SI"/>
        </w:rPr>
      </w:pPr>
    </w:p>
    <w:p w:rsidR="00100B17" w:rsidRPr="0089420A" w:rsidRDefault="00100B17" w:rsidP="00957754">
      <w:pPr>
        <w:keepNext/>
        <w:keepLines/>
        <w:spacing w:after="0" w:line="240" w:lineRule="auto"/>
        <w:jc w:val="both"/>
        <w:rPr>
          <w:rFonts w:ascii="Tahoma" w:eastAsia="Times New Roman" w:hAnsi="Tahoma" w:cs="Tahoma"/>
          <w:sz w:val="24"/>
          <w:szCs w:val="20"/>
          <w:lang w:eastAsia="sl-SI"/>
        </w:rPr>
      </w:pPr>
    </w:p>
    <w:p w:rsidR="007801FF" w:rsidRPr="005D0701" w:rsidRDefault="007801FF" w:rsidP="0095775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rsidR="007801FF" w:rsidRPr="005D0701" w:rsidRDefault="007801FF" w:rsidP="00957754">
      <w:pPr>
        <w:keepNext/>
        <w:keepLines/>
        <w:spacing w:after="0" w:line="240" w:lineRule="auto"/>
        <w:jc w:val="both"/>
        <w:rPr>
          <w:rFonts w:ascii="Tahoma" w:eastAsia="Times New Roman" w:hAnsi="Tahoma" w:cs="Tahoma"/>
          <w:color w:val="0070C0"/>
          <w:lang w:eastAsia="sl-SI"/>
        </w:rPr>
      </w:pPr>
    </w:p>
    <w:p w:rsidR="007801FF" w:rsidRPr="005D0701" w:rsidRDefault="007801FF" w:rsidP="00957754">
      <w:pPr>
        <w:keepNext/>
        <w:keepLines/>
        <w:spacing w:after="0" w:line="240" w:lineRule="auto"/>
        <w:jc w:val="both"/>
        <w:rPr>
          <w:rFonts w:ascii="Tahoma" w:eastAsia="Times New Roman" w:hAnsi="Tahoma" w:cs="Tahoma"/>
          <w:color w:val="0070C0"/>
          <w:lang w:eastAsia="sl-SI"/>
        </w:rPr>
      </w:pPr>
    </w:p>
    <w:p w:rsidR="007801FF" w:rsidRPr="00D34180" w:rsidRDefault="007801FF" w:rsidP="0095775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7801FF" w:rsidRPr="00D34180" w:rsidTr="007801FF">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rsidR="007801FF" w:rsidRPr="00D34180" w:rsidRDefault="007801FF" w:rsidP="0095775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rsidR="007801FF" w:rsidRPr="00D34180" w:rsidRDefault="007801FF" w:rsidP="0095775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p w:rsidR="007801FF" w:rsidRDefault="007801FF" w:rsidP="00957754">
            <w:pPr>
              <w:keepNext/>
              <w:keepLines/>
              <w:spacing w:after="0" w:line="240" w:lineRule="auto"/>
              <w:jc w:val="both"/>
              <w:rPr>
                <w:rFonts w:ascii="Tahoma" w:eastAsia="Times New Roman" w:hAnsi="Tahoma" w:cs="Tahoma"/>
                <w:sz w:val="18"/>
                <w:szCs w:val="20"/>
                <w:lang w:eastAsia="sl-SI"/>
              </w:rPr>
            </w:pPr>
          </w:p>
          <w:p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tc>
      </w:tr>
      <w:tr w:rsidR="007801FF" w:rsidRPr="00D34180" w:rsidTr="007801FF">
        <w:trPr>
          <w:trHeight w:val="340"/>
        </w:trPr>
        <w:tc>
          <w:tcPr>
            <w:tcW w:w="2836" w:type="dxa"/>
            <w:tcBorders>
              <w:right w:val="dashSmallGap" w:sz="4" w:space="0" w:color="auto"/>
            </w:tcBorders>
            <w:shd w:val="clear" w:color="auto" w:fill="auto"/>
          </w:tcPr>
          <w:p w:rsidR="007801FF" w:rsidRPr="00D34180" w:rsidRDefault="007801FF" w:rsidP="0095775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rsidR="007801FF" w:rsidRPr="00D34180" w:rsidRDefault="007801FF" w:rsidP="0095775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rsidR="007801FF" w:rsidRDefault="007801FF" w:rsidP="00957754">
            <w:pPr>
              <w:keepNext/>
              <w:keepLines/>
              <w:spacing w:after="0" w:line="240" w:lineRule="auto"/>
              <w:jc w:val="both"/>
              <w:rPr>
                <w:rFonts w:ascii="Tahoma" w:eastAsia="Times New Roman" w:hAnsi="Tahoma" w:cs="Tahoma"/>
                <w:sz w:val="18"/>
                <w:szCs w:val="20"/>
                <w:lang w:eastAsia="sl-SI"/>
              </w:rPr>
            </w:pPr>
          </w:p>
          <w:p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p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tc>
      </w:tr>
    </w:tbl>
    <w:p w:rsidR="007801FF" w:rsidRDefault="007801FF" w:rsidP="00957754">
      <w:pPr>
        <w:keepNext/>
        <w:keepLines/>
        <w:spacing w:after="0" w:line="240" w:lineRule="auto"/>
        <w:jc w:val="both"/>
        <w:rPr>
          <w:rFonts w:ascii="Tahoma" w:eastAsia="Times New Roman" w:hAnsi="Tahoma" w:cs="Tahoma"/>
          <w:color w:val="0070C0"/>
          <w:lang w:eastAsia="sl-SI"/>
        </w:rPr>
      </w:pPr>
    </w:p>
    <w:p w:rsidR="007801FF" w:rsidRPr="005D0701" w:rsidRDefault="007801FF" w:rsidP="00957754">
      <w:pPr>
        <w:keepNext/>
        <w:keepLines/>
        <w:spacing w:after="0" w:line="240" w:lineRule="auto"/>
        <w:jc w:val="both"/>
        <w:rPr>
          <w:rFonts w:ascii="Tahoma" w:eastAsia="Times New Roman" w:hAnsi="Tahoma" w:cs="Tahoma"/>
          <w:lang w:eastAsia="sl-SI"/>
        </w:rPr>
      </w:pPr>
    </w:p>
    <w:p w:rsidR="007801FF" w:rsidRPr="005D0701" w:rsidRDefault="007801FF" w:rsidP="0095775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rsidR="00100B17" w:rsidRPr="0089420A" w:rsidRDefault="00100B17" w:rsidP="00957754">
      <w:pPr>
        <w:keepNext/>
        <w:keepLines/>
        <w:tabs>
          <w:tab w:val="left" w:pos="142"/>
        </w:tabs>
        <w:spacing w:after="0" w:line="240" w:lineRule="auto"/>
        <w:jc w:val="both"/>
        <w:rPr>
          <w:rFonts w:ascii="Tahoma" w:eastAsia="Times New Roman" w:hAnsi="Tahoma" w:cs="Tahoma"/>
          <w:i/>
          <w:sz w:val="24"/>
          <w:szCs w:val="20"/>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712BC8" w:rsidRDefault="00100B17" w:rsidP="0095775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rsidTr="00B01C4F">
        <w:trPr>
          <w:trHeight w:val="235"/>
        </w:trPr>
        <w:tc>
          <w:tcPr>
            <w:tcW w:w="3402" w:type="dxa"/>
            <w:tcBorders>
              <w:bottom w:val="single" w:sz="4" w:space="0" w:color="auto"/>
            </w:tcBorders>
          </w:tcPr>
          <w:p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p>
        </w:tc>
        <w:tc>
          <w:tcPr>
            <w:tcW w:w="2522" w:type="dxa"/>
          </w:tcPr>
          <w:p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rsidR="00100B17" w:rsidRPr="00712BC8" w:rsidRDefault="00100B17"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rsidTr="00B01C4F">
        <w:trPr>
          <w:trHeight w:val="235"/>
        </w:trPr>
        <w:tc>
          <w:tcPr>
            <w:tcW w:w="3402" w:type="dxa"/>
            <w:tcBorders>
              <w:top w:val="single" w:sz="4" w:space="0" w:color="auto"/>
            </w:tcBorders>
          </w:tcPr>
          <w:p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rsidR="00100B17" w:rsidRPr="00712BC8" w:rsidRDefault="00100B17"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rsidR="00100B17" w:rsidRPr="0089420A" w:rsidRDefault="00100B17" w:rsidP="00957754">
      <w:pPr>
        <w:keepNext/>
        <w:keepLines/>
        <w:spacing w:after="0" w:line="240" w:lineRule="auto"/>
        <w:jc w:val="both"/>
        <w:rPr>
          <w:rFonts w:ascii="Tahoma" w:eastAsia="Times New Roman" w:hAnsi="Tahoma" w:cs="Tahoma"/>
          <w:szCs w:val="20"/>
          <w:lang w:eastAsia="sl-SI"/>
        </w:rPr>
      </w:pPr>
    </w:p>
    <w:p w:rsidR="00100B17" w:rsidRPr="0089420A" w:rsidRDefault="00100B17" w:rsidP="0095775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rsidTr="006D62CE">
        <w:tc>
          <w:tcPr>
            <w:tcW w:w="9426" w:type="dxa"/>
            <w:tcBorders>
              <w:top w:val="single" w:sz="4" w:space="0" w:color="auto"/>
              <w:bottom w:val="single" w:sz="4" w:space="0" w:color="auto"/>
            </w:tcBorders>
          </w:tcPr>
          <w:p w:rsidR="00100B17" w:rsidRPr="0089420A" w:rsidRDefault="00100B17" w:rsidP="0095775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Default="00100B17" w:rsidP="0095775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4F1DA7">
        <w:rPr>
          <w:rFonts w:ascii="Tahoma" w:eastAsia="Times New Roman" w:hAnsi="Tahoma" w:cs="Tahoma"/>
          <w:b/>
          <w:lang w:eastAsia="sl-SI"/>
        </w:rPr>
        <w:t>JPE-SPV-307/23</w:t>
      </w:r>
    </w:p>
    <w:p w:rsidR="00100B17" w:rsidRPr="0089420A" w:rsidRDefault="00100B17" w:rsidP="00957754">
      <w:pPr>
        <w:keepNext/>
        <w:keepLines/>
        <w:spacing w:after="0" w:line="240" w:lineRule="auto"/>
        <w:jc w:val="both"/>
        <w:rPr>
          <w:rFonts w:ascii="Tahoma" w:eastAsia="Times New Roman" w:hAnsi="Tahoma" w:cs="Tahoma"/>
          <w:b/>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C046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rsidR="00100B17" w:rsidRPr="0089420A" w:rsidRDefault="00100B17" w:rsidP="0095775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rsidR="00100B17" w:rsidRPr="0089420A" w:rsidRDefault="00100B17" w:rsidP="00957754">
      <w:pPr>
        <w:keepNext/>
        <w:keepLines/>
        <w:tabs>
          <w:tab w:val="center" w:pos="4536"/>
          <w:tab w:val="right" w:pos="9072"/>
        </w:tab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rsidR="00100B17" w:rsidRPr="0089420A" w:rsidRDefault="00100B17" w:rsidP="0095775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rsidR="00100B17" w:rsidRPr="0089420A" w:rsidRDefault="00100B17" w:rsidP="00957754">
      <w:pPr>
        <w:keepNext/>
        <w:keepLines/>
        <w:spacing w:after="0" w:line="240" w:lineRule="auto"/>
        <w:ind w:right="-476"/>
        <w:jc w:val="both"/>
        <w:rPr>
          <w:rFonts w:ascii="Tahoma" w:eastAsia="Times New Roman" w:hAnsi="Tahoma" w:cs="Tahoma"/>
          <w:lang w:eastAsia="sl-SI"/>
        </w:rPr>
      </w:pPr>
    </w:p>
    <w:p w:rsidR="00100B17" w:rsidRPr="0089420A" w:rsidRDefault="00100B17" w:rsidP="00957754">
      <w:pPr>
        <w:keepNext/>
        <w:keepLines/>
        <w:spacing w:after="0" w:line="240" w:lineRule="auto"/>
        <w:ind w:right="-476"/>
        <w:jc w:val="both"/>
        <w:rPr>
          <w:rFonts w:ascii="Tahoma" w:eastAsia="Times New Roman" w:hAnsi="Tahoma" w:cs="Tahoma"/>
          <w:lang w:eastAsia="sl-SI"/>
        </w:rPr>
      </w:pPr>
    </w:p>
    <w:p w:rsidR="00100B17" w:rsidRPr="0089420A" w:rsidRDefault="00100B17" w:rsidP="0095775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AE4E0C" w:rsidRPr="0089420A"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rsidR="00AE4E0C" w:rsidRPr="0089420A"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rsidR="00AE4E0C" w:rsidRPr="0089420A"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rsidR="00AE4E0C"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b/>
        </w:rPr>
        <w:t>JAVNEM PODJETJU ENERGETIKA LJUBLJANA d.o.o.</w:t>
      </w:r>
      <w:r w:rsidRPr="0089420A">
        <w:rPr>
          <w:rFonts w:ascii="Tahoma" w:hAnsi="Tahoma" w:cs="Tahoma"/>
        </w:rPr>
        <w:t xml:space="preserve"> </w:t>
      </w:r>
    </w:p>
    <w:p w:rsidR="007801FF" w:rsidRPr="0089420A" w:rsidRDefault="007801FF"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rsidR="007801FF" w:rsidRPr="0089420A" w:rsidRDefault="007801FF" w:rsidP="009577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rsidR="00100B17" w:rsidRPr="0089420A" w:rsidRDefault="007801FF" w:rsidP="009577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w:t>
      </w:r>
      <w:r w:rsidR="000234A5" w:rsidRPr="000234A5">
        <w:rPr>
          <w:rFonts w:ascii="Tahoma" w:eastAsia="Times New Roman" w:hAnsi="Tahoma" w:cs="Tahoma"/>
          <w:b/>
          <w:lang w:eastAsia="sl-SI"/>
        </w:rPr>
        <w:t xml:space="preserve"> </w:t>
      </w:r>
      <w:r w:rsidR="004F1DA7">
        <w:rPr>
          <w:rFonts w:ascii="Tahoma" w:eastAsia="Times New Roman" w:hAnsi="Tahoma" w:cs="Tahoma"/>
          <w:b/>
          <w:lang w:eastAsia="sl-SI"/>
        </w:rPr>
        <w:t>JPE-SPV-307/23</w:t>
      </w: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CC0466">
        <w:rPr>
          <w:rFonts w:ascii="Tahoma" w:eastAsia="Times New Roman" w:hAnsi="Tahoma" w:cs="Tahoma"/>
          <w:b/>
          <w:lang w:eastAsia="sl-SI"/>
        </w:rPr>
        <w:t>s</w:t>
      </w:r>
      <w:r w:rsidR="003650DD">
        <w:rPr>
          <w:rFonts w:ascii="Tahoma" w:eastAsia="Times New Roman" w:hAnsi="Tahoma" w:cs="Tahoma"/>
          <w:b/>
          <w:lang w:eastAsia="sl-SI"/>
        </w:rPr>
        <w:t>trojna dela na področju vzdrževanja toplotnih izolacij</w:t>
      </w:r>
      <w:r w:rsidRPr="0089420A">
        <w:rPr>
          <w:rFonts w:ascii="Tahoma" w:eastAsia="Times New Roman" w:hAnsi="Tahoma" w:cs="Tahoma"/>
          <w:b/>
          <w:lang w:eastAsia="sl-SI"/>
        </w:rPr>
        <w:t xml:space="preserve">  </w:t>
      </w:r>
    </w:p>
    <w:p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ind w:right="46"/>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100B17" w:rsidRPr="0089420A" w:rsidRDefault="00100B17" w:rsidP="00957754">
      <w:pPr>
        <w:keepNext/>
        <w:keepLines/>
        <w:spacing w:after="0" w:line="240" w:lineRule="auto"/>
        <w:jc w:val="both"/>
        <w:rPr>
          <w:rFonts w:ascii="Tahoma" w:eastAsia="Times New Roman" w:hAnsi="Tahoma" w:cs="Tahoma"/>
          <w:lang w:eastAsia="sl-SI"/>
        </w:rPr>
      </w:pPr>
    </w:p>
    <w:p w:rsidR="004756F3" w:rsidRPr="00F233B7" w:rsidRDefault="00100B17" w:rsidP="00957754">
      <w:pPr>
        <w:keepNext/>
        <w:keepLines/>
        <w:widowControl w:val="0"/>
        <w:numPr>
          <w:ilvl w:val="0"/>
          <w:numId w:val="3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56F3" w:rsidRPr="00F233B7">
        <w:rPr>
          <w:rFonts w:ascii="Tahoma" w:eastAsia="Times New Roman" w:hAnsi="Tahoma" w:cs="Tahoma"/>
          <w:b/>
          <w:bCs/>
          <w:lang w:eastAsia="sl-SI"/>
        </w:rPr>
        <w:t>SPLOŠNA DOLOČILA</w:t>
      </w: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464537">
        <w:rPr>
          <w:rFonts w:ascii="Tahoma" w:eastAsia="Times New Roman" w:hAnsi="Tahoma" w:cs="Tahoma"/>
          <w:bCs/>
          <w:lang w:eastAsia="sl-SI"/>
        </w:rPr>
        <w:t xml:space="preserve">ah </w:t>
      </w:r>
      <w:r w:rsidRPr="00296DFE">
        <w:rPr>
          <w:rFonts w:ascii="Tahoma" w:eastAsia="Times New Roman" w:hAnsi="Tahoma" w:cs="Tahoma"/>
          <w:bCs/>
          <w:lang w:eastAsia="sl-SI"/>
        </w:rPr>
        <w:t xml:space="preserve">naročnika </w:t>
      </w:r>
      <w:r w:rsidR="00464537">
        <w:rPr>
          <w:rFonts w:ascii="Tahoma" w:eastAsia="Times New Roman" w:hAnsi="Tahoma" w:cs="Tahoma"/>
          <w:bCs/>
          <w:lang w:eastAsia="sl-SI"/>
        </w:rPr>
        <w:t xml:space="preserve">Verovškova ulica 62 in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sidR="00464537">
        <w:rPr>
          <w:rFonts w:ascii="Tahoma" w:hAnsi="Tahoma" w:cs="Tahoma"/>
          <w:bCs/>
          <w:lang w:eastAsia="sl-SI"/>
        </w:rPr>
        <w:t xml:space="preserve">oboje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w:t>
      </w:r>
      <w:proofErr w:type="spellStart"/>
      <w:r w:rsidRPr="00296DFE">
        <w:rPr>
          <w:rFonts w:ascii="Tahoma" w:eastAsia="Times New Roman" w:hAnsi="Tahoma" w:cs="Tahoma"/>
          <w:bCs/>
          <w:lang w:eastAsia="sl-SI"/>
        </w:rPr>
        <w:t>VZD</w:t>
      </w:r>
      <w:proofErr w:type="spellEnd"/>
      <w:r w:rsidRPr="00296DFE">
        <w:rPr>
          <w:rFonts w:ascii="Tahoma" w:eastAsia="Times New Roman" w:hAnsi="Tahoma" w:cs="Tahoma"/>
          <w:bCs/>
          <w:lang w:eastAsia="sl-SI"/>
        </w:rPr>
        <w:t xml:space="preserve"> (strokovnega sodelavca za </w:t>
      </w:r>
      <w:proofErr w:type="spellStart"/>
      <w:r w:rsidRPr="00296DFE">
        <w:rPr>
          <w:rFonts w:ascii="Tahoma" w:eastAsia="Times New Roman" w:hAnsi="Tahoma" w:cs="Tahoma"/>
          <w:bCs/>
          <w:lang w:eastAsia="sl-SI"/>
        </w:rPr>
        <w:t>VPD</w:t>
      </w:r>
      <w:proofErr w:type="spellEnd"/>
      <w:r w:rsidRPr="00296DFE">
        <w:rPr>
          <w:rFonts w:ascii="Tahoma" w:eastAsia="Times New Roman" w:hAnsi="Tahoma" w:cs="Tahoma"/>
          <w:bCs/>
          <w:lang w:eastAsia="sl-SI"/>
        </w:rPr>
        <w:t xml:space="preserve"> in PV) na skupnem delovišču, ki so podpisniki tega sporazuma. Ta sporazum podpišejo tudi vsi morebitni njegovi podizvajalci. Izvajalec se obvezuje in prevzema izključno odgovornost za varnost in zdravje za svoje delavce, kot tudi za svoje morebitne podizvajalce.</w:t>
      </w:r>
    </w:p>
    <w:p w:rsidR="004756F3" w:rsidRPr="00296DFE" w:rsidRDefault="004756F3" w:rsidP="00957754">
      <w:pPr>
        <w:keepNext/>
        <w:keepLines/>
        <w:widowControl w:val="0"/>
        <w:tabs>
          <w:tab w:val="left" w:pos="709"/>
        </w:tabs>
        <w:spacing w:after="0" w:line="240" w:lineRule="auto"/>
        <w:ind w:right="45"/>
        <w:jc w:val="both"/>
        <w:rPr>
          <w:rFonts w:ascii="Tahoma" w:hAnsi="Tahoma" w:cs="Tahoma"/>
          <w:b/>
        </w:rPr>
      </w:pPr>
    </w:p>
    <w:p w:rsidR="004756F3" w:rsidRPr="00296DFE" w:rsidRDefault="004756F3" w:rsidP="00957754">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rsidR="004756F3" w:rsidRPr="00296DFE" w:rsidRDefault="004756F3" w:rsidP="00957754">
      <w:pPr>
        <w:keepNext/>
        <w:keepLines/>
        <w:widowControl w:val="0"/>
        <w:spacing w:after="0" w:line="240" w:lineRule="auto"/>
        <w:ind w:left="705" w:hanging="705"/>
        <w:jc w:val="both"/>
        <w:rPr>
          <w:rFonts w:ascii="Tahoma" w:hAnsi="Tahoma" w:cs="Tahoma"/>
          <w:b/>
          <w:sz w:val="10"/>
          <w:szCs w:val="10"/>
          <w:lang w:eastAsia="sl-SI"/>
        </w:rPr>
      </w:pPr>
    </w:p>
    <w:p w:rsidR="004756F3" w:rsidRPr="00296DFE" w:rsidRDefault="004756F3" w:rsidP="00957754">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rsidR="004756F3" w:rsidRPr="00296DFE" w:rsidRDefault="004756F3" w:rsidP="00957754">
      <w:pPr>
        <w:keepNext/>
        <w:keepLines/>
        <w:widowControl w:val="0"/>
        <w:spacing w:after="0" w:line="240" w:lineRule="auto"/>
        <w:ind w:left="993" w:right="45" w:hanging="284"/>
        <w:contextualSpacing/>
        <w:jc w:val="both"/>
        <w:rPr>
          <w:rFonts w:ascii="Tahoma" w:hAnsi="Tahoma" w:cs="Tahoma"/>
          <w:sz w:val="6"/>
          <w:szCs w:val="6"/>
          <w:lang w:eastAsia="sl-SI"/>
        </w:rPr>
      </w:pP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rsidR="004756F3" w:rsidRPr="00296DFE" w:rsidRDefault="004756F3" w:rsidP="00957754">
      <w:pPr>
        <w:keepNext/>
        <w:keepLines/>
        <w:widowControl w:val="0"/>
        <w:numPr>
          <w:ilvl w:val="0"/>
          <w:numId w:val="3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rsidR="004756F3" w:rsidRPr="00296DFE" w:rsidRDefault="004756F3" w:rsidP="00957754">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rsidR="004756F3" w:rsidRPr="00296DFE" w:rsidRDefault="004756F3" w:rsidP="00957754">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rsidR="004756F3" w:rsidRPr="00296DFE" w:rsidRDefault="004756F3" w:rsidP="0095775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rsidR="004756F3" w:rsidRPr="00296DFE" w:rsidRDefault="004756F3" w:rsidP="00957754">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rsidR="004756F3" w:rsidRPr="00296DFE" w:rsidRDefault="004756F3" w:rsidP="00957754">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rsidR="004756F3" w:rsidRPr="00296DFE" w:rsidRDefault="004756F3" w:rsidP="00957754">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rsidR="004756F3" w:rsidRPr="00296DFE" w:rsidRDefault="004756F3" w:rsidP="00957754">
      <w:pPr>
        <w:keepNext/>
        <w:keepLines/>
        <w:widowControl w:val="0"/>
        <w:spacing w:after="0" w:line="240" w:lineRule="auto"/>
        <w:ind w:left="720"/>
        <w:contextualSpacing/>
        <w:jc w:val="both"/>
        <w:rPr>
          <w:rFonts w:ascii="Tahoma" w:hAnsi="Tahoma" w:cs="Tahoma"/>
          <w:sz w:val="6"/>
          <w:szCs w:val="6"/>
          <w:lang w:eastAsia="sl-SI"/>
        </w:rPr>
      </w:pPr>
    </w:p>
    <w:p w:rsidR="004756F3" w:rsidRPr="00296DFE" w:rsidRDefault="004756F3" w:rsidP="00957754">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rsidR="004756F3" w:rsidRPr="00296DFE" w:rsidRDefault="004756F3" w:rsidP="00957754">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rsidR="004756F3" w:rsidRPr="00296DFE" w:rsidRDefault="004756F3" w:rsidP="00957754">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rsidR="004756F3" w:rsidRPr="00296DFE" w:rsidRDefault="004756F3" w:rsidP="00957754">
      <w:pPr>
        <w:keepNext/>
        <w:keepLines/>
        <w:widowControl w:val="0"/>
        <w:spacing w:after="0" w:line="240" w:lineRule="auto"/>
        <w:ind w:left="720"/>
        <w:contextualSpacing/>
        <w:jc w:val="both"/>
        <w:rPr>
          <w:rFonts w:ascii="Tahoma" w:hAnsi="Tahoma" w:cs="Tahoma"/>
          <w:sz w:val="6"/>
          <w:szCs w:val="6"/>
          <w:lang w:eastAsia="sl-SI"/>
        </w:rPr>
      </w:pPr>
    </w:p>
    <w:p w:rsidR="004756F3" w:rsidRPr="00296DFE" w:rsidRDefault="004756F3" w:rsidP="00957754">
      <w:pPr>
        <w:keepNext/>
        <w:keepLines/>
        <w:widowControl w:val="0"/>
        <w:spacing w:after="0" w:line="240" w:lineRule="auto"/>
        <w:jc w:val="both"/>
        <w:rPr>
          <w:rFonts w:ascii="Tahoma" w:hAnsi="Tahoma" w:cs="Tahoma"/>
          <w:szCs w:val="20"/>
          <w:lang w:eastAsia="sl-SI"/>
        </w:rPr>
      </w:pPr>
    </w:p>
    <w:p w:rsidR="004756F3" w:rsidRPr="00296DFE" w:rsidRDefault="004756F3" w:rsidP="00957754">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rsidR="004756F3" w:rsidRPr="00296DFE" w:rsidRDefault="004756F3" w:rsidP="00957754">
      <w:pPr>
        <w:keepNext/>
        <w:keepLines/>
        <w:widowControl w:val="0"/>
        <w:spacing w:after="0" w:line="240" w:lineRule="auto"/>
        <w:jc w:val="both"/>
        <w:rPr>
          <w:rFonts w:ascii="Tahoma" w:hAnsi="Tahoma" w:cs="Tahoma"/>
          <w:szCs w:val="20"/>
          <w:u w:val="single"/>
          <w:lang w:eastAsia="sl-SI"/>
        </w:rPr>
      </w:pPr>
    </w:p>
    <w:p w:rsidR="004756F3" w:rsidRPr="00296DFE" w:rsidRDefault="004756F3" w:rsidP="0095775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rsidR="004756F3" w:rsidRPr="00296DFE" w:rsidRDefault="004756F3" w:rsidP="00957754">
      <w:pPr>
        <w:keepNext/>
        <w:keepLines/>
        <w:widowControl w:val="0"/>
        <w:spacing w:after="0" w:line="240" w:lineRule="auto"/>
        <w:jc w:val="both"/>
        <w:rPr>
          <w:rFonts w:ascii="Tahoma" w:hAnsi="Tahoma" w:cs="Tahoma"/>
          <w:sz w:val="10"/>
          <w:szCs w:val="10"/>
          <w:lang w:eastAsia="sl-SI"/>
        </w:rPr>
      </w:pPr>
    </w:p>
    <w:p w:rsidR="004756F3" w:rsidRPr="00296DFE" w:rsidRDefault="004756F3" w:rsidP="00957754">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rsidR="004756F3" w:rsidRPr="00296DFE" w:rsidRDefault="004756F3" w:rsidP="00957754">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rsidR="004756F3" w:rsidRPr="00296DFE" w:rsidRDefault="004756F3" w:rsidP="00957754">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rsidR="004756F3" w:rsidRPr="00296DFE" w:rsidRDefault="004756F3" w:rsidP="00957754">
      <w:pPr>
        <w:keepNext/>
        <w:keepLines/>
        <w:widowControl w:val="0"/>
        <w:spacing w:after="0" w:line="240" w:lineRule="auto"/>
        <w:ind w:left="720"/>
        <w:contextualSpacing/>
        <w:jc w:val="both"/>
        <w:rPr>
          <w:rFonts w:ascii="Tahoma" w:hAnsi="Tahoma" w:cs="Tahoma"/>
          <w:sz w:val="6"/>
          <w:szCs w:val="6"/>
          <w:lang w:eastAsia="sl-SI"/>
        </w:rPr>
      </w:pPr>
    </w:p>
    <w:p w:rsidR="004756F3" w:rsidRPr="00296DFE" w:rsidRDefault="004756F3" w:rsidP="00957754">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rsidR="004756F3" w:rsidRPr="00296DFE" w:rsidRDefault="004756F3" w:rsidP="00957754">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rsidR="004756F3" w:rsidRPr="00296DFE" w:rsidRDefault="004756F3" w:rsidP="00957754">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rsidR="004756F3" w:rsidRPr="00296DFE" w:rsidRDefault="004756F3" w:rsidP="00957754">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rsidR="004756F3" w:rsidRPr="00296DFE" w:rsidRDefault="004756F3" w:rsidP="00957754">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rsidR="004756F3" w:rsidRPr="00296DFE" w:rsidRDefault="004756F3" w:rsidP="00957754">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rsidR="004756F3" w:rsidRPr="00296DFE" w:rsidRDefault="004756F3" w:rsidP="00957754">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rsidR="004756F3" w:rsidRPr="00296DFE" w:rsidRDefault="004756F3" w:rsidP="00957754">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rsidR="004756F3" w:rsidRPr="00296DFE" w:rsidRDefault="004756F3" w:rsidP="00957754">
      <w:pPr>
        <w:keepNext/>
        <w:keepLines/>
        <w:widowControl w:val="0"/>
        <w:spacing w:after="0" w:line="240" w:lineRule="auto"/>
        <w:jc w:val="both"/>
        <w:rPr>
          <w:rFonts w:ascii="Tahoma" w:hAnsi="Tahoma" w:cs="Tahoma"/>
          <w:b/>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rsidR="004756F3" w:rsidRPr="00296DFE" w:rsidRDefault="004756F3" w:rsidP="00957754">
      <w:pPr>
        <w:keepNext/>
        <w:keepLines/>
        <w:widowControl w:val="0"/>
        <w:spacing w:after="0" w:line="240" w:lineRule="auto"/>
        <w:ind w:left="1068" w:hanging="285"/>
        <w:jc w:val="both"/>
        <w:rPr>
          <w:rFonts w:ascii="Tahoma" w:hAnsi="Tahoma" w:cs="Tahoma"/>
          <w:b/>
          <w:sz w:val="10"/>
          <w:szCs w:val="10"/>
          <w:lang w:eastAsia="sl-SI"/>
        </w:rPr>
      </w:pPr>
    </w:p>
    <w:p w:rsidR="004756F3" w:rsidRPr="00296DFE" w:rsidRDefault="004756F3" w:rsidP="00957754">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rsidR="004756F3" w:rsidRPr="00296DFE" w:rsidRDefault="004756F3" w:rsidP="00957754">
      <w:pPr>
        <w:keepNext/>
        <w:keepLines/>
        <w:widowControl w:val="0"/>
        <w:tabs>
          <w:tab w:val="left" w:pos="709"/>
        </w:tabs>
        <w:spacing w:after="0" w:line="240" w:lineRule="auto"/>
        <w:ind w:right="45"/>
        <w:jc w:val="both"/>
        <w:rPr>
          <w:rFonts w:ascii="Tahoma" w:hAnsi="Tahoma" w:cs="Tahoma"/>
          <w:sz w:val="6"/>
          <w:szCs w:val="6"/>
        </w:rPr>
      </w:pPr>
    </w:p>
    <w:p w:rsidR="004756F3" w:rsidRPr="00296DFE" w:rsidRDefault="004756F3" w:rsidP="00957754">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rsidR="004756F3" w:rsidRPr="00296DFE" w:rsidRDefault="004756F3" w:rsidP="00957754">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rsidR="004756F3" w:rsidRPr="00296DFE" w:rsidRDefault="004756F3" w:rsidP="00957754">
      <w:pPr>
        <w:keepNext/>
        <w:keepLines/>
        <w:widowControl w:val="0"/>
        <w:numPr>
          <w:ilvl w:val="0"/>
          <w:numId w:val="40"/>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rsidR="004756F3" w:rsidRPr="00296DFE" w:rsidRDefault="004756F3" w:rsidP="00957754">
      <w:pPr>
        <w:keepNext/>
        <w:keepLines/>
        <w:widowControl w:val="0"/>
        <w:spacing w:after="0" w:line="240" w:lineRule="auto"/>
        <w:ind w:left="705" w:hanging="705"/>
        <w:jc w:val="both"/>
        <w:rPr>
          <w:rFonts w:ascii="Tahoma" w:hAnsi="Tahoma" w:cs="Tahoma"/>
          <w:b/>
          <w:sz w:val="10"/>
          <w:szCs w:val="10"/>
          <w:lang w:eastAsia="sl-SI"/>
        </w:rPr>
      </w:pPr>
    </w:p>
    <w:p w:rsidR="004756F3" w:rsidRPr="00296DFE" w:rsidRDefault="004756F3" w:rsidP="0095775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rsidR="004756F3" w:rsidRPr="00296DFE" w:rsidRDefault="004756F3" w:rsidP="00957754">
      <w:pPr>
        <w:keepNext/>
        <w:keepLines/>
        <w:widowControl w:val="0"/>
        <w:spacing w:after="0" w:line="240" w:lineRule="auto"/>
        <w:ind w:left="567"/>
        <w:jc w:val="both"/>
        <w:rPr>
          <w:rFonts w:ascii="Tahoma" w:hAnsi="Tahoma" w:cs="Tahoma"/>
          <w:sz w:val="10"/>
          <w:szCs w:val="10"/>
          <w:lang w:eastAsia="sl-SI"/>
        </w:rPr>
      </w:pPr>
    </w:p>
    <w:p w:rsidR="004756F3" w:rsidRPr="00296DFE" w:rsidRDefault="004756F3" w:rsidP="0095775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rsidR="004756F3" w:rsidRPr="00296DFE" w:rsidRDefault="004756F3" w:rsidP="00957754">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rsidR="004756F3" w:rsidRPr="00296DFE" w:rsidRDefault="004756F3" w:rsidP="00957754">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rsidR="004756F3" w:rsidRPr="00296DFE" w:rsidRDefault="004756F3" w:rsidP="00957754">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rsidR="004756F3" w:rsidRPr="00296DFE" w:rsidRDefault="004756F3" w:rsidP="00957754">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rsidR="004756F3" w:rsidRPr="00296DFE" w:rsidRDefault="004756F3" w:rsidP="00957754">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rsidR="004756F3" w:rsidRPr="00296DFE" w:rsidRDefault="004756F3" w:rsidP="00957754">
      <w:pPr>
        <w:keepNext/>
        <w:keepLines/>
        <w:widowControl w:val="0"/>
        <w:spacing w:after="0" w:line="240" w:lineRule="auto"/>
        <w:ind w:left="705" w:hanging="705"/>
        <w:jc w:val="both"/>
        <w:rPr>
          <w:rFonts w:ascii="Tahoma" w:hAnsi="Tahoma" w:cs="Tahoma"/>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rsidR="004756F3" w:rsidRPr="00296DFE" w:rsidRDefault="004756F3" w:rsidP="00957754">
      <w:pPr>
        <w:keepNext/>
        <w:keepLines/>
        <w:widowControl w:val="0"/>
        <w:spacing w:after="0" w:line="240" w:lineRule="auto"/>
        <w:ind w:left="705" w:hanging="705"/>
        <w:jc w:val="both"/>
        <w:rPr>
          <w:rFonts w:ascii="Tahoma" w:hAnsi="Tahoma" w:cs="Tahoma"/>
          <w:b/>
          <w:sz w:val="10"/>
          <w:szCs w:val="10"/>
          <w:lang w:eastAsia="sl-SI"/>
        </w:rPr>
      </w:pPr>
    </w:p>
    <w:p w:rsidR="004756F3" w:rsidRPr="00296DFE" w:rsidRDefault="004756F3" w:rsidP="00957754">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rsidR="004756F3" w:rsidRPr="00296DFE" w:rsidRDefault="004756F3" w:rsidP="00957754">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rsidR="004756F3" w:rsidRPr="00296DFE" w:rsidRDefault="004756F3" w:rsidP="00957754">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rsidR="004756F3" w:rsidRPr="00296DFE" w:rsidRDefault="004756F3" w:rsidP="00957754">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rsidR="004756F3" w:rsidRPr="00296DFE" w:rsidRDefault="004756F3" w:rsidP="00957754">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rsidR="004756F3" w:rsidRPr="00296DFE" w:rsidRDefault="004756F3" w:rsidP="00957754">
      <w:pPr>
        <w:keepNext/>
        <w:keepLines/>
        <w:widowControl w:val="0"/>
        <w:spacing w:after="0" w:line="240" w:lineRule="auto"/>
        <w:ind w:left="705" w:hanging="705"/>
        <w:jc w:val="both"/>
        <w:rPr>
          <w:rFonts w:ascii="Tahoma" w:hAnsi="Tahoma" w:cs="Tahoma"/>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rsidR="004756F3" w:rsidRPr="00296DFE" w:rsidRDefault="004756F3" w:rsidP="00957754">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rsidR="004756F3" w:rsidRPr="00296DFE" w:rsidRDefault="004756F3" w:rsidP="00957754">
      <w:pPr>
        <w:keepNext/>
        <w:keepLines/>
        <w:widowControl w:val="0"/>
        <w:spacing w:after="0" w:line="240" w:lineRule="auto"/>
        <w:ind w:left="705" w:hanging="705"/>
        <w:jc w:val="both"/>
        <w:rPr>
          <w:rFonts w:ascii="Tahoma" w:hAnsi="Tahoma" w:cs="Tahoma"/>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rsidR="004756F3" w:rsidRPr="00296DFE" w:rsidRDefault="004756F3" w:rsidP="00957754">
      <w:pPr>
        <w:keepNext/>
        <w:keepLines/>
        <w:widowControl w:val="0"/>
        <w:spacing w:after="0" w:line="240" w:lineRule="auto"/>
        <w:ind w:left="705" w:hanging="705"/>
        <w:jc w:val="both"/>
        <w:rPr>
          <w:rFonts w:ascii="Tahoma" w:hAnsi="Tahoma" w:cs="Tahoma"/>
          <w:sz w:val="10"/>
          <w:szCs w:val="10"/>
          <w:lang w:eastAsia="sl-SI"/>
        </w:rPr>
      </w:pPr>
    </w:p>
    <w:p w:rsidR="004756F3" w:rsidRPr="00296DFE" w:rsidRDefault="004756F3" w:rsidP="00957754">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rsidR="004756F3" w:rsidRPr="00296DFE" w:rsidRDefault="004756F3" w:rsidP="00957754">
      <w:pPr>
        <w:keepNext/>
        <w:keepLines/>
        <w:widowControl w:val="0"/>
        <w:spacing w:after="0" w:line="240" w:lineRule="auto"/>
        <w:ind w:left="705" w:hanging="705"/>
        <w:jc w:val="both"/>
        <w:rPr>
          <w:rFonts w:ascii="Tahoma" w:hAnsi="Tahoma" w:cs="Tahoma"/>
          <w:sz w:val="10"/>
          <w:szCs w:val="10"/>
        </w:rPr>
      </w:pPr>
    </w:p>
    <w:p w:rsidR="004756F3" w:rsidRPr="00296DFE" w:rsidRDefault="004756F3" w:rsidP="00957754">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rsidR="004756F3" w:rsidRPr="00296DFE" w:rsidRDefault="004756F3" w:rsidP="00957754">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rsidR="004756F3" w:rsidRPr="00296DFE" w:rsidRDefault="004756F3" w:rsidP="00957754">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rsidR="004756F3" w:rsidRPr="00296DFE" w:rsidRDefault="004756F3" w:rsidP="00957754">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rsidR="004756F3" w:rsidRPr="00296DFE" w:rsidRDefault="004756F3" w:rsidP="00957754">
      <w:pPr>
        <w:keepNext/>
        <w:keepLines/>
        <w:widowControl w:val="0"/>
        <w:spacing w:after="0" w:line="240" w:lineRule="auto"/>
        <w:ind w:left="360"/>
        <w:contextualSpacing/>
        <w:jc w:val="both"/>
        <w:rPr>
          <w:rFonts w:ascii="Tahoma" w:hAnsi="Tahoma" w:cs="Tahoma"/>
          <w:szCs w:val="20"/>
          <w:lang w:eastAsia="sl-SI"/>
        </w:rPr>
      </w:pPr>
    </w:p>
    <w:p w:rsidR="004756F3" w:rsidRPr="00296DFE" w:rsidRDefault="004756F3" w:rsidP="00957754">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rsidR="004756F3" w:rsidRDefault="004756F3" w:rsidP="00957754">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100B17" w:rsidRPr="00B53056" w:rsidTr="006D62CE">
        <w:tc>
          <w:tcPr>
            <w:tcW w:w="3403" w:type="dxa"/>
            <w:tcBorders>
              <w:right w:val="dashSmallGap" w:sz="4" w:space="0" w:color="auto"/>
            </w:tcBorders>
            <w:shd w:val="clear" w:color="auto" w:fill="auto"/>
          </w:tcPr>
          <w:p w:rsidR="00100B17" w:rsidRPr="00E87D1E" w:rsidRDefault="00100B17" w:rsidP="00957754">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rsidR="00100B17" w:rsidRPr="00E87D1E" w:rsidRDefault="00100B17" w:rsidP="00957754">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rsidR="00100B17" w:rsidRPr="00B53056" w:rsidRDefault="00100B17" w:rsidP="00957754">
            <w:pPr>
              <w:keepNext/>
              <w:keepLines/>
              <w:spacing w:after="0" w:line="240" w:lineRule="auto"/>
              <w:jc w:val="both"/>
              <w:rPr>
                <w:rFonts w:ascii="Tahoma" w:hAnsi="Tahoma" w:cs="Tahoma"/>
                <w:b/>
              </w:rPr>
            </w:pPr>
            <w:r w:rsidRPr="00E87D1E">
              <w:rPr>
                <w:rFonts w:ascii="Tahoma" w:hAnsi="Tahoma" w:cs="Tahoma"/>
                <w:b/>
              </w:rPr>
              <w:t>Izvajalec:</w:t>
            </w:r>
          </w:p>
        </w:tc>
      </w:tr>
      <w:tr w:rsidR="004756F3" w:rsidRPr="00B53056" w:rsidTr="005D0701">
        <w:trPr>
          <w:trHeight w:val="258"/>
        </w:trPr>
        <w:tc>
          <w:tcPr>
            <w:tcW w:w="3403" w:type="dxa"/>
            <w:tcBorders>
              <w:bottom w:val="single" w:sz="4" w:space="0" w:color="auto"/>
              <w:right w:val="dashSmallGap" w:sz="4" w:space="0" w:color="auto"/>
            </w:tcBorders>
            <w:shd w:val="clear" w:color="auto" w:fill="auto"/>
          </w:tcPr>
          <w:p w:rsidR="004756F3" w:rsidRPr="009C1CAA" w:rsidRDefault="004756F3" w:rsidP="00957754">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rsidR="004756F3" w:rsidRPr="004708A0" w:rsidRDefault="004756F3" w:rsidP="00957754">
            <w:pPr>
              <w:keepNext/>
              <w:keepLines/>
              <w:widowControl w:val="0"/>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rsidR="004756F3" w:rsidRPr="00C34CFC" w:rsidRDefault="004756F3" w:rsidP="00957754">
            <w:pPr>
              <w:keepNext/>
              <w:keepLines/>
              <w:widowControl w:val="0"/>
              <w:spacing w:after="0" w:line="240" w:lineRule="auto"/>
              <w:jc w:val="center"/>
              <w:rPr>
                <w:rFonts w:ascii="Tahoma" w:hAnsi="Tahoma" w:cs="Tahoma"/>
              </w:rPr>
            </w:pPr>
            <w:r w:rsidRPr="00C34CFC">
              <w:rPr>
                <w:rFonts w:ascii="Tahoma" w:hAnsi="Tahoma" w:cs="Tahoma"/>
                <w:b/>
              </w:rPr>
              <w:t>Boštjan Krašovec</w:t>
            </w:r>
          </w:p>
          <w:p w:rsidR="004756F3" w:rsidRDefault="004756F3" w:rsidP="00957754">
            <w:pPr>
              <w:keepNext/>
              <w:keepLines/>
              <w:widowControl w:val="0"/>
              <w:spacing w:after="0" w:line="240" w:lineRule="auto"/>
              <w:jc w:val="center"/>
              <w:rPr>
                <w:rFonts w:ascii="Tahoma" w:hAnsi="Tahoma" w:cs="Tahoma"/>
              </w:rPr>
            </w:pPr>
            <w:r w:rsidRPr="00C34CFC">
              <w:rPr>
                <w:rFonts w:ascii="Tahoma" w:hAnsi="Tahoma" w:cs="Tahoma"/>
              </w:rPr>
              <w:t xml:space="preserve">GSM </w:t>
            </w:r>
            <w:r>
              <w:rPr>
                <w:rFonts w:ascii="Tahoma" w:hAnsi="Tahoma" w:cs="Tahoma"/>
              </w:rPr>
              <w:t xml:space="preserve">+386 </w:t>
            </w:r>
            <w:r w:rsidRPr="00C34CFC">
              <w:rPr>
                <w:rFonts w:ascii="Tahoma" w:hAnsi="Tahoma" w:cs="Tahoma"/>
              </w:rPr>
              <w:t xml:space="preserve">41 334 498 </w:t>
            </w:r>
          </w:p>
          <w:p w:rsidR="004756F3" w:rsidRPr="000A0DC4" w:rsidRDefault="00A06190" w:rsidP="00957754">
            <w:pPr>
              <w:keepNext/>
              <w:keepLines/>
              <w:spacing w:after="0" w:line="240" w:lineRule="auto"/>
              <w:jc w:val="center"/>
              <w:rPr>
                <w:rFonts w:ascii="Tahoma" w:hAnsi="Tahoma" w:cs="Tahoma"/>
                <w:b/>
              </w:rPr>
            </w:pPr>
            <w:hyperlink r:id="rId18" w:history="1">
              <w:r w:rsidR="004756F3" w:rsidRPr="009F4396">
                <w:rPr>
                  <w:rStyle w:val="Hiperpovezava"/>
                  <w:rFonts w:ascii="Tahoma" w:hAnsi="Tahoma" w:cs="Tahoma"/>
                  <w:sz w:val="20"/>
                </w:rPr>
                <w:t>bostjan.krasovec@energetika.si</w:t>
              </w:r>
            </w:hyperlink>
            <w:r w:rsidR="004756F3">
              <w:rPr>
                <w:rStyle w:val="Hiperpovezava"/>
                <w:rFonts w:ascii="Tahoma" w:hAnsi="Tahoma" w:cs="Tahoma"/>
                <w:sz w:val="20"/>
              </w:rPr>
              <w:t xml:space="preserve"> </w:t>
            </w:r>
          </w:p>
        </w:tc>
      </w:tr>
      <w:tr w:rsidR="004756F3" w:rsidRPr="00B53056" w:rsidTr="005D0701">
        <w:trPr>
          <w:trHeight w:val="927"/>
        </w:trPr>
        <w:tc>
          <w:tcPr>
            <w:tcW w:w="3403" w:type="dxa"/>
            <w:tcBorders>
              <w:bottom w:val="nil"/>
              <w:right w:val="single" w:sz="4" w:space="0" w:color="auto"/>
            </w:tcBorders>
            <w:shd w:val="clear" w:color="auto" w:fill="auto"/>
          </w:tcPr>
          <w:p w:rsidR="004756F3" w:rsidRPr="00B53056" w:rsidRDefault="004756F3" w:rsidP="00957754">
            <w:pPr>
              <w:keepNext/>
              <w:keepLines/>
              <w:spacing w:after="0" w:line="240" w:lineRule="auto"/>
              <w:jc w:val="both"/>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rsidR="004756F3" w:rsidRPr="000A0DC4" w:rsidRDefault="004756F3"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rsidR="004756F3" w:rsidRPr="000A0DC4" w:rsidRDefault="004756F3" w:rsidP="00957754">
            <w:pPr>
              <w:keepNext/>
              <w:keepLines/>
              <w:spacing w:after="0" w:line="240" w:lineRule="auto"/>
              <w:jc w:val="center"/>
              <w:rPr>
                <w:rFonts w:ascii="Tahoma" w:hAnsi="Tahoma" w:cs="Tahoma"/>
                <w:b/>
              </w:rPr>
            </w:pPr>
            <w:r>
              <w:rPr>
                <w:rFonts w:ascii="Tahoma" w:hAnsi="Tahoma" w:cs="Tahoma"/>
                <w:b/>
              </w:rPr>
              <w:t>Jože Ocepek</w:t>
            </w:r>
          </w:p>
          <w:p w:rsidR="004756F3" w:rsidRPr="000A0DC4" w:rsidRDefault="004756F3" w:rsidP="00957754">
            <w:pPr>
              <w:keepNext/>
              <w:keepLines/>
              <w:spacing w:after="0" w:line="240" w:lineRule="auto"/>
              <w:jc w:val="center"/>
              <w:rPr>
                <w:rFonts w:ascii="Tahoma" w:hAnsi="Tahoma" w:cs="Tahoma"/>
              </w:rPr>
            </w:pPr>
            <w:r w:rsidRPr="000A0DC4">
              <w:rPr>
                <w:rFonts w:ascii="Tahoma" w:hAnsi="Tahoma" w:cs="Tahoma"/>
              </w:rPr>
              <w:t xml:space="preserve">GSM </w:t>
            </w:r>
            <w:r>
              <w:rPr>
                <w:rFonts w:ascii="Tahoma" w:hAnsi="Tahoma" w:cs="Tahoma"/>
              </w:rPr>
              <w:t xml:space="preserve">+386 </w:t>
            </w:r>
            <w:r w:rsidRPr="00C34CFC">
              <w:rPr>
                <w:rFonts w:ascii="Tahoma" w:hAnsi="Tahoma" w:cs="Tahoma"/>
              </w:rPr>
              <w:t>31 659</w:t>
            </w:r>
            <w:r w:rsidR="00464537">
              <w:rPr>
                <w:rFonts w:ascii="Tahoma" w:hAnsi="Tahoma" w:cs="Tahoma"/>
              </w:rPr>
              <w:t xml:space="preserve"> </w:t>
            </w:r>
            <w:r w:rsidRPr="00C34CFC">
              <w:rPr>
                <w:rFonts w:ascii="Tahoma" w:hAnsi="Tahoma" w:cs="Tahoma"/>
              </w:rPr>
              <w:t>110</w:t>
            </w:r>
          </w:p>
          <w:p w:rsidR="004756F3" w:rsidRPr="004708A0" w:rsidRDefault="004756F3" w:rsidP="00957754">
            <w:pPr>
              <w:keepNext/>
              <w:keepLines/>
              <w:spacing w:after="0" w:line="240" w:lineRule="auto"/>
              <w:jc w:val="center"/>
              <w:rPr>
                <w:rFonts w:ascii="Tahoma" w:hAnsi="Tahoma" w:cs="Tahoma"/>
                <w:b/>
              </w:rPr>
            </w:pPr>
            <w:r w:rsidRPr="00392F52">
              <w:rPr>
                <w:rStyle w:val="Hiperpovezava"/>
                <w:rFonts w:ascii="Tahoma" w:hAnsi="Tahoma" w:cs="Tahoma"/>
                <w:sz w:val="20"/>
              </w:rPr>
              <w:t>joze.ocepek</w:t>
            </w:r>
            <w:r>
              <w:rPr>
                <w:rStyle w:val="Hiperpovezava"/>
                <w:rFonts w:ascii="Tahoma" w:hAnsi="Tahoma" w:cs="Tahoma"/>
                <w:sz w:val="20"/>
              </w:rPr>
              <w:t>@energetika</w:t>
            </w:r>
            <w:r w:rsidRPr="00392F52">
              <w:rPr>
                <w:rStyle w:val="Hiperpovezava"/>
                <w:rFonts w:ascii="Tahoma" w:hAnsi="Tahoma" w:cs="Tahoma"/>
                <w:sz w:val="20"/>
              </w:rPr>
              <w:t>.si</w:t>
            </w:r>
          </w:p>
        </w:tc>
        <w:tc>
          <w:tcPr>
            <w:tcW w:w="3107" w:type="dxa"/>
            <w:tcBorders>
              <w:left w:val="dashSmallGap" w:sz="4" w:space="0" w:color="auto"/>
              <w:bottom w:val="nil"/>
            </w:tcBorders>
            <w:shd w:val="clear" w:color="auto" w:fill="auto"/>
          </w:tcPr>
          <w:p w:rsidR="004756F3" w:rsidRPr="00B53056" w:rsidRDefault="004756F3" w:rsidP="00957754">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5D0701" w:rsidRPr="00B53056" w:rsidTr="005D0701">
        <w:trPr>
          <w:trHeight w:val="927"/>
        </w:trPr>
        <w:tc>
          <w:tcPr>
            <w:tcW w:w="3403" w:type="dxa"/>
            <w:tcBorders>
              <w:top w:val="nil"/>
              <w:right w:val="single" w:sz="4" w:space="0" w:color="auto"/>
            </w:tcBorders>
            <w:shd w:val="clear" w:color="auto" w:fill="auto"/>
          </w:tcPr>
          <w:p w:rsidR="005D0701" w:rsidRPr="00B53056" w:rsidRDefault="005D0701" w:rsidP="00957754">
            <w:pPr>
              <w:keepNext/>
              <w:keepLines/>
              <w:spacing w:after="0" w:line="240" w:lineRule="auto"/>
              <w:jc w:val="both"/>
              <w:rPr>
                <w:rFonts w:ascii="Tahoma" w:hAnsi="Tahoma" w:cs="Tahoma"/>
                <w:b/>
              </w:rPr>
            </w:pPr>
          </w:p>
        </w:tc>
        <w:tc>
          <w:tcPr>
            <w:tcW w:w="3413" w:type="dxa"/>
            <w:tcBorders>
              <w:left w:val="single" w:sz="4" w:space="0" w:color="auto"/>
              <w:right w:val="dashSmallGap" w:sz="4" w:space="0" w:color="auto"/>
            </w:tcBorders>
            <w:shd w:val="clear" w:color="auto" w:fill="auto"/>
          </w:tcPr>
          <w:p w:rsidR="00464537" w:rsidRPr="000A0DC4" w:rsidRDefault="00464537"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rsidR="002150C2" w:rsidRPr="00997366" w:rsidRDefault="00464537" w:rsidP="00957754">
            <w:pPr>
              <w:keepNext/>
              <w:keepLines/>
              <w:spacing w:after="0" w:line="240" w:lineRule="auto"/>
              <w:jc w:val="center"/>
              <w:rPr>
                <w:rFonts w:ascii="Tahoma" w:hAnsi="Tahoma" w:cs="Tahoma"/>
                <w:b/>
                <w:lang w:eastAsia="sl-SI"/>
              </w:rPr>
            </w:pPr>
            <w:r>
              <w:rPr>
                <w:rFonts w:ascii="Tahoma" w:hAnsi="Tahoma" w:cs="Tahoma"/>
                <w:b/>
                <w:lang w:eastAsia="sl-SI"/>
              </w:rPr>
              <w:t>Robert Pobežin</w:t>
            </w:r>
          </w:p>
          <w:p w:rsidR="002150C2" w:rsidRDefault="002150C2" w:rsidP="00957754">
            <w:pPr>
              <w:keepNext/>
              <w:keepLines/>
              <w:spacing w:after="0" w:line="240" w:lineRule="auto"/>
              <w:jc w:val="center"/>
              <w:rPr>
                <w:rFonts w:ascii="Tahoma" w:hAnsi="Tahoma" w:cs="Tahoma"/>
                <w:lang w:eastAsia="sl-SI"/>
              </w:rPr>
            </w:pPr>
            <w:r w:rsidRPr="00997366">
              <w:rPr>
                <w:rFonts w:ascii="Tahoma" w:hAnsi="Tahoma" w:cs="Tahoma"/>
                <w:lang w:eastAsia="sl-SI"/>
              </w:rPr>
              <w:t xml:space="preserve">GSM +386 </w:t>
            </w:r>
            <w:r w:rsidRPr="00F46389">
              <w:rPr>
                <w:rFonts w:ascii="Tahoma" w:hAnsi="Tahoma" w:cs="Tahoma"/>
                <w:lang w:eastAsia="sl-SI"/>
              </w:rPr>
              <w:t xml:space="preserve">41 </w:t>
            </w:r>
            <w:r w:rsidR="00464537">
              <w:rPr>
                <w:rFonts w:ascii="Tahoma" w:hAnsi="Tahoma" w:cs="Tahoma"/>
                <w:lang w:eastAsia="sl-SI"/>
              </w:rPr>
              <w:t>721</w:t>
            </w:r>
            <w:r w:rsidRPr="00F46389">
              <w:rPr>
                <w:rFonts w:ascii="Tahoma" w:hAnsi="Tahoma" w:cs="Tahoma"/>
                <w:lang w:eastAsia="sl-SI"/>
              </w:rPr>
              <w:t xml:space="preserve"> </w:t>
            </w:r>
            <w:r w:rsidR="00464537">
              <w:rPr>
                <w:rFonts w:ascii="Tahoma" w:hAnsi="Tahoma" w:cs="Tahoma"/>
                <w:lang w:eastAsia="sl-SI"/>
              </w:rPr>
              <w:t>933</w:t>
            </w:r>
          </w:p>
          <w:p w:rsidR="005D0701" w:rsidRPr="00BA3F91" w:rsidRDefault="00A06190" w:rsidP="00957754">
            <w:pPr>
              <w:keepNext/>
              <w:keepLines/>
              <w:spacing w:after="0" w:line="240" w:lineRule="auto"/>
              <w:jc w:val="center"/>
              <w:rPr>
                <w:rFonts w:ascii="Tahoma" w:hAnsi="Tahoma" w:cs="Tahoma"/>
                <w:b/>
              </w:rPr>
            </w:pPr>
            <w:hyperlink r:id="rId19" w:history="1">
              <w:r w:rsidR="00464537" w:rsidRPr="00C50A22">
                <w:rPr>
                  <w:rStyle w:val="Hiperpovezava"/>
                  <w:rFonts w:ascii="Tahoma" w:hAnsi="Tahoma" w:cs="Tahoma"/>
                  <w:sz w:val="20"/>
                  <w:lang w:eastAsia="sl-SI"/>
                </w:rPr>
                <w:t>robert.pobezin@energetika.si</w:t>
              </w:r>
            </w:hyperlink>
          </w:p>
        </w:tc>
        <w:tc>
          <w:tcPr>
            <w:tcW w:w="3107" w:type="dxa"/>
            <w:tcBorders>
              <w:top w:val="nil"/>
              <w:left w:val="dashSmallGap" w:sz="4" w:space="0" w:color="auto"/>
            </w:tcBorders>
            <w:shd w:val="clear" w:color="auto" w:fill="auto"/>
          </w:tcPr>
          <w:p w:rsidR="005D0701" w:rsidRPr="00B53056" w:rsidRDefault="005D0701" w:rsidP="00957754">
            <w:pPr>
              <w:keepNext/>
              <w:keepLines/>
              <w:spacing w:after="0" w:line="240" w:lineRule="auto"/>
              <w:jc w:val="both"/>
              <w:rPr>
                <w:rFonts w:ascii="Tahoma" w:hAnsi="Tahoma" w:cs="Tahoma"/>
                <w:b/>
                <w:sz w:val="14"/>
              </w:rPr>
            </w:pPr>
          </w:p>
        </w:tc>
      </w:tr>
      <w:tr w:rsidR="00464537" w:rsidRPr="00B53056" w:rsidTr="00464537">
        <w:trPr>
          <w:trHeight w:val="768"/>
        </w:trPr>
        <w:tc>
          <w:tcPr>
            <w:tcW w:w="3403" w:type="dxa"/>
            <w:vMerge w:val="restart"/>
            <w:tcBorders>
              <w:right w:val="dashSmallGap" w:sz="4" w:space="0" w:color="auto"/>
            </w:tcBorders>
            <w:shd w:val="clear" w:color="auto" w:fill="auto"/>
          </w:tcPr>
          <w:p w:rsidR="00464537" w:rsidRPr="00B53056" w:rsidRDefault="00464537" w:rsidP="00957754">
            <w:pPr>
              <w:keepNext/>
              <w:keepLines/>
              <w:spacing w:after="0" w:line="240" w:lineRule="auto"/>
              <w:jc w:val="both"/>
              <w:rPr>
                <w:rFonts w:ascii="Tahoma" w:hAnsi="Tahoma" w:cs="Tahoma"/>
                <w:b/>
              </w:rPr>
            </w:pPr>
            <w:r w:rsidRPr="00B53056">
              <w:rPr>
                <w:rFonts w:ascii="Tahoma" w:hAnsi="Tahoma" w:cs="Tahoma"/>
                <w:b/>
              </w:rPr>
              <w:t xml:space="preserve">Strokovni delavec </w:t>
            </w:r>
            <w:proofErr w:type="spellStart"/>
            <w:r w:rsidRPr="00B53056">
              <w:rPr>
                <w:rFonts w:ascii="Tahoma" w:hAnsi="Tahoma" w:cs="Tahoma"/>
                <w:b/>
              </w:rPr>
              <w:t>VpD</w:t>
            </w:r>
            <w:proofErr w:type="spellEnd"/>
            <w:r w:rsidRPr="00B53056">
              <w:rPr>
                <w:rFonts w:ascii="Tahoma" w:hAnsi="Tahoma" w:cs="Tahoma"/>
                <w:b/>
              </w:rPr>
              <w:t xml:space="preserve"> in PV </w:t>
            </w:r>
          </w:p>
        </w:tc>
        <w:tc>
          <w:tcPr>
            <w:tcW w:w="3413" w:type="dxa"/>
            <w:tcBorders>
              <w:left w:val="dashSmallGap" w:sz="4" w:space="0" w:color="auto"/>
              <w:right w:val="dashSmallGap" w:sz="4" w:space="0" w:color="auto"/>
            </w:tcBorders>
            <w:shd w:val="clear" w:color="auto" w:fill="auto"/>
          </w:tcPr>
          <w:p w:rsidR="00464537" w:rsidRPr="000A0DC4" w:rsidRDefault="00464537"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rsidR="00464537" w:rsidRPr="005F279E" w:rsidRDefault="00464537" w:rsidP="00957754">
            <w:pPr>
              <w:keepNext/>
              <w:keepLines/>
              <w:widowControl w:val="0"/>
              <w:spacing w:after="0" w:line="240" w:lineRule="auto"/>
              <w:jc w:val="center"/>
              <w:rPr>
                <w:rFonts w:ascii="Tahoma" w:hAnsi="Tahoma" w:cs="Tahoma"/>
                <w:b/>
              </w:rPr>
            </w:pPr>
            <w:r>
              <w:rPr>
                <w:rFonts w:ascii="Tahoma" w:hAnsi="Tahoma" w:cs="Tahoma"/>
                <w:b/>
              </w:rPr>
              <w:t>Aleksander Klopčič</w:t>
            </w:r>
          </w:p>
          <w:p w:rsidR="00464537" w:rsidRPr="00BD1C4C" w:rsidRDefault="00464537" w:rsidP="00957754">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rsidR="00464537" w:rsidRPr="00B53056" w:rsidRDefault="00A06190" w:rsidP="00957754">
            <w:pPr>
              <w:keepNext/>
              <w:keepLines/>
              <w:spacing w:after="0" w:line="240" w:lineRule="auto"/>
              <w:jc w:val="center"/>
              <w:rPr>
                <w:rFonts w:ascii="Tahoma" w:hAnsi="Tahoma" w:cs="Tahoma"/>
              </w:rPr>
            </w:pPr>
            <w:hyperlink r:id="rId20" w:history="1">
              <w:r w:rsidR="00464537" w:rsidRPr="000A77D8">
                <w:rPr>
                  <w:rStyle w:val="Hiperpovezava"/>
                  <w:rFonts w:ascii="Tahoma" w:hAnsi="Tahoma" w:cs="Tahoma"/>
                  <w:sz w:val="20"/>
                </w:rPr>
                <w:t>aleksander.klopcic@energetika.si</w:t>
              </w:r>
            </w:hyperlink>
            <w:r w:rsidR="00464537" w:rsidRPr="00296DFE">
              <w:rPr>
                <w:rFonts w:ascii="Tahoma" w:hAnsi="Tahoma" w:cs="Tahoma"/>
                <w:sz w:val="20"/>
              </w:rPr>
              <w:t xml:space="preserve"> </w:t>
            </w:r>
          </w:p>
        </w:tc>
        <w:tc>
          <w:tcPr>
            <w:tcW w:w="3107" w:type="dxa"/>
            <w:vMerge w:val="restart"/>
            <w:tcBorders>
              <w:left w:val="dashSmallGap" w:sz="4" w:space="0" w:color="auto"/>
            </w:tcBorders>
            <w:shd w:val="clear" w:color="auto" w:fill="auto"/>
          </w:tcPr>
          <w:p w:rsidR="00464537" w:rsidRPr="00B53056" w:rsidRDefault="00464537" w:rsidP="00957754">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464537" w:rsidRPr="00B53056" w:rsidTr="006D62CE">
        <w:trPr>
          <w:trHeight w:val="767"/>
        </w:trPr>
        <w:tc>
          <w:tcPr>
            <w:tcW w:w="3403" w:type="dxa"/>
            <w:vMerge/>
            <w:tcBorders>
              <w:right w:val="dashSmallGap" w:sz="4" w:space="0" w:color="auto"/>
            </w:tcBorders>
            <w:shd w:val="clear" w:color="auto" w:fill="auto"/>
          </w:tcPr>
          <w:p w:rsidR="00464537" w:rsidRPr="00B53056" w:rsidRDefault="00464537" w:rsidP="00957754">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rsidR="00464537" w:rsidRPr="000A0DC4" w:rsidRDefault="00464537"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rsidR="00464537" w:rsidRPr="009528B4" w:rsidRDefault="00464537" w:rsidP="00957754">
            <w:pPr>
              <w:keepNext/>
              <w:keepLines/>
              <w:spacing w:after="0" w:line="240" w:lineRule="auto"/>
              <w:jc w:val="center"/>
              <w:rPr>
                <w:rFonts w:ascii="Tahoma" w:hAnsi="Tahoma" w:cs="Tahoma"/>
                <w:b/>
                <w:lang w:eastAsia="sl-SI"/>
              </w:rPr>
            </w:pPr>
            <w:r w:rsidRPr="009528B4">
              <w:rPr>
                <w:rFonts w:ascii="Tahoma" w:hAnsi="Tahoma" w:cs="Tahoma"/>
                <w:b/>
                <w:lang w:eastAsia="sl-SI"/>
              </w:rPr>
              <w:t>Peter Čater</w:t>
            </w:r>
          </w:p>
          <w:p w:rsidR="00464537" w:rsidRPr="000A0DC4" w:rsidRDefault="00464537" w:rsidP="00957754">
            <w:pPr>
              <w:keepNext/>
              <w:keepLines/>
              <w:spacing w:after="0" w:line="240" w:lineRule="auto"/>
              <w:jc w:val="center"/>
              <w:rPr>
                <w:rFonts w:ascii="Tahoma" w:hAnsi="Tahoma" w:cs="Tahoma"/>
                <w:b/>
                <w:sz w:val="14"/>
              </w:rPr>
            </w:pPr>
            <w:r w:rsidRPr="009528B4">
              <w:rPr>
                <w:rFonts w:ascii="Tahoma" w:hAnsi="Tahoma" w:cs="Tahoma"/>
                <w:lang w:eastAsia="sl-SI"/>
              </w:rPr>
              <w:t xml:space="preserve">GSM </w:t>
            </w:r>
            <w:r>
              <w:rPr>
                <w:rFonts w:ascii="Tahoma" w:hAnsi="Tahoma" w:cs="Tahoma"/>
                <w:lang w:eastAsia="sl-SI"/>
              </w:rPr>
              <w:t xml:space="preserve">+386 </w:t>
            </w:r>
            <w:r w:rsidRPr="009528B4">
              <w:rPr>
                <w:rFonts w:ascii="Tahoma" w:hAnsi="Tahoma" w:cs="Tahoma"/>
                <w:lang w:eastAsia="sl-SI"/>
              </w:rPr>
              <w:t xml:space="preserve">51 609 826 </w:t>
            </w:r>
            <w:hyperlink r:id="rId21" w:history="1">
              <w:r w:rsidRPr="00413B90">
                <w:rPr>
                  <w:rStyle w:val="Hiperpovezava"/>
                  <w:rFonts w:ascii="Tahoma" w:hAnsi="Tahoma" w:cs="Tahoma"/>
                  <w:lang w:eastAsia="sl-SI"/>
                </w:rPr>
                <w:t>peter.cater@energetika.si</w:t>
              </w:r>
            </w:hyperlink>
          </w:p>
        </w:tc>
        <w:tc>
          <w:tcPr>
            <w:tcW w:w="3107" w:type="dxa"/>
            <w:vMerge/>
            <w:tcBorders>
              <w:left w:val="dashSmallGap" w:sz="4" w:space="0" w:color="auto"/>
            </w:tcBorders>
            <w:shd w:val="clear" w:color="auto" w:fill="auto"/>
          </w:tcPr>
          <w:p w:rsidR="00464537" w:rsidRPr="00B53056" w:rsidRDefault="00464537" w:rsidP="00957754">
            <w:pPr>
              <w:keepNext/>
              <w:keepLines/>
              <w:spacing w:after="0" w:line="240" w:lineRule="auto"/>
              <w:jc w:val="center"/>
              <w:rPr>
                <w:rFonts w:ascii="Tahoma" w:hAnsi="Tahoma" w:cs="Tahoma"/>
                <w:b/>
                <w:sz w:val="14"/>
              </w:rPr>
            </w:pPr>
          </w:p>
        </w:tc>
      </w:tr>
      <w:tr w:rsidR="00100B17" w:rsidRPr="00B53056" w:rsidTr="006D62CE">
        <w:trPr>
          <w:trHeight w:val="1076"/>
        </w:trPr>
        <w:tc>
          <w:tcPr>
            <w:tcW w:w="3403" w:type="dxa"/>
            <w:tcBorders>
              <w:right w:val="dashSmallGap" w:sz="4" w:space="0" w:color="auto"/>
            </w:tcBorders>
            <w:shd w:val="clear" w:color="auto" w:fill="auto"/>
          </w:tcPr>
          <w:p w:rsidR="00100B17" w:rsidRPr="00B53056" w:rsidRDefault="00100B17" w:rsidP="00957754">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rsidR="00100B17" w:rsidRDefault="00100B17" w:rsidP="00957754">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rsidR="00100B17" w:rsidRPr="00B53056" w:rsidRDefault="00100B17" w:rsidP="00957754">
            <w:pPr>
              <w:keepNext/>
              <w:keepLines/>
              <w:spacing w:after="0" w:line="240" w:lineRule="auto"/>
              <w:jc w:val="center"/>
              <w:rPr>
                <w:rFonts w:ascii="Tahoma" w:hAnsi="Tahoma" w:cs="Tahoma"/>
                <w:b/>
              </w:rPr>
            </w:pPr>
            <w:r w:rsidRPr="00B53056">
              <w:rPr>
                <w:rFonts w:ascii="Tahoma" w:hAnsi="Tahoma" w:cs="Tahoma"/>
                <w:b/>
              </w:rPr>
              <w:t>Irena Debeljak</w:t>
            </w:r>
          </w:p>
          <w:p w:rsidR="00100B17" w:rsidRPr="00B53056" w:rsidRDefault="008E5298" w:rsidP="00957754">
            <w:pPr>
              <w:keepNext/>
              <w:keepLines/>
              <w:spacing w:after="0" w:line="240" w:lineRule="auto"/>
              <w:jc w:val="center"/>
              <w:rPr>
                <w:rFonts w:ascii="Tahoma" w:hAnsi="Tahoma" w:cs="Tahoma"/>
              </w:rPr>
            </w:pPr>
            <w:r>
              <w:rPr>
                <w:rFonts w:ascii="Tahoma" w:hAnsi="Tahoma" w:cs="Tahoma"/>
              </w:rPr>
              <w:t>GSM +386 41 375 300</w:t>
            </w:r>
          </w:p>
          <w:p w:rsidR="00100B17" w:rsidRPr="00B53056" w:rsidRDefault="00A06190" w:rsidP="00957754">
            <w:pPr>
              <w:keepNext/>
              <w:keepLines/>
              <w:spacing w:after="0" w:line="240" w:lineRule="auto"/>
              <w:jc w:val="center"/>
              <w:rPr>
                <w:rFonts w:ascii="Tahoma" w:hAnsi="Tahoma" w:cs="Tahoma"/>
              </w:rPr>
            </w:pPr>
            <w:hyperlink r:id="rId22" w:history="1">
              <w:r w:rsidR="00100B17" w:rsidRPr="00392F52">
                <w:rPr>
                  <w:rFonts w:ascii="Tahoma" w:hAnsi="Tahoma" w:cs="Tahoma"/>
                  <w:color w:val="0000FF"/>
                  <w:sz w:val="20"/>
                  <w:u w:val="single"/>
                </w:rPr>
                <w:t>irena.debeljak</w:t>
              </w:r>
              <w:r w:rsidR="004756F3">
                <w:rPr>
                  <w:rFonts w:ascii="Tahoma" w:hAnsi="Tahoma" w:cs="Tahoma"/>
                  <w:color w:val="0000FF"/>
                  <w:sz w:val="20"/>
                  <w:u w:val="single"/>
                </w:rPr>
                <w:t>@energetika.si</w:t>
              </w:r>
            </w:hyperlink>
          </w:p>
        </w:tc>
      </w:tr>
    </w:tbl>
    <w:p w:rsidR="00100B17" w:rsidRDefault="00100B17" w:rsidP="00957754">
      <w:pPr>
        <w:keepNext/>
        <w:keepLines/>
        <w:spacing w:after="0" w:line="240" w:lineRule="auto"/>
        <w:ind w:left="705" w:hanging="705"/>
        <w:jc w:val="both"/>
        <w:rPr>
          <w:rFonts w:ascii="Tahoma" w:hAnsi="Tahoma" w:cs="Tahoma"/>
          <w:b/>
          <w:lang w:eastAsia="sl-SI"/>
        </w:rPr>
      </w:pPr>
    </w:p>
    <w:p w:rsidR="004756F3" w:rsidRPr="00296DFE" w:rsidRDefault="004756F3" w:rsidP="00957754">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rsidR="004756F3" w:rsidRPr="00296DFE" w:rsidRDefault="004756F3" w:rsidP="0095775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rsidR="004756F3" w:rsidRPr="00296DFE" w:rsidRDefault="004756F3" w:rsidP="00957754">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rsidR="004756F3" w:rsidRPr="00296DFE" w:rsidRDefault="004756F3" w:rsidP="00957754">
      <w:pPr>
        <w:keepNext/>
        <w:keepLines/>
        <w:widowControl w:val="0"/>
        <w:spacing w:after="0" w:line="240" w:lineRule="auto"/>
        <w:rPr>
          <w:rFonts w:ascii="Tahoma" w:hAnsi="Tahoma" w:cs="Tahoma"/>
          <w:b/>
          <w:szCs w:val="20"/>
          <w:lang w:eastAsia="sl-SI"/>
        </w:rPr>
      </w:pPr>
    </w:p>
    <w:p w:rsidR="004756F3" w:rsidRPr="00296DFE" w:rsidRDefault="004756F3" w:rsidP="00957754">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rsidR="004756F3" w:rsidRPr="00296DFE" w:rsidRDefault="004756F3" w:rsidP="00957754">
      <w:pPr>
        <w:keepNext/>
        <w:keepLines/>
        <w:widowControl w:val="0"/>
        <w:spacing w:after="0" w:line="240" w:lineRule="auto"/>
        <w:ind w:left="705" w:hanging="705"/>
        <w:jc w:val="both"/>
        <w:rPr>
          <w:rFonts w:ascii="Tahoma" w:hAnsi="Tahoma" w:cs="Tahoma"/>
          <w:b/>
          <w:sz w:val="10"/>
          <w:szCs w:val="10"/>
          <w:lang w:eastAsia="sl-SI"/>
        </w:rPr>
      </w:pPr>
    </w:p>
    <w:p w:rsidR="004756F3" w:rsidRPr="00296DFE" w:rsidRDefault="004756F3" w:rsidP="0095775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rsidR="004756F3" w:rsidRPr="00296DFE" w:rsidRDefault="004756F3" w:rsidP="00957754">
      <w:pPr>
        <w:keepNext/>
        <w:keepLines/>
        <w:widowControl w:val="0"/>
        <w:spacing w:after="0" w:line="240" w:lineRule="auto"/>
        <w:ind w:left="705" w:hanging="705"/>
        <w:jc w:val="both"/>
        <w:rPr>
          <w:rFonts w:ascii="Tahoma" w:hAnsi="Tahoma" w:cs="Tahoma"/>
          <w:b/>
          <w:sz w:val="10"/>
          <w:szCs w:val="10"/>
          <w:lang w:eastAsia="sl-SI"/>
        </w:rPr>
      </w:pPr>
    </w:p>
    <w:p w:rsidR="004756F3" w:rsidRPr="00296DFE" w:rsidRDefault="004756F3" w:rsidP="00957754">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rsidR="004756F3" w:rsidRPr="00296DFE" w:rsidRDefault="004756F3" w:rsidP="00957754">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rsidR="004756F3" w:rsidRPr="00296DFE" w:rsidRDefault="004756F3" w:rsidP="00957754">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rsidR="004756F3" w:rsidRPr="00296DFE" w:rsidRDefault="004756F3" w:rsidP="00957754">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rsidR="004756F3" w:rsidRPr="00296DFE" w:rsidRDefault="004756F3" w:rsidP="00957754">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rsidR="004756F3" w:rsidRPr="00296DFE" w:rsidRDefault="004756F3" w:rsidP="00957754">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rsidR="004756F3" w:rsidRPr="00296DFE" w:rsidRDefault="004756F3" w:rsidP="00957754">
      <w:pPr>
        <w:keepNext/>
        <w:keepLines/>
        <w:widowControl w:val="0"/>
        <w:spacing w:after="0" w:line="240" w:lineRule="auto"/>
        <w:ind w:left="720"/>
        <w:contextualSpacing/>
        <w:jc w:val="both"/>
        <w:rPr>
          <w:rFonts w:ascii="Tahoma" w:hAnsi="Tahoma" w:cs="Tahoma"/>
          <w:sz w:val="6"/>
          <w:szCs w:val="6"/>
          <w:lang w:eastAsia="sl-SI"/>
        </w:rPr>
      </w:pPr>
    </w:p>
    <w:p w:rsidR="004756F3" w:rsidRPr="00296DFE" w:rsidRDefault="004756F3" w:rsidP="00957754">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rsidR="004756F3" w:rsidRPr="00296DFE" w:rsidRDefault="004756F3" w:rsidP="00957754">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rsidR="004756F3" w:rsidRPr="00296DFE" w:rsidRDefault="004756F3" w:rsidP="00957754">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rsidR="004756F3" w:rsidRPr="00296DFE" w:rsidRDefault="004756F3" w:rsidP="00957754">
      <w:pPr>
        <w:keepNext/>
        <w:keepLines/>
        <w:widowControl w:val="0"/>
        <w:spacing w:after="0" w:line="240" w:lineRule="auto"/>
        <w:jc w:val="both"/>
        <w:rPr>
          <w:rFonts w:ascii="Tahoma" w:hAnsi="Tahoma" w:cs="Tahoma"/>
          <w:sz w:val="10"/>
          <w:szCs w:val="10"/>
          <w:lang w:eastAsia="sl-SI"/>
        </w:rPr>
      </w:pPr>
    </w:p>
    <w:p w:rsidR="004756F3" w:rsidRPr="00296DFE" w:rsidRDefault="004756F3" w:rsidP="00957754">
      <w:pPr>
        <w:keepNext/>
        <w:keepLines/>
        <w:widowControl w:val="0"/>
        <w:spacing w:after="0" w:line="240" w:lineRule="auto"/>
        <w:jc w:val="both"/>
        <w:rPr>
          <w:rFonts w:ascii="Tahoma" w:hAnsi="Tahoma" w:cs="Tahoma"/>
          <w:sz w:val="10"/>
          <w:szCs w:val="10"/>
          <w:lang w:eastAsia="sl-SI"/>
        </w:rPr>
      </w:pPr>
    </w:p>
    <w:p w:rsidR="004756F3" w:rsidRPr="00296DFE" w:rsidRDefault="004756F3" w:rsidP="0095775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rsidR="004756F3" w:rsidRPr="00296DFE" w:rsidRDefault="004756F3" w:rsidP="00957754">
      <w:pPr>
        <w:keepNext/>
        <w:keepLines/>
        <w:widowControl w:val="0"/>
        <w:spacing w:after="0" w:line="240" w:lineRule="auto"/>
        <w:ind w:left="705" w:hanging="705"/>
        <w:jc w:val="both"/>
        <w:rPr>
          <w:rFonts w:ascii="Tahoma" w:hAnsi="Tahoma" w:cs="Tahoma"/>
          <w:b/>
          <w:sz w:val="10"/>
          <w:szCs w:val="10"/>
          <w:lang w:eastAsia="sl-SI"/>
        </w:rPr>
      </w:pPr>
    </w:p>
    <w:p w:rsidR="004756F3" w:rsidRPr="00296DFE" w:rsidRDefault="004756F3" w:rsidP="00957754">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rsidR="004756F3" w:rsidRPr="00296DFE" w:rsidRDefault="004756F3" w:rsidP="00957754">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rsidR="004756F3" w:rsidRPr="00296DFE" w:rsidRDefault="004756F3" w:rsidP="00957754">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rsidR="004756F3" w:rsidRPr="00296DFE" w:rsidRDefault="004756F3" w:rsidP="00957754">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rsidR="004756F3" w:rsidRPr="00296DFE" w:rsidRDefault="004756F3" w:rsidP="00957754">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rsidR="004756F3" w:rsidRPr="00296DFE" w:rsidRDefault="004756F3" w:rsidP="00957754">
      <w:pPr>
        <w:keepNext/>
        <w:keepLines/>
        <w:widowControl w:val="0"/>
        <w:spacing w:after="0" w:line="240" w:lineRule="auto"/>
        <w:jc w:val="both"/>
        <w:rPr>
          <w:rFonts w:ascii="Tahoma" w:hAnsi="Tahoma" w:cs="Tahoma"/>
          <w:b/>
          <w:szCs w:val="20"/>
          <w:lang w:eastAsia="sl-SI"/>
        </w:rPr>
      </w:pPr>
    </w:p>
    <w:p w:rsidR="004756F3" w:rsidRPr="00296DFE" w:rsidRDefault="004756F3" w:rsidP="00957754">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Odgovorne osebe </w:t>
      </w:r>
      <w:proofErr w:type="spellStart"/>
      <w:r w:rsidRPr="00296DFE">
        <w:rPr>
          <w:rFonts w:ascii="Tahoma" w:hAnsi="Tahoma" w:cs="Tahoma"/>
          <w:b/>
          <w:szCs w:val="20"/>
          <w:lang w:eastAsia="sl-SI"/>
        </w:rPr>
        <w:t>OE</w:t>
      </w:r>
      <w:proofErr w:type="spellEnd"/>
      <w:r w:rsidRPr="00296DFE">
        <w:rPr>
          <w:rFonts w:ascii="Tahoma" w:hAnsi="Tahoma" w:cs="Tahoma"/>
          <w:b/>
          <w:szCs w:val="20"/>
          <w:lang w:eastAsia="sl-SI"/>
        </w:rPr>
        <w:t xml:space="preserve"> naročnika</w:t>
      </w:r>
      <w:r w:rsidRPr="00296DFE">
        <w:rPr>
          <w:rFonts w:ascii="Tahoma" w:hAnsi="Tahoma" w:cs="Tahoma"/>
          <w:szCs w:val="20"/>
          <w:lang w:eastAsia="sl-SI"/>
        </w:rPr>
        <w:t xml:space="preserve"> ima naslednje posebne naloge:</w:t>
      </w:r>
    </w:p>
    <w:p w:rsidR="004756F3" w:rsidRPr="00296DFE" w:rsidRDefault="004756F3" w:rsidP="00957754">
      <w:pPr>
        <w:keepNext/>
        <w:keepLines/>
        <w:widowControl w:val="0"/>
        <w:spacing w:after="0" w:line="240" w:lineRule="auto"/>
        <w:jc w:val="both"/>
        <w:rPr>
          <w:rFonts w:ascii="Tahoma" w:hAnsi="Tahoma" w:cs="Tahoma"/>
          <w:sz w:val="10"/>
          <w:szCs w:val="10"/>
          <w:lang w:eastAsia="sl-SI"/>
        </w:rPr>
      </w:pPr>
    </w:p>
    <w:p w:rsidR="004756F3" w:rsidRPr="00296DFE" w:rsidRDefault="004756F3" w:rsidP="00957754">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rsidR="004756F3" w:rsidRPr="00296DFE" w:rsidRDefault="004756F3" w:rsidP="00957754">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poskrbijo, da so delavci </w:t>
      </w:r>
      <w:proofErr w:type="spellStart"/>
      <w:r w:rsidRPr="00296DFE">
        <w:rPr>
          <w:rFonts w:ascii="Tahoma" w:hAnsi="Tahoma" w:cs="Tahoma"/>
          <w:szCs w:val="20"/>
          <w:lang w:eastAsia="sl-SI"/>
        </w:rPr>
        <w:t>OE</w:t>
      </w:r>
      <w:proofErr w:type="spellEnd"/>
      <w:r w:rsidRPr="00296DFE">
        <w:rPr>
          <w:rFonts w:ascii="Tahoma" w:hAnsi="Tahoma" w:cs="Tahoma"/>
          <w:szCs w:val="20"/>
          <w:lang w:eastAsia="sl-SI"/>
        </w:rPr>
        <w:t>, ki jih vodijo, seznanjeni z nevarnostmi in varnostnimi ukrepi na skupnem delovišču.</w:t>
      </w:r>
    </w:p>
    <w:p w:rsidR="004756F3" w:rsidRPr="00296DFE" w:rsidRDefault="004756F3" w:rsidP="00957754">
      <w:pPr>
        <w:keepNext/>
        <w:keepLines/>
        <w:widowControl w:val="0"/>
        <w:spacing w:after="0" w:line="240" w:lineRule="auto"/>
        <w:ind w:left="720"/>
        <w:contextualSpacing/>
        <w:jc w:val="both"/>
        <w:rPr>
          <w:rFonts w:ascii="Tahoma" w:hAnsi="Tahoma" w:cs="Tahoma"/>
          <w:szCs w:val="20"/>
          <w:lang w:eastAsia="sl-SI"/>
        </w:rPr>
      </w:pPr>
    </w:p>
    <w:p w:rsidR="004756F3" w:rsidRPr="00296DFE" w:rsidRDefault="004756F3" w:rsidP="0095775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 xml:space="preserve">Strokovni delavci za </w:t>
      </w:r>
      <w:proofErr w:type="spellStart"/>
      <w:r w:rsidRPr="00296DFE">
        <w:rPr>
          <w:rFonts w:ascii="Tahoma" w:hAnsi="Tahoma" w:cs="Tahoma"/>
          <w:b/>
          <w:szCs w:val="20"/>
          <w:lang w:eastAsia="sl-SI"/>
        </w:rPr>
        <w:t>VPD</w:t>
      </w:r>
      <w:proofErr w:type="spellEnd"/>
      <w:r w:rsidRPr="00296DFE">
        <w:rPr>
          <w:rFonts w:ascii="Tahoma" w:hAnsi="Tahoma" w:cs="Tahoma"/>
          <w:b/>
          <w:szCs w:val="20"/>
          <w:lang w:eastAsia="sl-SI"/>
        </w:rPr>
        <w:t xml:space="preserve"> in PV</w:t>
      </w:r>
      <w:r w:rsidRPr="00296DFE">
        <w:rPr>
          <w:rFonts w:ascii="Tahoma" w:hAnsi="Tahoma" w:cs="Tahoma"/>
          <w:szCs w:val="20"/>
          <w:lang w:eastAsia="sl-SI"/>
        </w:rPr>
        <w:t xml:space="preserve"> imajo po tem sporazumu naslednje posebne naloge:</w:t>
      </w:r>
    </w:p>
    <w:p w:rsidR="004756F3" w:rsidRPr="00296DFE" w:rsidRDefault="004756F3" w:rsidP="00957754">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rsidR="004756F3" w:rsidRPr="00296DFE" w:rsidRDefault="004756F3" w:rsidP="00957754">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rsidR="004756F3" w:rsidRPr="00296DFE" w:rsidRDefault="004756F3" w:rsidP="00957754">
      <w:pPr>
        <w:keepNext/>
        <w:keepLines/>
        <w:widowControl w:val="0"/>
        <w:spacing w:after="0" w:line="240" w:lineRule="auto"/>
        <w:ind w:left="993" w:hanging="284"/>
        <w:contextualSpacing/>
        <w:jc w:val="both"/>
        <w:rPr>
          <w:rFonts w:ascii="Tahoma" w:hAnsi="Tahoma" w:cs="Tahoma"/>
          <w:sz w:val="6"/>
          <w:szCs w:val="6"/>
          <w:lang w:eastAsia="sl-SI"/>
        </w:rPr>
      </w:pPr>
    </w:p>
    <w:p w:rsidR="004756F3" w:rsidRPr="00296DFE" w:rsidRDefault="004756F3" w:rsidP="00957754">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sidR="000D4310">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rsidR="004756F3" w:rsidRPr="00296DFE" w:rsidRDefault="004756F3" w:rsidP="00957754">
      <w:pPr>
        <w:keepNext/>
        <w:keepLines/>
        <w:widowControl w:val="0"/>
        <w:spacing w:after="0" w:line="240" w:lineRule="auto"/>
        <w:jc w:val="both"/>
        <w:rPr>
          <w:rFonts w:ascii="Tahoma" w:hAnsi="Tahoma" w:cs="Tahoma"/>
          <w:szCs w:val="20"/>
          <w:lang w:eastAsia="sl-SI"/>
        </w:rPr>
      </w:pPr>
    </w:p>
    <w:p w:rsidR="004756F3" w:rsidRPr="00296DFE" w:rsidRDefault="004756F3" w:rsidP="00957754">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rsidR="004756F3" w:rsidRPr="00296DFE" w:rsidRDefault="004756F3" w:rsidP="00957754">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rsidR="004756F3" w:rsidRPr="00296DFE" w:rsidRDefault="004756F3" w:rsidP="00957754">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rsidR="004756F3" w:rsidRPr="00296DFE" w:rsidRDefault="004756F3" w:rsidP="00957754">
      <w:pPr>
        <w:keepNext/>
        <w:keepLines/>
        <w:widowControl w:val="0"/>
        <w:spacing w:after="0" w:line="240" w:lineRule="auto"/>
        <w:contextualSpacing/>
        <w:jc w:val="both"/>
        <w:rPr>
          <w:rFonts w:ascii="Tahoma" w:hAnsi="Tahoma" w:cs="Tahoma"/>
          <w:szCs w:val="20"/>
          <w:lang w:eastAsia="sl-SI"/>
        </w:rPr>
      </w:pPr>
    </w:p>
    <w:p w:rsidR="004756F3" w:rsidRPr="00296DFE" w:rsidRDefault="004756F3" w:rsidP="00957754">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rsidR="004756F3" w:rsidRPr="00296DFE" w:rsidRDefault="004756F3" w:rsidP="00957754">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rsidR="004756F3" w:rsidRPr="00296DFE" w:rsidRDefault="004756F3" w:rsidP="00957754">
      <w:pPr>
        <w:keepNext/>
        <w:keepLines/>
        <w:widowControl w:val="0"/>
        <w:tabs>
          <w:tab w:val="left" w:pos="709"/>
        </w:tabs>
        <w:spacing w:after="0" w:line="240" w:lineRule="auto"/>
        <w:ind w:left="705" w:right="45" w:hanging="705"/>
        <w:jc w:val="both"/>
        <w:rPr>
          <w:rFonts w:ascii="Tahoma" w:hAnsi="Tahoma" w:cs="Tahoma"/>
          <w:sz w:val="10"/>
          <w:szCs w:val="10"/>
        </w:rPr>
      </w:pPr>
    </w:p>
    <w:p w:rsidR="004756F3" w:rsidRPr="00296DFE" w:rsidRDefault="004756F3" w:rsidP="00957754">
      <w:pPr>
        <w:keepNext/>
        <w:keepLines/>
        <w:widowControl w:val="0"/>
        <w:tabs>
          <w:tab w:val="left" w:pos="709"/>
        </w:tabs>
        <w:spacing w:after="0" w:line="240" w:lineRule="auto"/>
        <w:ind w:right="45"/>
        <w:jc w:val="both"/>
        <w:rPr>
          <w:rFonts w:ascii="Tahoma" w:hAnsi="Tahoma" w:cs="Tahoma"/>
          <w:sz w:val="6"/>
          <w:szCs w:val="6"/>
        </w:rPr>
      </w:pPr>
    </w:p>
    <w:p w:rsidR="004756F3" w:rsidRPr="00296DFE" w:rsidRDefault="004756F3" w:rsidP="00957754">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rsidR="004756F3" w:rsidRPr="00296DFE" w:rsidRDefault="004756F3" w:rsidP="00957754">
      <w:pPr>
        <w:keepNext/>
        <w:keepLines/>
        <w:widowControl w:val="0"/>
        <w:tabs>
          <w:tab w:val="left" w:pos="709"/>
        </w:tabs>
        <w:spacing w:after="0" w:line="240" w:lineRule="auto"/>
        <w:ind w:right="45"/>
        <w:jc w:val="both"/>
        <w:rPr>
          <w:rFonts w:ascii="Tahoma" w:hAnsi="Tahoma" w:cs="Tahoma"/>
          <w:sz w:val="10"/>
          <w:szCs w:val="10"/>
        </w:rPr>
      </w:pPr>
    </w:p>
    <w:p w:rsidR="004756F3" w:rsidRPr="00296DFE" w:rsidRDefault="004756F3" w:rsidP="00957754">
      <w:pPr>
        <w:keepNext/>
        <w:keepLines/>
        <w:widowControl w:val="0"/>
        <w:tabs>
          <w:tab w:val="left" w:pos="709"/>
        </w:tabs>
        <w:spacing w:after="0" w:line="240" w:lineRule="auto"/>
        <w:ind w:left="705" w:right="45" w:hanging="705"/>
        <w:jc w:val="both"/>
        <w:rPr>
          <w:rFonts w:ascii="Tahoma" w:hAnsi="Tahoma" w:cs="Tahoma"/>
          <w:sz w:val="10"/>
          <w:szCs w:val="10"/>
        </w:rPr>
      </w:pPr>
    </w:p>
    <w:p w:rsidR="004756F3" w:rsidRPr="00296DFE"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del.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rsidR="004756F3"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rsidR="004756F3" w:rsidRDefault="004756F3" w:rsidP="00957754">
      <w:pPr>
        <w:keepNext/>
        <w:keepLines/>
        <w:widowControl w:val="0"/>
        <w:spacing w:after="0" w:line="240" w:lineRule="auto"/>
        <w:ind w:left="705" w:hanging="705"/>
        <w:jc w:val="both"/>
        <w:rPr>
          <w:rFonts w:ascii="Tahoma" w:eastAsia="Times New Roman" w:hAnsi="Tahoma" w:cs="Tahoma"/>
          <w:lang w:eastAsia="sl-SI"/>
        </w:rPr>
      </w:pPr>
    </w:p>
    <w:p w:rsidR="004756F3"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rsidR="004756F3" w:rsidRPr="0089420A"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rsidR="004756F3" w:rsidRPr="0089420A" w:rsidRDefault="004756F3" w:rsidP="00957754">
      <w:pPr>
        <w:keepNext/>
        <w:keepLines/>
        <w:widowControl w:val="0"/>
        <w:spacing w:after="0" w:line="240" w:lineRule="auto"/>
        <w:jc w:val="both"/>
        <w:rPr>
          <w:rFonts w:ascii="Tahoma" w:eastAsia="Times New Roman" w:hAnsi="Tahoma" w:cs="Tahoma"/>
          <w:lang w:eastAsia="sl-SI"/>
        </w:rPr>
      </w:pPr>
    </w:p>
    <w:p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rsidR="004756F3" w:rsidRPr="0089420A" w:rsidRDefault="004756F3" w:rsidP="00957754">
      <w:pPr>
        <w:keepNext/>
        <w:keepLines/>
        <w:widowControl w:val="0"/>
        <w:tabs>
          <w:tab w:val="left" w:pos="4536"/>
          <w:tab w:val="left" w:pos="4820"/>
        </w:tabs>
        <w:spacing w:after="0" w:line="240" w:lineRule="auto"/>
        <w:jc w:val="both"/>
        <w:rPr>
          <w:rFonts w:ascii="Tahoma" w:eastAsia="Times New Roman" w:hAnsi="Tahoma" w:cs="Tahoma"/>
          <w:lang w:eastAsia="sl-SI"/>
        </w:rPr>
      </w:pPr>
    </w:p>
    <w:p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rsidR="004756F3" w:rsidRPr="0089420A" w:rsidRDefault="004756F3" w:rsidP="00957754">
      <w:pPr>
        <w:keepNext/>
        <w:keepLines/>
        <w:widowControl w:val="0"/>
        <w:tabs>
          <w:tab w:val="left" w:pos="4536"/>
          <w:tab w:val="left" w:pos="4820"/>
        </w:tabs>
        <w:spacing w:after="0" w:line="240" w:lineRule="auto"/>
        <w:jc w:val="both"/>
        <w:rPr>
          <w:rFonts w:ascii="Tahoma" w:eastAsia="Times New Roman" w:hAnsi="Tahoma" w:cs="Tahoma"/>
          <w:lang w:eastAsia="sl-SI"/>
        </w:rPr>
      </w:pPr>
    </w:p>
    <w:p w:rsidR="004756F3" w:rsidRPr="0089420A" w:rsidRDefault="004756F3" w:rsidP="00957754">
      <w:pPr>
        <w:keepNext/>
        <w:keepLines/>
        <w:widowControl w:val="0"/>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p>
    <w:p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rsidR="004756F3" w:rsidRDefault="004756F3" w:rsidP="00957754">
      <w:pPr>
        <w:keepNext/>
        <w:keepLines/>
        <w:widowControl w:val="0"/>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rsidR="00746419" w:rsidRDefault="00100B17" w:rsidP="00957754">
      <w:pPr>
        <w:keepNext/>
        <w:keepLines/>
        <w:spacing w:after="0" w:line="240" w:lineRule="auto"/>
        <w:ind w:left="705" w:hanging="705"/>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rsidTr="002377D5">
        <w:tc>
          <w:tcPr>
            <w:tcW w:w="9356" w:type="dxa"/>
          </w:tcPr>
          <w:p w:rsidR="001E6D4A" w:rsidRPr="004B5914" w:rsidRDefault="001E6D4A" w:rsidP="00957754">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rsidR="004B5914" w:rsidRPr="00EC4317" w:rsidRDefault="004B5914" w:rsidP="00957754">
      <w:pPr>
        <w:keepNext/>
        <w:keepLines/>
        <w:spacing w:after="0" w:line="240" w:lineRule="auto"/>
        <w:jc w:val="both"/>
        <w:rPr>
          <w:rFonts w:ascii="Tahoma" w:eastAsia="Times New Roman" w:hAnsi="Tahoma" w:cs="Tahoma"/>
          <w:b/>
          <w:lang w:eastAsia="sl-SI"/>
        </w:rPr>
      </w:pPr>
    </w:p>
    <w:p w:rsidR="00EC3759" w:rsidRDefault="00EC3759" w:rsidP="0095775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4F1DA7">
        <w:rPr>
          <w:rFonts w:ascii="Tahoma" w:eastAsia="Times New Roman" w:hAnsi="Tahoma" w:cs="Tahoma"/>
          <w:b/>
          <w:lang w:eastAsia="sl-SI"/>
        </w:rPr>
        <w:t>JPE-SPV-307/23</w:t>
      </w:r>
      <w:r w:rsidR="00C04B74">
        <w:rPr>
          <w:rFonts w:ascii="Tahoma" w:eastAsia="Times New Roman" w:hAnsi="Tahoma" w:cs="Tahoma"/>
          <w:b/>
          <w:lang w:eastAsia="sl-SI"/>
        </w:rPr>
        <w:t xml:space="preserve"> </w:t>
      </w:r>
    </w:p>
    <w:p w:rsidR="00EC3759" w:rsidRPr="00EC4317" w:rsidRDefault="00EC3759" w:rsidP="00957754">
      <w:pPr>
        <w:keepNext/>
        <w:keepLines/>
        <w:spacing w:after="0" w:line="240" w:lineRule="auto"/>
        <w:jc w:val="both"/>
        <w:rPr>
          <w:rFonts w:ascii="Tahoma" w:eastAsia="Times New Roman" w:hAnsi="Tahoma" w:cs="Tahoma"/>
          <w:b/>
          <w:lang w:eastAsia="sl-SI"/>
        </w:rPr>
      </w:pPr>
    </w:p>
    <w:p w:rsidR="00EC3759" w:rsidRPr="00EC4317" w:rsidRDefault="00EC3759" w:rsidP="0095775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rsidR="00EC3759" w:rsidRPr="00EC4317" w:rsidRDefault="00EC3759" w:rsidP="00957754">
      <w:pPr>
        <w:keepNext/>
        <w:keepLines/>
        <w:tabs>
          <w:tab w:val="left" w:pos="4962"/>
        </w:tabs>
        <w:spacing w:after="0" w:line="240" w:lineRule="auto"/>
        <w:jc w:val="both"/>
        <w:rPr>
          <w:rFonts w:ascii="Tahoma" w:eastAsia="Times New Roman" w:hAnsi="Tahoma" w:cs="Tahoma"/>
          <w:b/>
          <w:lang w:eastAsia="sl-SI"/>
        </w:rPr>
      </w:pPr>
    </w:p>
    <w:p w:rsidR="00664114" w:rsidRPr="00E46BEB" w:rsidRDefault="00435E7F" w:rsidP="009577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rsidR="00EC3759" w:rsidRPr="009251DE" w:rsidRDefault="002D3595" w:rsidP="009577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rsidR="00385BA1" w:rsidRDefault="00B604DF" w:rsidP="009577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s</w:t>
      </w:r>
      <w:r w:rsidR="003650DD">
        <w:rPr>
          <w:rFonts w:ascii="Tahoma" w:eastAsia="Times New Roman" w:hAnsi="Tahoma" w:cs="Tahoma"/>
          <w:b/>
          <w:sz w:val="28"/>
          <w:lang w:eastAsia="sl-SI"/>
        </w:rPr>
        <w:t>trojna dela na področju vzdrževanja toplotnih izolacij</w:t>
      </w:r>
    </w:p>
    <w:p w:rsidR="00EC3759" w:rsidRPr="009251DE" w:rsidRDefault="00EC3759" w:rsidP="00957754">
      <w:pPr>
        <w:keepNext/>
        <w:keepLines/>
        <w:spacing w:after="0" w:line="240" w:lineRule="auto"/>
        <w:jc w:val="center"/>
        <w:rPr>
          <w:rFonts w:ascii="Tahoma" w:eastAsia="Times New Roman" w:hAnsi="Tahoma" w:cs="Tahoma"/>
          <w:b/>
          <w:sz w:val="28"/>
          <w:lang w:eastAsia="sl-SI"/>
        </w:rPr>
      </w:pPr>
    </w:p>
    <w:p w:rsidR="00EC3759" w:rsidRPr="00EC4317" w:rsidRDefault="00EC3759" w:rsidP="0095775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rsidR="00EC3759" w:rsidRPr="00EC4317" w:rsidRDefault="00EC3759" w:rsidP="00957754">
      <w:pPr>
        <w:keepNext/>
        <w:keepLines/>
        <w:spacing w:after="0" w:line="240" w:lineRule="auto"/>
        <w:ind w:left="1701" w:hanging="1701"/>
        <w:jc w:val="both"/>
        <w:rPr>
          <w:rFonts w:ascii="Tahoma" w:eastAsia="Times New Roman" w:hAnsi="Tahoma" w:cs="Tahoma"/>
          <w:b/>
          <w:lang w:eastAsia="sl-SI"/>
        </w:rPr>
      </w:pPr>
    </w:p>
    <w:p w:rsidR="00EC3759" w:rsidRPr="00F75079" w:rsidRDefault="00EC3759" w:rsidP="00957754">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rsidR="00EC3759" w:rsidRPr="00F75079" w:rsidRDefault="00EC3759" w:rsidP="00957754">
      <w:pPr>
        <w:keepNext/>
        <w:keepLines/>
        <w:spacing w:after="0" w:line="240" w:lineRule="auto"/>
        <w:jc w:val="both"/>
        <w:rPr>
          <w:rFonts w:ascii="Tahoma" w:eastAsia="Times New Roman" w:hAnsi="Tahoma" w:cs="Tahoma"/>
          <w:lang w:eastAsia="sl-SI"/>
        </w:rPr>
      </w:pPr>
    </w:p>
    <w:p w:rsidR="00EC3759" w:rsidRPr="00F75079" w:rsidRDefault="00EC3759" w:rsidP="0095775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rsidR="00EC3759" w:rsidRPr="00F75079" w:rsidRDefault="00EC3759" w:rsidP="0095775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rsidR="00EC3759" w:rsidRPr="00F75079" w:rsidRDefault="00EC3759" w:rsidP="00957754">
      <w:pPr>
        <w:keepNext/>
        <w:keepLines/>
        <w:tabs>
          <w:tab w:val="left" w:pos="1843"/>
        </w:tabs>
        <w:spacing w:after="0" w:line="240" w:lineRule="auto"/>
        <w:ind w:left="1701" w:hanging="1701"/>
        <w:jc w:val="both"/>
        <w:rPr>
          <w:rFonts w:ascii="Tahoma" w:eastAsia="Times New Roman" w:hAnsi="Tahoma" w:cs="Tahoma"/>
          <w:b/>
          <w:lang w:eastAsia="sl-SI"/>
        </w:rPr>
      </w:pPr>
    </w:p>
    <w:p w:rsidR="00EC3759" w:rsidRPr="00F75079" w:rsidRDefault="00EC3759" w:rsidP="0095775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rsidR="00EC3759" w:rsidRPr="00F75079" w:rsidRDefault="00EC3759" w:rsidP="00957754">
      <w:pPr>
        <w:keepNext/>
        <w:keepLines/>
        <w:tabs>
          <w:tab w:val="left" w:pos="1702"/>
        </w:tabs>
        <w:spacing w:after="0" w:line="240" w:lineRule="auto"/>
        <w:jc w:val="both"/>
        <w:rPr>
          <w:rFonts w:ascii="Tahoma" w:eastAsia="Times New Roman" w:hAnsi="Tahoma" w:cs="Tahoma"/>
          <w:b/>
          <w:lang w:eastAsia="sl-SI"/>
        </w:rPr>
      </w:pPr>
    </w:p>
    <w:p w:rsidR="00EC3759" w:rsidRPr="00F75079" w:rsidRDefault="00EC3759" w:rsidP="0095775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rsidR="00EC3759" w:rsidRPr="00F75079" w:rsidRDefault="00EC3759" w:rsidP="0095775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rsidR="00EC3759" w:rsidRPr="00F75079" w:rsidRDefault="00EC3759" w:rsidP="009577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rsidR="00EC3759" w:rsidRPr="00F75079" w:rsidRDefault="00EC3759" w:rsidP="009577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rsidR="00EC3759" w:rsidRPr="00F75079" w:rsidRDefault="00EC3759" w:rsidP="009577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rsidR="00EC3759" w:rsidRDefault="00EC3759" w:rsidP="00957754">
      <w:pPr>
        <w:keepNext/>
        <w:keepLines/>
        <w:tabs>
          <w:tab w:val="left" w:pos="709"/>
          <w:tab w:val="left" w:pos="1702"/>
        </w:tabs>
        <w:spacing w:after="0" w:line="240" w:lineRule="auto"/>
        <w:jc w:val="both"/>
        <w:rPr>
          <w:rFonts w:ascii="Tahoma" w:eastAsia="Times New Roman" w:hAnsi="Tahoma" w:cs="Tahoma"/>
          <w:lang w:eastAsia="sl-SI"/>
        </w:rPr>
      </w:pPr>
    </w:p>
    <w:p w:rsidR="00EC3759" w:rsidRPr="00EC4317" w:rsidRDefault="00EC3759" w:rsidP="00957754">
      <w:pPr>
        <w:keepNext/>
        <w:keepLines/>
        <w:tabs>
          <w:tab w:val="left" w:pos="709"/>
          <w:tab w:val="left" w:pos="1702"/>
        </w:tabs>
        <w:spacing w:after="0" w:line="240" w:lineRule="auto"/>
        <w:jc w:val="both"/>
        <w:rPr>
          <w:rFonts w:ascii="Tahoma" w:eastAsia="Times New Roman" w:hAnsi="Tahoma" w:cs="Tahoma"/>
          <w:lang w:eastAsia="sl-SI"/>
        </w:rPr>
      </w:pPr>
    </w:p>
    <w:p w:rsidR="00EC3759" w:rsidRPr="00EC4317" w:rsidRDefault="00EC3759" w:rsidP="0095775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rsidR="00EC3759" w:rsidRPr="00EC4317" w:rsidRDefault="00EC3759" w:rsidP="00957754">
      <w:pPr>
        <w:keepNext/>
        <w:keepLines/>
        <w:spacing w:after="0" w:line="240" w:lineRule="auto"/>
        <w:jc w:val="center"/>
        <w:rPr>
          <w:rFonts w:ascii="Tahoma" w:hAnsi="Tahoma" w:cs="Tahoma"/>
          <w:b/>
        </w:rPr>
      </w:pPr>
    </w:p>
    <w:p w:rsidR="00EC3759" w:rsidRPr="00EC4317"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rsidR="00EC3759" w:rsidRPr="00EC4317" w:rsidRDefault="00EC3759" w:rsidP="00957754">
      <w:pPr>
        <w:keepNext/>
        <w:keepLines/>
        <w:spacing w:after="0" w:line="240" w:lineRule="auto"/>
        <w:jc w:val="both"/>
        <w:rPr>
          <w:rFonts w:ascii="Tahoma" w:eastAsia="Times New Roman" w:hAnsi="Tahoma" w:cs="Tahoma"/>
          <w:lang w:eastAsia="sl-SI"/>
        </w:rPr>
      </w:pPr>
    </w:p>
    <w:p w:rsidR="008B2AA4" w:rsidRDefault="00253BA8" w:rsidP="00957754">
      <w:pPr>
        <w:keepNext/>
        <w:keepLines/>
        <w:spacing w:after="0" w:line="240" w:lineRule="auto"/>
        <w:jc w:val="both"/>
        <w:rPr>
          <w:rFonts w:ascii="Tahoma"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4F1DA7">
        <w:rPr>
          <w:rFonts w:ascii="Tahoma" w:eastAsia="Times New Roman" w:hAnsi="Tahoma" w:cs="Tahoma"/>
          <w:lang w:eastAsia="sl-SI"/>
        </w:rPr>
        <w:t>JPE-SPV-307/23</w:t>
      </w:r>
      <w:r w:rsidR="002150C2" w:rsidRPr="00CF2487">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proofErr w:type="spellStart"/>
      <w:r w:rsidRPr="00385BA1">
        <w:rPr>
          <w:rFonts w:ascii="Tahoma" w:eastAsia="Times New Roman" w:hAnsi="Tahoma" w:cs="Tahoma"/>
          <w:lang w:eastAsia="sl-SI"/>
        </w:rPr>
        <w:t>JN</w:t>
      </w:r>
      <w:proofErr w:type="spellEnd"/>
      <w:r w:rsidRPr="00385BA1">
        <w:rPr>
          <w:rFonts w:ascii="Tahoma" w:eastAsia="Times New Roman" w:hAnsi="Tahoma" w:cs="Tahoma"/>
          <w:lang w:eastAsia="sl-SI"/>
        </w:rPr>
        <w:t>_</w:t>
      </w:r>
      <w:r>
        <w:rPr>
          <w:rFonts w:ascii="Tahoma" w:eastAsia="Times New Roman" w:hAnsi="Tahoma" w:cs="Tahoma"/>
          <w:lang w:eastAsia="sl-SI"/>
        </w:rPr>
        <w:t>_____</w:t>
      </w:r>
      <w:r w:rsidRPr="00385BA1">
        <w:rPr>
          <w:rFonts w:ascii="Tahoma" w:eastAsia="Times New Roman" w:hAnsi="Tahoma" w:cs="Tahoma"/>
          <w:lang w:eastAsia="sl-SI"/>
        </w:rPr>
        <w:t>/20</w:t>
      </w:r>
      <w:r>
        <w:rPr>
          <w:rFonts w:ascii="Tahoma" w:eastAsia="Times New Roman" w:hAnsi="Tahoma" w:cs="Tahoma"/>
          <w:lang w:eastAsia="sl-SI"/>
        </w:rPr>
        <w:t>2</w:t>
      </w:r>
      <w:r w:rsidR="00DC2363">
        <w:rPr>
          <w:rFonts w:ascii="Tahoma" w:eastAsia="Times New Roman" w:hAnsi="Tahoma" w:cs="Tahoma"/>
          <w:lang w:eastAsia="sl-SI"/>
        </w:rPr>
        <w:t>3</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3650DD">
        <w:rPr>
          <w:rFonts w:ascii="Tahoma" w:eastAsia="Times New Roman" w:hAnsi="Tahoma" w:cs="Tahoma"/>
          <w:lang w:eastAsia="sl-SI"/>
        </w:rPr>
        <w:t>Strojna dela na področju vzdrževanja toplotnih izolacij</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sidR="008B2AA4">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4F1DA7">
        <w:rPr>
          <w:rFonts w:ascii="Tahoma" w:eastAsia="Times New Roman" w:hAnsi="Tahoma" w:cs="Tahoma"/>
          <w:lang w:eastAsia="sl-SI"/>
        </w:rPr>
        <w:t>JPE-SPV-307/23</w:t>
      </w:r>
      <w:r w:rsidR="005E0F46">
        <w:rPr>
          <w:rFonts w:ascii="Tahoma" w:eastAsia="Times New Roman" w:hAnsi="Tahoma" w:cs="Tahoma"/>
          <w:lang w:eastAsia="sl-SI"/>
        </w:rPr>
        <w:t>,</w:t>
      </w:r>
      <w:r w:rsidR="008B2AA4">
        <w:rPr>
          <w:rFonts w:ascii="Tahoma" w:eastAsia="Times New Roman" w:hAnsi="Tahoma" w:cs="Tahoma"/>
          <w:lang w:eastAsia="sl-SI"/>
        </w:rPr>
        <w:t xml:space="preserve"> </w:t>
      </w:r>
      <w:r w:rsidR="00551944" w:rsidRPr="00551944">
        <w:rPr>
          <w:rFonts w:ascii="Tahoma" w:eastAsia="Times New Roman" w:hAnsi="Tahoma" w:cs="Tahoma"/>
          <w:lang w:eastAsia="sl-SI"/>
        </w:rPr>
        <w:t>in sicer za obdobje dvanajst (12) mesecev od dneva sklenitve okvirnega sporazuma oziroma do izčrpanja ocenjene vrednosti iz prvega odstavka 4. člena tega okvirnega sporazuma, kar nastopi prej</w:t>
      </w:r>
      <w:r w:rsidR="008B2AA4" w:rsidRPr="00CB257C">
        <w:rPr>
          <w:rFonts w:ascii="Tahoma" w:eastAsia="Times New Roman" w:hAnsi="Tahoma" w:cs="Tahoma"/>
          <w:lang w:eastAsia="sl-SI"/>
        </w:rPr>
        <w:t xml:space="preserve">, pri čemer se okvirni sporazum začne uporabljati v roku sedmih (7) koledarskih dni od </w:t>
      </w:r>
      <w:r w:rsidR="00551944" w:rsidRPr="00551944">
        <w:rPr>
          <w:rFonts w:ascii="Tahoma" w:eastAsia="Times New Roman" w:hAnsi="Tahoma" w:cs="Tahoma"/>
          <w:lang w:eastAsia="sl-SI"/>
        </w:rPr>
        <w:t>dneva sklenitve okvirnega sporazuma</w:t>
      </w:r>
      <w:r w:rsidR="008B2AA4" w:rsidRPr="00CB257C">
        <w:rPr>
          <w:rFonts w:ascii="Tahoma" w:eastAsia="Times New Roman" w:hAnsi="Tahoma" w:cs="Tahoma"/>
          <w:lang w:eastAsia="sl-SI"/>
        </w:rPr>
        <w:t>.</w:t>
      </w:r>
    </w:p>
    <w:p w:rsidR="00EC3759" w:rsidRPr="00123166" w:rsidRDefault="00EC3759" w:rsidP="00957754">
      <w:pPr>
        <w:pStyle w:val="Telobesedila"/>
        <w:keepNext/>
        <w:keepLines/>
        <w:widowControl/>
        <w:rPr>
          <w:rFonts w:ascii="Tahoma" w:hAnsi="Tahoma" w:cs="Tahoma"/>
          <w:b w:val="0"/>
          <w:sz w:val="22"/>
          <w:szCs w:val="22"/>
        </w:rPr>
      </w:pPr>
    </w:p>
    <w:p w:rsidR="00CC2296" w:rsidRPr="00CC2296" w:rsidRDefault="00CC2296" w:rsidP="0095775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rsidR="00EC3759" w:rsidRPr="00EC4317" w:rsidRDefault="00EC3759" w:rsidP="00957754">
      <w:pPr>
        <w:keepNext/>
        <w:keepLines/>
        <w:suppressAutoHyphens/>
        <w:spacing w:after="0" w:line="240" w:lineRule="auto"/>
        <w:jc w:val="both"/>
        <w:rPr>
          <w:rFonts w:ascii="Tahoma" w:eastAsia="Times New Roman" w:hAnsi="Tahoma" w:cs="Tahoma"/>
          <w:b/>
          <w:color w:val="000000"/>
          <w:lang w:eastAsia="sl-SI"/>
        </w:rPr>
      </w:pPr>
    </w:p>
    <w:p w:rsidR="00EC3759" w:rsidRPr="00EC4317" w:rsidRDefault="00D94C7A" w:rsidP="009577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t xml:space="preserve">PREDMET </w:t>
      </w:r>
      <w:r w:rsidR="00435E7F">
        <w:rPr>
          <w:rFonts w:ascii="Tahoma" w:hAnsi="Tahoma" w:cs="Tahoma"/>
          <w:b/>
          <w:sz w:val="22"/>
          <w:szCs w:val="22"/>
        </w:rPr>
        <w:t>OKVIRNEGA SPORAZUMA</w:t>
      </w:r>
    </w:p>
    <w:p w:rsidR="00EC3759" w:rsidRPr="00EC4317" w:rsidRDefault="00EC3759" w:rsidP="00957754">
      <w:pPr>
        <w:keepNext/>
        <w:keepLines/>
        <w:tabs>
          <w:tab w:val="left" w:pos="3005"/>
        </w:tabs>
        <w:spacing w:after="0" w:line="240" w:lineRule="auto"/>
        <w:ind w:left="1077"/>
        <w:jc w:val="center"/>
        <w:rPr>
          <w:rFonts w:ascii="Tahoma" w:eastAsia="Times New Roman" w:hAnsi="Tahoma" w:cs="Tahoma"/>
          <w:b/>
          <w:color w:val="000000"/>
          <w:lang w:eastAsia="sl-SI"/>
        </w:rPr>
      </w:pPr>
    </w:p>
    <w:p w:rsidR="00EC3759" w:rsidRPr="00EC4317"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rsidR="00EC3759" w:rsidRPr="00EC4317" w:rsidRDefault="00EC3759" w:rsidP="00957754">
      <w:pPr>
        <w:pStyle w:val="Odstavekseznama"/>
        <w:keepNext/>
        <w:keepLines/>
        <w:ind w:left="360"/>
        <w:jc w:val="both"/>
        <w:rPr>
          <w:rFonts w:ascii="Tahoma" w:hAnsi="Tahoma" w:cs="Tahoma"/>
          <w:noProof/>
          <w:sz w:val="22"/>
          <w:szCs w:val="22"/>
        </w:rPr>
      </w:pPr>
    </w:p>
    <w:p w:rsidR="00123166" w:rsidRPr="00123166" w:rsidRDefault="00A52674" w:rsidP="00957754">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B604DF">
        <w:rPr>
          <w:rFonts w:ascii="Tahoma" w:eastAsia="Times New Roman" w:hAnsi="Tahoma" w:cs="Tahoma"/>
          <w:lang w:eastAsia="sl-SI"/>
        </w:rPr>
        <w:t>s</w:t>
      </w:r>
      <w:r w:rsidR="003650DD">
        <w:rPr>
          <w:rFonts w:ascii="Tahoma" w:eastAsia="Times New Roman" w:hAnsi="Tahoma" w:cs="Tahoma"/>
          <w:lang w:eastAsia="sl-SI"/>
        </w:rPr>
        <w:t>trojna dela na področju vzdrževanja toplotnih izolacij</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4F1DA7">
        <w:rPr>
          <w:rFonts w:ascii="Tahoma" w:hAnsi="Tahoma" w:cs="Tahoma"/>
          <w:bCs/>
        </w:rPr>
        <w:t>JPE-SPV-307/23</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na podlagi ponudbe </w:t>
      </w:r>
      <w:r w:rsidR="002150C2">
        <w:rPr>
          <w:rFonts w:ascii="Tahoma" w:hAnsi="Tahoma" w:cs="Tahoma"/>
        </w:rPr>
        <w:t xml:space="preserve">izvajalca </w:t>
      </w:r>
      <w:r w:rsidR="002150C2" w:rsidRPr="006722EA">
        <w:rPr>
          <w:rFonts w:ascii="Tahoma" w:hAnsi="Tahoma" w:cs="Tahoma"/>
        </w:rPr>
        <w:t>št. ______________</w:t>
      </w:r>
      <w:r w:rsidR="008748FD">
        <w:rPr>
          <w:rFonts w:ascii="Tahoma" w:hAnsi="Tahoma" w:cs="Tahoma"/>
        </w:rPr>
        <w:t>,</w:t>
      </w:r>
      <w:r w:rsidR="002150C2" w:rsidRPr="006722EA">
        <w:rPr>
          <w:rFonts w:ascii="Tahoma" w:hAnsi="Tahoma" w:cs="Tahoma"/>
        </w:rPr>
        <w:t xml:space="preserve"> podane na pogajanjih dne __________, ki je priloga št. 1 te</w:t>
      </w:r>
      <w:r w:rsidR="002150C2">
        <w:rPr>
          <w:rFonts w:ascii="Tahoma" w:hAnsi="Tahoma" w:cs="Tahoma"/>
        </w:rPr>
        <w:t>ga okvirnega sporazuma</w:t>
      </w:r>
      <w:r w:rsidR="002150C2" w:rsidRPr="00B5769A">
        <w:rPr>
          <w:rFonts w:ascii="Tahoma" w:hAnsi="Tahoma" w:cs="Tahoma"/>
        </w:rPr>
        <w:t xml:space="preserve"> (v nadaljevanju: ponudba izvajalca) </w:t>
      </w:r>
      <w:r w:rsidR="002150C2" w:rsidRPr="006722EA">
        <w:rPr>
          <w:rFonts w:ascii="Tahoma" w:hAnsi="Tahoma" w:cs="Tahoma"/>
        </w:rPr>
        <w:t>in na podlagi ponudbenega predračuna izvajalca</w:t>
      </w:r>
      <w:r w:rsidR="008748FD">
        <w:rPr>
          <w:rFonts w:ascii="Tahoma" w:hAnsi="Tahoma" w:cs="Tahoma"/>
        </w:rPr>
        <w:t>,</w:t>
      </w:r>
      <w:r w:rsidR="00551944">
        <w:rPr>
          <w:rFonts w:ascii="Tahoma" w:hAnsi="Tahoma" w:cs="Tahoma"/>
        </w:rPr>
        <w:t xml:space="preserve"> podanega na pogajanjih </w:t>
      </w:r>
      <w:r w:rsidR="002150C2" w:rsidRPr="006722EA">
        <w:rPr>
          <w:rFonts w:ascii="Tahoma" w:hAnsi="Tahoma" w:cs="Tahoma"/>
        </w:rPr>
        <w:t>dne</w:t>
      </w:r>
      <w:r w:rsidR="002150C2">
        <w:rPr>
          <w:rFonts w:ascii="Tahoma" w:hAnsi="Tahoma" w:cs="Tahoma"/>
        </w:rPr>
        <w:t xml:space="preserve"> </w:t>
      </w:r>
      <w:r w:rsidR="002150C2" w:rsidRPr="006722EA">
        <w:rPr>
          <w:rFonts w:ascii="Tahoma" w:hAnsi="Tahoma" w:cs="Tahoma"/>
        </w:rPr>
        <w:t>______</w:t>
      </w:r>
      <w:r w:rsidR="002150C2">
        <w:rPr>
          <w:rFonts w:ascii="Tahoma" w:hAnsi="Tahoma" w:cs="Tahoma"/>
        </w:rPr>
        <w:t>____</w:t>
      </w:r>
      <w:r w:rsidR="002150C2" w:rsidRPr="006722EA">
        <w:rPr>
          <w:rFonts w:ascii="Tahoma" w:hAnsi="Tahoma" w:cs="Tahoma"/>
        </w:rPr>
        <w:t>, ki je priloga št. 2 te</w:t>
      </w:r>
      <w:r w:rsidR="002150C2">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4F1DA7">
        <w:rPr>
          <w:rFonts w:ascii="Tahoma" w:hAnsi="Tahoma" w:cs="Tahoma"/>
        </w:rPr>
        <w:t>JPE-SPV-307/23</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rsidR="00123166" w:rsidRPr="00123166" w:rsidRDefault="00123166" w:rsidP="00957754">
      <w:pPr>
        <w:keepNext/>
        <w:keepLines/>
        <w:spacing w:after="0" w:line="240" w:lineRule="auto"/>
        <w:jc w:val="both"/>
        <w:rPr>
          <w:rFonts w:ascii="Tahoma" w:eastAsia="Times New Roman" w:hAnsi="Tahoma" w:cs="Tahoma"/>
          <w:lang w:eastAsia="sl-SI"/>
        </w:rPr>
      </w:pPr>
    </w:p>
    <w:p w:rsidR="002150C2" w:rsidRPr="00391EEB" w:rsidRDefault="002150C2" w:rsidP="00957754">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rsidR="002150C2" w:rsidRPr="00DC4CE4" w:rsidRDefault="002150C2" w:rsidP="00957754">
      <w:pPr>
        <w:keepNext/>
        <w:keepLines/>
        <w:spacing w:after="0" w:line="240" w:lineRule="auto"/>
        <w:jc w:val="both"/>
        <w:rPr>
          <w:rFonts w:ascii="Tahoma" w:eastAsia="Times New Roman" w:hAnsi="Tahoma" w:cs="Tahoma"/>
          <w:lang w:eastAsia="sl-SI"/>
        </w:rPr>
      </w:pPr>
    </w:p>
    <w:p w:rsidR="002150C2" w:rsidRDefault="002150C2" w:rsidP="00957754">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rsidR="00EC3759" w:rsidRDefault="00EC3759" w:rsidP="00957754">
      <w:pPr>
        <w:keepNext/>
        <w:keepLines/>
        <w:suppressAutoHyphens/>
        <w:spacing w:after="0" w:line="240" w:lineRule="auto"/>
        <w:jc w:val="both"/>
        <w:rPr>
          <w:rFonts w:ascii="Tahoma" w:eastAsia="Times New Roman" w:hAnsi="Tahoma" w:cs="Tahoma"/>
          <w:b/>
          <w:color w:val="000000"/>
          <w:lang w:eastAsia="sl-SI"/>
        </w:rPr>
      </w:pPr>
    </w:p>
    <w:p w:rsidR="00C665D5" w:rsidRPr="00C665D5" w:rsidRDefault="00C665D5"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rsidR="00C665D5" w:rsidRPr="00C665D5" w:rsidRDefault="00C665D5" w:rsidP="00957754">
      <w:pPr>
        <w:keepNext/>
        <w:keepLines/>
        <w:spacing w:after="0" w:line="240" w:lineRule="auto"/>
        <w:jc w:val="both"/>
        <w:rPr>
          <w:rFonts w:ascii="Tahoma" w:hAnsi="Tahoma" w:cs="Tahoma"/>
          <w:b/>
          <w:szCs w:val="20"/>
          <w:lang w:eastAsia="sl-SI"/>
        </w:rPr>
      </w:pPr>
    </w:p>
    <w:p w:rsidR="00576EAF" w:rsidRPr="00AF225B" w:rsidRDefault="00576EAF" w:rsidP="00957754">
      <w:pPr>
        <w:keepNext/>
        <w:keepLines/>
        <w:spacing w:after="0" w:line="240" w:lineRule="auto"/>
        <w:jc w:val="both"/>
        <w:rPr>
          <w:rFonts w:ascii="Tahoma" w:eastAsia="Times New Roman" w:hAnsi="Tahoma" w:cs="Tahoma"/>
          <w:szCs w:val="20"/>
          <w:lang w:eastAsia="sl-SI"/>
        </w:rPr>
      </w:pPr>
      <w:r w:rsidRPr="00AF225B">
        <w:rPr>
          <w:rFonts w:ascii="Tahoma" w:eastAsia="Times New Roman" w:hAnsi="Tahoma" w:cs="Tahoma"/>
          <w:szCs w:val="20"/>
          <w:lang w:eastAsia="sl-SI"/>
        </w:rPr>
        <w:t>V okviru izvajanja strojno vzdrževalnih del se bodo na lokaciji naročnika Toplarniška ulica 19</w:t>
      </w:r>
      <w:r w:rsidR="00B604DF">
        <w:rPr>
          <w:rFonts w:ascii="Tahoma" w:eastAsia="Times New Roman" w:hAnsi="Tahoma" w:cs="Tahoma"/>
          <w:szCs w:val="20"/>
          <w:lang w:eastAsia="sl-SI"/>
        </w:rPr>
        <w:t xml:space="preserve"> in Verovškova ulica 62</w:t>
      </w:r>
      <w:r w:rsidRPr="00AF225B">
        <w:rPr>
          <w:rFonts w:ascii="Tahoma" w:eastAsia="Times New Roman" w:hAnsi="Tahoma" w:cs="Tahoma"/>
          <w:szCs w:val="20"/>
          <w:lang w:eastAsia="sl-SI"/>
        </w:rPr>
        <w:t xml:space="preserve">, </w:t>
      </w:r>
      <w:r w:rsidR="00B604DF">
        <w:rPr>
          <w:rFonts w:ascii="Tahoma" w:eastAsia="Times New Roman" w:hAnsi="Tahoma" w:cs="Tahoma"/>
          <w:szCs w:val="20"/>
          <w:lang w:eastAsia="sl-SI"/>
        </w:rPr>
        <w:t>oboje v Ljubljani</w:t>
      </w:r>
      <w:r w:rsidR="008748FD">
        <w:rPr>
          <w:rFonts w:ascii="Tahoma" w:eastAsia="Times New Roman" w:hAnsi="Tahoma" w:cs="Tahoma"/>
          <w:szCs w:val="20"/>
          <w:lang w:eastAsia="sl-SI"/>
        </w:rPr>
        <w:t>,</w:t>
      </w:r>
      <w:r w:rsidRPr="00AF225B">
        <w:rPr>
          <w:rFonts w:ascii="Tahoma" w:eastAsia="Times New Roman" w:hAnsi="Tahoma" w:cs="Tahoma"/>
          <w:szCs w:val="20"/>
          <w:lang w:eastAsia="sl-SI"/>
        </w:rPr>
        <w:t xml:space="preserve"> izvajale naslednje storitve:</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Demontaža pločevine in izolacije na kotlih, turbinah, parovodih, vročevodih, grelnikih in drugih toplotnih napravah, temperaturno območje do 800'C, tlak do 140 bar</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podkonstrukcije</w:t>
      </w:r>
      <w:proofErr w:type="spellEnd"/>
      <w:r w:rsidRPr="009D463B">
        <w:rPr>
          <w:rFonts w:ascii="Tahoma" w:hAnsi="Tahoma" w:cs="Tahoma"/>
          <w:szCs w:val="20"/>
          <w:lang w:eastAsia="sl-SI"/>
        </w:rPr>
        <w:t xml:space="preserve"> in armature za izdelavo toplotne izolacije</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izolacijskih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plošč tip BS 10, BS 12 ali BS15 na kotlih, turbinah, parovodih, vročevodih, grelnikih in drugih toplotnih napravah</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blazin tip MD 8 in MD 10 ter dopolnjevanje s kameno volno v vrečah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S na kotlih, turbinah, parovodih, vročevodih, grelnikih in drugih toplotnih napravah</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Povijanje cevnih segmentov na kotlovskih ceveh, parovodih in vročevodih z Al folijo</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Krojenje in montaža zaščitne pločevine in kap na cevovodih, tlačnih posodah, rezervoarjih in pretočno-regulirnih armaturah</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AC0168">
        <w:rPr>
          <w:rFonts w:ascii="Tahoma" w:hAnsi="Tahoma" w:cs="Tahoma"/>
          <w:szCs w:val="20"/>
          <w:lang w:eastAsia="sl-SI"/>
        </w:rPr>
        <w:t>Montaža fasadne in trapezne pločevine</w:t>
      </w:r>
      <w:r>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Čiščenje in pospravljanje odpadne izolacije in odvoz na interno deponijo</w:t>
      </w:r>
      <w:r w:rsidRPr="002260A8">
        <w:rPr>
          <w:rFonts w:ascii="Tahoma" w:hAnsi="Tahoma" w:cs="Tahoma"/>
          <w:szCs w:val="20"/>
          <w:lang w:eastAsia="sl-SI"/>
        </w:rPr>
        <w:t>;</w:t>
      </w:r>
    </w:p>
    <w:p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proofErr w:type="spellStart"/>
      <w:r w:rsidRPr="009D463B">
        <w:rPr>
          <w:rFonts w:ascii="Tahoma" w:hAnsi="Tahoma" w:cs="Tahoma"/>
          <w:szCs w:val="20"/>
          <w:lang w:eastAsia="sl-SI"/>
        </w:rPr>
        <w:t>Neplanirana</w:t>
      </w:r>
      <w:proofErr w:type="spellEnd"/>
      <w:r w:rsidRPr="009D463B">
        <w:rPr>
          <w:rFonts w:ascii="Tahoma" w:hAnsi="Tahoma" w:cs="Tahoma"/>
          <w:szCs w:val="20"/>
          <w:lang w:eastAsia="sl-SI"/>
        </w:rPr>
        <w:t xml:space="preserve"> dela v tehnološkem procesu proizvodnje el</w:t>
      </w:r>
      <w:r w:rsidR="008748FD">
        <w:rPr>
          <w:rFonts w:ascii="Tahoma" w:hAnsi="Tahoma" w:cs="Tahoma"/>
          <w:szCs w:val="20"/>
          <w:lang w:eastAsia="sl-SI"/>
        </w:rPr>
        <w:t>ektrične</w:t>
      </w:r>
      <w:r w:rsidRPr="009D463B">
        <w:rPr>
          <w:rFonts w:ascii="Tahoma" w:hAnsi="Tahoma" w:cs="Tahoma"/>
          <w:szCs w:val="20"/>
          <w:lang w:eastAsia="sl-SI"/>
        </w:rPr>
        <w:t xml:space="preserve"> </w:t>
      </w:r>
      <w:r w:rsidR="008748FD">
        <w:rPr>
          <w:rFonts w:ascii="Tahoma" w:hAnsi="Tahoma" w:cs="Tahoma"/>
          <w:szCs w:val="20"/>
          <w:lang w:eastAsia="sl-SI"/>
        </w:rPr>
        <w:t>i</w:t>
      </w:r>
      <w:r w:rsidRPr="009D463B">
        <w:rPr>
          <w:rFonts w:ascii="Tahoma" w:hAnsi="Tahoma" w:cs="Tahoma"/>
          <w:szCs w:val="20"/>
          <w:lang w:eastAsia="sl-SI"/>
        </w:rPr>
        <w:t>n toplotne energije</w:t>
      </w:r>
      <w:r w:rsidRPr="002260A8">
        <w:rPr>
          <w:rFonts w:ascii="Tahoma" w:hAnsi="Tahoma" w:cs="Tahoma"/>
          <w:szCs w:val="20"/>
          <w:lang w:eastAsia="sl-SI"/>
        </w:rPr>
        <w:t>.</w:t>
      </w:r>
    </w:p>
    <w:p w:rsidR="00123166" w:rsidRDefault="00123166" w:rsidP="00957754">
      <w:pPr>
        <w:keepNext/>
        <w:keepLines/>
        <w:spacing w:after="0" w:line="240" w:lineRule="auto"/>
        <w:ind w:left="720"/>
        <w:jc w:val="both"/>
        <w:rPr>
          <w:rFonts w:ascii="Tahoma" w:hAnsi="Tahoma" w:cs="Tahoma"/>
          <w:szCs w:val="20"/>
          <w:lang w:eastAsia="sl-SI"/>
        </w:rPr>
      </w:pPr>
    </w:p>
    <w:p w:rsidR="00E92872" w:rsidRPr="00E92872" w:rsidRDefault="00E92872" w:rsidP="00E92872">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E92872">
        <w:rPr>
          <w:rFonts w:ascii="Tahoma" w:eastAsia="Times New Roman" w:hAnsi="Tahoma" w:cs="Tahoma"/>
          <w:lang w:eastAsia="sl-SI"/>
        </w:rPr>
        <w:t xml:space="preserve">Izvajalec potrjuje in jamči, da je pridobil vse podatke, ki se nanašajo na predmet okvirnega sporazuma, ki bi lahko vplivali na vrednost okvirnega sporazuma ali razčlenitev vrednosti okvirnega sporazuma, ali na njegove pravice in obveznosti po temu okvirnemu sporazumu. Izvajalec se izrecno odpoveduje vsem zahtevkom do naročnika, ki bi izvirali iz njegove morebitne </w:t>
      </w:r>
      <w:proofErr w:type="spellStart"/>
      <w:r w:rsidRPr="00E92872">
        <w:rPr>
          <w:rFonts w:ascii="Tahoma" w:eastAsia="Times New Roman" w:hAnsi="Tahoma" w:cs="Tahoma"/>
          <w:lang w:eastAsia="sl-SI"/>
        </w:rPr>
        <w:t>neseznanjenosti</w:t>
      </w:r>
      <w:proofErr w:type="spellEnd"/>
      <w:r w:rsidRPr="00E92872">
        <w:rPr>
          <w:rFonts w:ascii="Tahoma" w:eastAsia="Times New Roman" w:hAnsi="Tahoma" w:cs="Tahoma"/>
          <w:lang w:eastAsia="sl-SI"/>
        </w:rPr>
        <w:t xml:space="preserve"> s pogoji po tem okvirnem sporazumu.</w:t>
      </w:r>
    </w:p>
    <w:p w:rsidR="00E92872" w:rsidRPr="00E92872" w:rsidRDefault="00E92872" w:rsidP="00E92872">
      <w:pPr>
        <w:keepNext/>
        <w:keepLines/>
        <w:tabs>
          <w:tab w:val="left" w:pos="567"/>
          <w:tab w:val="left" w:pos="1418"/>
          <w:tab w:val="left" w:pos="1702"/>
        </w:tabs>
        <w:spacing w:after="0" w:line="240" w:lineRule="auto"/>
        <w:jc w:val="both"/>
        <w:rPr>
          <w:rFonts w:ascii="Tahoma" w:eastAsia="Times New Roman" w:hAnsi="Tahoma" w:cs="Tahoma"/>
          <w:lang w:eastAsia="sl-SI"/>
        </w:rPr>
      </w:pPr>
    </w:p>
    <w:p w:rsidR="00E92872" w:rsidRPr="00E92872" w:rsidRDefault="00E92872" w:rsidP="00E92872">
      <w:pPr>
        <w:keepNext/>
        <w:keepLines/>
        <w:tabs>
          <w:tab w:val="left" w:pos="567"/>
          <w:tab w:val="left" w:pos="1418"/>
          <w:tab w:val="left" w:pos="1702"/>
        </w:tabs>
        <w:spacing w:after="0" w:line="240" w:lineRule="auto"/>
        <w:jc w:val="both"/>
        <w:rPr>
          <w:rFonts w:ascii="Tahoma" w:eastAsia="Times New Roman" w:hAnsi="Tahoma" w:cs="Tahoma"/>
          <w:lang w:eastAsia="sl-SI"/>
        </w:rPr>
      </w:pPr>
      <w:r w:rsidRPr="00E92872">
        <w:rPr>
          <w:rFonts w:ascii="Tahoma" w:eastAsia="Times New Roman" w:hAnsi="Tahoma" w:cs="Tahoma"/>
          <w:lang w:eastAsia="sl-SI"/>
        </w:rPr>
        <w:t>Izvajalec izjavlja, da so mu razumljivi in jasni pogoji in okoliščine za pravilno izvedbo obveznosti po okvirnem sporazumu.</w:t>
      </w:r>
    </w:p>
    <w:p w:rsidR="002150C2" w:rsidRDefault="002150C2" w:rsidP="00957754">
      <w:pPr>
        <w:keepNext/>
        <w:keepLines/>
        <w:spacing w:after="0" w:line="240" w:lineRule="auto"/>
        <w:ind w:left="720"/>
        <w:jc w:val="both"/>
        <w:rPr>
          <w:rFonts w:ascii="Tahoma" w:hAnsi="Tahoma" w:cs="Tahoma"/>
          <w:szCs w:val="20"/>
          <w:lang w:eastAsia="sl-SI"/>
        </w:rPr>
      </w:pPr>
    </w:p>
    <w:p w:rsidR="008748FD" w:rsidRDefault="008748FD" w:rsidP="00957754">
      <w:pPr>
        <w:keepNext/>
        <w:keepLines/>
        <w:spacing w:after="0" w:line="240" w:lineRule="auto"/>
        <w:ind w:left="720"/>
        <w:jc w:val="both"/>
        <w:rPr>
          <w:rFonts w:ascii="Tahoma" w:hAnsi="Tahoma" w:cs="Tahoma"/>
          <w:szCs w:val="20"/>
          <w:lang w:eastAsia="sl-SI"/>
        </w:rPr>
      </w:pPr>
    </w:p>
    <w:p w:rsidR="008748FD" w:rsidRPr="00123166" w:rsidRDefault="008748FD" w:rsidP="00957754">
      <w:pPr>
        <w:keepNext/>
        <w:keepLines/>
        <w:spacing w:after="0" w:line="240" w:lineRule="auto"/>
        <w:ind w:left="720"/>
        <w:jc w:val="both"/>
        <w:rPr>
          <w:rFonts w:ascii="Tahoma" w:hAnsi="Tahoma" w:cs="Tahoma"/>
          <w:szCs w:val="20"/>
          <w:lang w:eastAsia="sl-SI"/>
        </w:rPr>
      </w:pPr>
    </w:p>
    <w:p w:rsidR="00AF6E93" w:rsidRPr="00B151CB" w:rsidRDefault="00AF6E93" w:rsidP="00957754">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rsidR="00EC3759" w:rsidRPr="00EC4317" w:rsidRDefault="00EC3759" w:rsidP="00957754">
      <w:pPr>
        <w:keepNext/>
        <w:keepLines/>
        <w:suppressAutoHyphens/>
        <w:spacing w:after="0" w:line="240" w:lineRule="auto"/>
        <w:jc w:val="center"/>
        <w:rPr>
          <w:rFonts w:ascii="Tahoma" w:eastAsia="Times New Roman" w:hAnsi="Tahoma" w:cs="Tahoma"/>
          <w:b/>
          <w:color w:val="000000"/>
          <w:lang w:eastAsia="sl-SI"/>
        </w:rPr>
      </w:pPr>
    </w:p>
    <w:p w:rsidR="00EC3759" w:rsidRPr="00EC4317"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rsidR="00EC3759" w:rsidRPr="00EC4317" w:rsidRDefault="00EC3759" w:rsidP="00957754">
      <w:pPr>
        <w:pStyle w:val="Glava"/>
        <w:keepNext/>
        <w:keepLines/>
        <w:tabs>
          <w:tab w:val="clear" w:pos="4536"/>
          <w:tab w:val="clear" w:pos="9072"/>
        </w:tabs>
        <w:jc w:val="both"/>
        <w:rPr>
          <w:rFonts w:ascii="Tahoma" w:hAnsi="Tahoma" w:cs="Tahoma"/>
          <w:sz w:val="22"/>
          <w:szCs w:val="22"/>
        </w:rPr>
      </w:pPr>
    </w:p>
    <w:p w:rsidR="00123166" w:rsidRPr="00123166" w:rsidRDefault="00123166" w:rsidP="009577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rsidR="00123166" w:rsidRPr="00123166" w:rsidRDefault="00123166" w:rsidP="00957754">
      <w:pPr>
        <w:keepNext/>
        <w:keepLines/>
        <w:spacing w:after="0" w:line="240" w:lineRule="auto"/>
        <w:jc w:val="both"/>
        <w:rPr>
          <w:rFonts w:ascii="Tahoma" w:eastAsia="Times New Roman" w:hAnsi="Tahoma" w:cs="Tahoma"/>
          <w:lang w:eastAsia="sl-SI"/>
        </w:rPr>
      </w:pPr>
    </w:p>
    <w:p w:rsidR="00123166" w:rsidRPr="00123166" w:rsidRDefault="00123166" w:rsidP="0095775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rsidR="00123166" w:rsidRPr="00123166" w:rsidRDefault="00123166" w:rsidP="00957754">
      <w:pPr>
        <w:keepNext/>
        <w:keepLines/>
        <w:spacing w:after="0" w:line="240" w:lineRule="auto"/>
        <w:jc w:val="center"/>
        <w:rPr>
          <w:rFonts w:ascii="Tahoma" w:eastAsia="Times New Roman" w:hAnsi="Tahoma" w:cs="Tahoma"/>
          <w:lang w:eastAsia="sl-SI"/>
        </w:rPr>
      </w:pPr>
    </w:p>
    <w:p w:rsidR="00123166" w:rsidRPr="00123166" w:rsidRDefault="00123166" w:rsidP="0095775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rsidR="00123166" w:rsidRPr="00123166" w:rsidRDefault="00123166" w:rsidP="00957754">
      <w:pPr>
        <w:keepNext/>
        <w:keepLines/>
        <w:spacing w:after="0" w:line="240" w:lineRule="auto"/>
        <w:jc w:val="both"/>
        <w:rPr>
          <w:rFonts w:ascii="Tahoma" w:hAnsi="Tahoma" w:cs="Tahoma"/>
          <w:lang w:eastAsia="sl-SI"/>
        </w:rPr>
      </w:pPr>
    </w:p>
    <w:p w:rsidR="008F42D6" w:rsidRPr="002E628A" w:rsidRDefault="008F42D6" w:rsidP="008F42D6">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rsidR="005E5FBA" w:rsidRDefault="005E5FBA" w:rsidP="005E5FBA">
      <w:pPr>
        <w:keepNext/>
        <w:keepLines/>
        <w:spacing w:after="0" w:line="240" w:lineRule="auto"/>
        <w:jc w:val="both"/>
        <w:rPr>
          <w:rFonts w:ascii="Tahoma" w:hAnsi="Tahoma" w:cs="Tahoma"/>
          <w:lang w:val="x-none"/>
        </w:rPr>
      </w:pPr>
    </w:p>
    <w:p w:rsidR="00E30350" w:rsidRPr="00123166" w:rsidRDefault="00E30350" w:rsidP="009577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rsidR="000C1F09" w:rsidRPr="00123166" w:rsidRDefault="000C1F09" w:rsidP="00957754">
      <w:pPr>
        <w:keepNext/>
        <w:keepLines/>
        <w:spacing w:after="0" w:line="240" w:lineRule="auto"/>
        <w:jc w:val="both"/>
        <w:rPr>
          <w:rFonts w:ascii="Tahoma" w:eastAsia="Times New Roman" w:hAnsi="Tahoma" w:cs="Tahoma"/>
          <w:lang w:eastAsia="sl-SI"/>
        </w:rPr>
      </w:pPr>
    </w:p>
    <w:p w:rsidR="000C1F09" w:rsidRDefault="000C1F09" w:rsidP="00957754">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storitev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storitve, ki so predmet tega okvirnega sporazuma, in sicer pod enakimi pogoji kot veljajo za storitve, navedene v tem členu oz. v ponudbenem predračunu</w:t>
      </w:r>
      <w:r>
        <w:rPr>
          <w:rFonts w:ascii="Tahoma" w:eastAsia="Times New Roman" w:hAnsi="Tahoma" w:cs="Tahoma"/>
          <w:lang w:eastAsia="sl-SI"/>
        </w:rPr>
        <w:t xml:space="preserve"> izvajalca</w:t>
      </w:r>
      <w:r w:rsidR="00F00D7B">
        <w:rPr>
          <w:rFonts w:ascii="Tahoma" w:eastAsia="Times New Roman" w:hAnsi="Tahoma" w:cs="Tahoma"/>
          <w:lang w:eastAsia="sl-SI"/>
        </w:rPr>
        <w:t>. Cene</w:t>
      </w:r>
      <w:r w:rsidRPr="002C2465">
        <w:rPr>
          <w:rFonts w:ascii="Tahoma" w:eastAsia="Times New Roman" w:hAnsi="Tahoma" w:cs="Tahoma"/>
          <w:lang w:eastAsia="sl-SI"/>
        </w:rPr>
        <w:t xml:space="preserve"> izvedbe storitev ne smejo presegati primerljivih cen na tržišču. Stranki okvirnega sporazuma se bosta v navedenem primeru medsebojno pisno dogovorili za ceno izvedbe </w:t>
      </w:r>
      <w:r w:rsidR="008748FD">
        <w:rPr>
          <w:rFonts w:ascii="Tahoma" w:eastAsia="Times New Roman" w:hAnsi="Tahoma" w:cs="Tahoma"/>
          <w:lang w:eastAsia="sl-SI"/>
        </w:rPr>
        <w:t xml:space="preserve">teh </w:t>
      </w:r>
      <w:r w:rsidRPr="002C2465">
        <w:rPr>
          <w:rFonts w:ascii="Tahoma" w:eastAsia="Times New Roman" w:hAnsi="Tahoma" w:cs="Tahoma"/>
          <w:lang w:eastAsia="sl-SI"/>
        </w:rPr>
        <w:t>storitev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rsidR="000C1F09" w:rsidRPr="002C2465" w:rsidRDefault="000C1F09" w:rsidP="00957754">
      <w:pPr>
        <w:keepNext/>
        <w:keepLines/>
        <w:spacing w:after="0" w:line="240" w:lineRule="auto"/>
        <w:jc w:val="both"/>
        <w:rPr>
          <w:rFonts w:ascii="Tahoma" w:eastAsia="Times New Roman" w:hAnsi="Tahoma" w:cs="Tahoma"/>
          <w:lang w:eastAsia="sl-SI"/>
        </w:rPr>
      </w:pPr>
    </w:p>
    <w:p w:rsidR="00B604DF" w:rsidRPr="00A54CF9" w:rsidRDefault="00E84720" w:rsidP="00957754">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w:t>
      </w:r>
      <w:r w:rsidR="00B604DF" w:rsidRPr="00264D8B">
        <w:rPr>
          <w:rFonts w:ascii="Tahoma" w:hAnsi="Tahoma" w:cs="Tahoma"/>
          <w:szCs w:val="20"/>
          <w:lang w:eastAsia="sl-SI"/>
        </w:rPr>
        <w:t>, stroški prevoza, stroški pripravljalnih del, organizacije delovišča, stroški za varnost pri delu, stroški zavarovanja delovnih pripomočkov in delovne sile</w:t>
      </w:r>
      <w:r w:rsidR="00B604DF" w:rsidRPr="003F5220">
        <w:rPr>
          <w:rFonts w:ascii="Tahoma" w:eastAsia="Times New Roman" w:hAnsi="Tahoma" w:cs="Tahoma"/>
          <w:lang w:eastAsia="sl-SI"/>
        </w:rPr>
        <w:t xml:space="preserve">, </w:t>
      </w:r>
      <w:r w:rsidRPr="00264D8B">
        <w:rPr>
          <w:rFonts w:ascii="Tahoma" w:hAnsi="Tahoma" w:cs="Tahoma"/>
          <w:szCs w:val="20"/>
          <w:lang w:eastAsia="sl-SI"/>
        </w:rPr>
        <w:t>stroški izdelave ponudbene dokumentacije ter tudi stroški za vsa ostala dela in naloge, ki so v okvirnem sporazumu opredeljena kot obveznosti izvajalca</w:t>
      </w:r>
      <w:r w:rsidR="00B604DF" w:rsidRPr="00A54CF9">
        <w:rPr>
          <w:rFonts w:ascii="Tahoma" w:hAnsi="Tahoma" w:cs="Tahoma"/>
          <w:szCs w:val="20"/>
          <w:lang w:eastAsia="sl-SI"/>
        </w:rPr>
        <w:t>.</w:t>
      </w:r>
    </w:p>
    <w:p w:rsidR="00AF6E93" w:rsidRDefault="00AF6E93" w:rsidP="00957754">
      <w:pPr>
        <w:keepNext/>
        <w:keepLines/>
        <w:spacing w:after="0" w:line="240" w:lineRule="auto"/>
        <w:jc w:val="both"/>
        <w:rPr>
          <w:rFonts w:ascii="Tahoma" w:eastAsia="Times New Roman" w:hAnsi="Tahoma" w:cs="Tahoma"/>
          <w:lang w:eastAsia="sl-SI"/>
        </w:rPr>
      </w:pPr>
    </w:p>
    <w:p w:rsidR="00EC3759" w:rsidRPr="00B17826" w:rsidRDefault="00EC3759" w:rsidP="00957754">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rsidR="00EC3759" w:rsidRPr="00B17826" w:rsidRDefault="00EC3759" w:rsidP="00957754">
      <w:pPr>
        <w:keepNext/>
        <w:keepLines/>
        <w:spacing w:after="0" w:line="240" w:lineRule="auto"/>
        <w:jc w:val="center"/>
        <w:rPr>
          <w:rFonts w:ascii="Tahoma" w:eastAsia="Times New Roman" w:hAnsi="Tahoma" w:cs="Tahoma"/>
          <w:lang w:eastAsia="sl-SI"/>
        </w:rPr>
      </w:pPr>
    </w:p>
    <w:p w:rsidR="00E360E6" w:rsidRPr="001907C4" w:rsidRDefault="00E360E6"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rsidR="00E360E6" w:rsidRPr="00C851E4" w:rsidRDefault="00E360E6" w:rsidP="00957754">
      <w:pPr>
        <w:keepNext/>
        <w:keepLines/>
        <w:spacing w:after="0" w:line="240" w:lineRule="auto"/>
        <w:ind w:left="360"/>
        <w:jc w:val="both"/>
        <w:rPr>
          <w:rFonts w:ascii="Tahoma" w:hAnsi="Tahoma" w:cs="Tahoma"/>
          <w:highlight w:val="yellow"/>
        </w:rPr>
      </w:pP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Posamezne storitve iz okvirnega sporazuma se bodo obračunavale mesečno od prvega (1.) do zadnjega dne v mesecu na osnovi dejansko izvedenih storitev in evidence opravljenih ur, na podlagi podpisanega mesečnega zapisnika o izvedenih storitvah v preteklem mesecu, podpisanega s strani obeh strank okvirnega sporazuma oziroma njunih predstavnikov.</w:t>
      </w: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Izvajalec izstavi račun do petega (5.) dne v tekočem mesecu za pretekli mesec. Izvajalec se obvezuje, da bo izstavljeni račun vseboval natančno specifikacijo dejansko izvedenih storitev in opravljenih/obračunanih ur, k računu pa mora izvajalec priložiti tudi mesečni zapisnik o izvedenih storitvah v preteklem mesecu, podpisan s strani obeh strank okvirnega sporazuma oziroma njunih predstavnikov.</w:t>
      </w: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Naročnik se obvezuje, da bo prejeti račun plačal na transakcijski račun izvajalca/podizvajalca, ki je uradno evidentiran pri </w:t>
      </w:r>
      <w:proofErr w:type="spellStart"/>
      <w:r w:rsidRPr="00A82717">
        <w:rPr>
          <w:rFonts w:ascii="Tahoma" w:hAnsi="Tahoma" w:cs="Tahoma"/>
          <w:szCs w:val="20"/>
          <w:lang w:eastAsia="sl-SI"/>
        </w:rPr>
        <w:t>AJPES</w:t>
      </w:r>
      <w:proofErr w:type="spellEnd"/>
      <w:r w:rsidRPr="00A82717">
        <w:rPr>
          <w:rFonts w:ascii="Tahoma" w:hAnsi="Tahoma" w:cs="Tahoma"/>
          <w:szCs w:val="20"/>
          <w:lang w:eastAsia="sl-SI"/>
        </w:rPr>
        <w:t xml:space="preserve"> in bo naveden na računu, v roku tridesetih (30) koledarskih dni od dneva izstavitve računa, sestavljenega v skladu s tem okvirnim sporazumom.</w:t>
      </w: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rsidR="006D7284" w:rsidRPr="00CF2487" w:rsidRDefault="006D7284" w:rsidP="00957754">
      <w:pPr>
        <w:keepNext/>
        <w:keepLines/>
        <w:suppressAutoHyphens/>
        <w:autoSpaceDE w:val="0"/>
        <w:spacing w:after="0" w:line="240" w:lineRule="auto"/>
        <w:jc w:val="both"/>
        <w:rPr>
          <w:rFonts w:ascii="Tahoma" w:eastAsia="Arial" w:hAnsi="Tahoma" w:cs="Tahoma"/>
          <w:lang w:eastAsia="ar-SA"/>
        </w:rPr>
      </w:pPr>
    </w:p>
    <w:p w:rsidR="00EC3759" w:rsidRPr="00065D29" w:rsidRDefault="00EC3759" w:rsidP="0095775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rsidR="00EC3759" w:rsidRPr="00065D29" w:rsidRDefault="00EC3759" w:rsidP="00957754">
      <w:pPr>
        <w:keepNext/>
        <w:keepLines/>
        <w:spacing w:after="0" w:line="240" w:lineRule="auto"/>
        <w:ind w:left="1077"/>
        <w:jc w:val="center"/>
        <w:rPr>
          <w:rFonts w:ascii="Tahoma" w:eastAsia="Times New Roman" w:hAnsi="Tahoma" w:cs="Tahoma"/>
          <w:b/>
          <w:color w:val="000000"/>
          <w:lang w:eastAsia="sl-SI"/>
        </w:rPr>
      </w:pPr>
    </w:p>
    <w:p w:rsidR="00EC3759" w:rsidRPr="00065D29"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rsidR="00123166" w:rsidRPr="00BA3F91" w:rsidRDefault="00123166" w:rsidP="0095775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rsidR="00123166" w:rsidRPr="00BA3F91" w:rsidRDefault="00123166"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rsidR="00A82717" w:rsidRPr="00A82717" w:rsidRDefault="00A82717" w:rsidP="00957754">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82717" w:rsidRPr="00A82717" w:rsidTr="0010611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78"/>
          <w:jc w:val="center"/>
        </w:trPr>
        <w:tc>
          <w:tcPr>
            <w:tcW w:w="3793" w:type="dxa"/>
            <w:tcBorders>
              <w:top w:val="single" w:sz="4" w:space="0" w:color="auto"/>
              <w:left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A82717" w:rsidRPr="00A82717" w:rsidTr="0010611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616"/>
          <w:jc w:val="center"/>
        </w:trPr>
        <w:tc>
          <w:tcPr>
            <w:tcW w:w="3793" w:type="dxa"/>
            <w:tcBorders>
              <w:top w:val="single" w:sz="4" w:space="0" w:color="auto"/>
              <w:left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Del javnega naročila, ki se oddaja v </w:t>
            </w:r>
            <w:proofErr w:type="spellStart"/>
            <w:r w:rsidRPr="00A82717">
              <w:rPr>
                <w:rFonts w:ascii="Tahoma" w:eastAsia="Times New Roman" w:hAnsi="Tahoma" w:cs="Tahoma"/>
                <w:lang w:eastAsia="sl-SI"/>
              </w:rPr>
              <w:t>podizvajanje</w:t>
            </w:r>
            <w:proofErr w:type="spellEnd"/>
            <w:r w:rsidRPr="00A82717">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Količina/Delež (%) v </w:t>
            </w:r>
            <w:proofErr w:type="spellStart"/>
            <w:r w:rsidRPr="00A82717">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rsidTr="0010611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rsidR="00A82717" w:rsidRPr="00A82717" w:rsidRDefault="00A82717" w:rsidP="00957754">
            <w:pPr>
              <w:keepNext/>
              <w:keepLines/>
              <w:spacing w:after="0" w:line="240" w:lineRule="auto"/>
              <w:jc w:val="both"/>
              <w:rPr>
                <w:rFonts w:ascii="Tahoma" w:eastAsia="Times New Roman" w:hAnsi="Tahoma" w:cs="Tahoma"/>
                <w:lang w:eastAsia="sl-SI"/>
              </w:rPr>
            </w:pPr>
          </w:p>
        </w:tc>
      </w:tr>
    </w:tbl>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rsidR="00A82717" w:rsidRPr="00A82717" w:rsidRDefault="00A82717" w:rsidP="00957754">
      <w:pPr>
        <w:keepNext/>
        <w:keepLines/>
        <w:spacing w:after="0" w:line="240" w:lineRule="auto"/>
        <w:jc w:val="both"/>
        <w:rPr>
          <w:rFonts w:ascii="Tahoma" w:eastAsia="Times New Roman" w:hAnsi="Tahoma" w:cs="Tahoma"/>
          <w:lang w:eastAsia="sl-SI"/>
        </w:rPr>
      </w:pPr>
    </w:p>
    <w:p w:rsidR="00B50926" w:rsidRPr="000C1F09" w:rsidRDefault="00B50926" w:rsidP="009577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rsidR="00B50926" w:rsidRDefault="00B50926"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rsidR="00A82717" w:rsidRPr="00A82717" w:rsidRDefault="00A82717" w:rsidP="00957754">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rsidR="00A82717" w:rsidRPr="00A82717" w:rsidRDefault="00A82717" w:rsidP="00957754">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rsidR="00A82717" w:rsidRPr="00A82717" w:rsidRDefault="00A82717" w:rsidP="00957754">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rsidR="00A82717" w:rsidRPr="00A82717" w:rsidRDefault="00A82717" w:rsidP="00957754">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8748F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rsidR="00A82717" w:rsidRPr="00A82717" w:rsidRDefault="00A82717" w:rsidP="0095775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rsidR="00A82717" w:rsidRPr="00A82717" w:rsidRDefault="00A82717" w:rsidP="00957754">
      <w:pPr>
        <w:keepNext/>
        <w:keepLines/>
        <w:spacing w:after="0" w:line="240" w:lineRule="auto"/>
        <w:jc w:val="center"/>
        <w:rPr>
          <w:rFonts w:ascii="Tahoma" w:eastAsia="Times New Roman" w:hAnsi="Tahoma" w:cs="Tahoma"/>
          <w:lang w:eastAsia="sl-SI"/>
        </w:rPr>
      </w:pPr>
    </w:p>
    <w:p w:rsidR="00A82717" w:rsidRPr="00A82717" w:rsidRDefault="00A82717" w:rsidP="0095775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6a. člen</w:t>
      </w:r>
    </w:p>
    <w:p w:rsidR="00A82717" w:rsidRPr="00A82717" w:rsidRDefault="00A82717" w:rsidP="00957754">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00B50926"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00B50926"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rsidR="00A82717" w:rsidRPr="00A82717" w:rsidRDefault="00A82717" w:rsidP="00957754">
      <w:pPr>
        <w:keepNext/>
        <w:keepLines/>
        <w:spacing w:after="0" w:line="240" w:lineRule="auto"/>
        <w:jc w:val="both"/>
        <w:rPr>
          <w:rFonts w:ascii="Tahoma" w:eastAsia="Times New Roman" w:hAnsi="Tahoma" w:cs="Tahoma"/>
          <w:lang w:eastAsia="sl-SI"/>
        </w:rPr>
      </w:pPr>
    </w:p>
    <w:p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rsidR="00B01B6B" w:rsidRDefault="00B01B6B" w:rsidP="00957754">
      <w:pPr>
        <w:keepNext/>
        <w:keepLines/>
        <w:spacing w:after="0" w:line="240" w:lineRule="auto"/>
        <w:jc w:val="both"/>
        <w:rPr>
          <w:rFonts w:ascii="Tahoma" w:eastAsia="Times New Roman" w:hAnsi="Tahoma" w:cs="Tahoma"/>
          <w:b/>
          <w:lang w:eastAsia="sl-SI"/>
        </w:rPr>
      </w:pPr>
    </w:p>
    <w:p w:rsidR="00EC3759" w:rsidRPr="00EC4317" w:rsidRDefault="00752E4F" w:rsidP="00957754">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p>
    <w:p w:rsidR="00EC3759" w:rsidRPr="00EC4317" w:rsidRDefault="00EC3759" w:rsidP="00957754">
      <w:pPr>
        <w:keepNext/>
        <w:keepLines/>
        <w:suppressAutoHyphens/>
        <w:autoSpaceDE w:val="0"/>
        <w:spacing w:after="0" w:line="240" w:lineRule="auto"/>
        <w:jc w:val="center"/>
        <w:rPr>
          <w:rFonts w:ascii="Tahoma" w:eastAsia="Arial" w:hAnsi="Tahoma" w:cs="Tahoma"/>
          <w:b/>
          <w:lang w:eastAsia="ar-SA"/>
        </w:rPr>
      </w:pPr>
    </w:p>
    <w:p w:rsidR="00EC3759" w:rsidRPr="009533A6"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rsidR="00EC3759" w:rsidRPr="009533A6" w:rsidRDefault="00EC3759" w:rsidP="00957754">
      <w:pPr>
        <w:keepNext/>
        <w:keepLines/>
        <w:suppressAutoHyphens/>
        <w:autoSpaceDE w:val="0"/>
        <w:spacing w:after="0" w:line="240" w:lineRule="auto"/>
        <w:jc w:val="both"/>
        <w:rPr>
          <w:rFonts w:ascii="Tahoma" w:eastAsia="Arial" w:hAnsi="Tahoma" w:cs="Tahoma"/>
          <w:b/>
          <w:lang w:eastAsia="ar-SA"/>
        </w:rPr>
      </w:pPr>
    </w:p>
    <w:p w:rsidR="00957754" w:rsidRDefault="00957754" w:rsidP="00957754">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gradbeni dnevnik, naročal posamezne storitve predstavniku izvajalca, ki se bodo obračunavale v skladu z določbami tega člena okvirnega sporazuma.</w:t>
      </w:r>
    </w:p>
    <w:p w:rsidR="00957754" w:rsidRPr="00E806B1" w:rsidRDefault="00957754" w:rsidP="00957754">
      <w:pPr>
        <w:keepNext/>
        <w:keepLines/>
        <w:tabs>
          <w:tab w:val="left" w:pos="1702"/>
        </w:tabs>
        <w:spacing w:after="0" w:line="240" w:lineRule="auto"/>
        <w:jc w:val="both"/>
        <w:rPr>
          <w:rFonts w:ascii="Tahoma" w:hAnsi="Tahoma" w:cs="Tahoma"/>
        </w:rPr>
      </w:pPr>
    </w:p>
    <w:p w:rsidR="00957754" w:rsidRPr="00570A4F" w:rsidRDefault="00957754" w:rsidP="00957754">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Pr="00E46B7F">
        <w:rPr>
          <w:rFonts w:ascii="Tahoma" w:hAnsi="Tahoma" w:cs="Tahoma"/>
          <w:szCs w:val="20"/>
          <w:lang w:eastAsia="sl-SI"/>
        </w:rPr>
        <w:t>storitev iz tega okvirnega sporazuma 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dni </w:t>
      </w:r>
      <w:r w:rsidR="008F42D6" w:rsidRPr="008F42D6">
        <w:rPr>
          <w:rFonts w:ascii="Tahoma" w:hAnsi="Tahoma" w:cs="Tahoma"/>
          <w:szCs w:val="20"/>
          <w:lang w:eastAsia="sl-SI"/>
        </w:rPr>
        <w:t>od dneva sklenitve okvirnega sporazuma</w:t>
      </w:r>
      <w:r w:rsidRPr="00E46B7F">
        <w:rPr>
          <w:rFonts w:ascii="Tahoma" w:hAnsi="Tahoma" w:cs="Tahoma"/>
          <w:szCs w:val="20"/>
          <w:lang w:eastAsia="sl-SI"/>
        </w:rPr>
        <w:t>, pri čemer bo izvajalec izvajal storitve na podlagi dejanskih potreb naročnika</w:t>
      </w:r>
      <w:r w:rsidRPr="00570A4F">
        <w:rPr>
          <w:rFonts w:ascii="Tahoma" w:hAnsi="Tahoma" w:cs="Tahoma"/>
          <w:szCs w:val="20"/>
          <w:lang w:eastAsia="sl-SI"/>
        </w:rPr>
        <w:t>.</w:t>
      </w:r>
    </w:p>
    <w:p w:rsidR="00957754" w:rsidRDefault="00957754" w:rsidP="00957754">
      <w:pPr>
        <w:keepNext/>
        <w:keepLines/>
        <w:spacing w:after="0" w:line="240" w:lineRule="auto"/>
        <w:jc w:val="both"/>
        <w:rPr>
          <w:rFonts w:ascii="Tahoma" w:hAnsi="Tahoma" w:cs="Tahoma"/>
          <w:szCs w:val="20"/>
          <w:lang w:eastAsia="sl-SI"/>
        </w:rPr>
      </w:pPr>
    </w:p>
    <w:p w:rsidR="00E848A8" w:rsidRDefault="00570A4F" w:rsidP="00957754">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sidR="008748FD">
        <w:rPr>
          <w:rFonts w:ascii="Tahoma" w:hAnsi="Tahoma" w:cs="Tahoma"/>
          <w:szCs w:val="20"/>
          <w:lang w:eastAsia="sl-SI"/>
        </w:rPr>
        <w:t>,</w:t>
      </w:r>
      <w:r w:rsidR="00E848A8">
        <w:rPr>
          <w:rFonts w:ascii="Tahoma" w:hAnsi="Tahoma" w:cs="Tahoma"/>
          <w:szCs w:val="20"/>
          <w:lang w:eastAsia="sl-SI"/>
        </w:rPr>
        <w:t xml:space="preserve"> na lokaciji naročnika Toplarniška ulica 19, Ljubljana</w:t>
      </w:r>
      <w:r w:rsidR="008748FD">
        <w:rPr>
          <w:rFonts w:ascii="Tahoma" w:hAnsi="Tahoma" w:cs="Tahoma"/>
          <w:szCs w:val="20"/>
          <w:lang w:eastAsia="sl-SI"/>
        </w:rPr>
        <w:t>,</w:t>
      </w:r>
      <w:r w:rsidRPr="00570A4F">
        <w:rPr>
          <w:rFonts w:ascii="Tahoma" w:hAnsi="Tahoma" w:cs="Tahoma"/>
          <w:szCs w:val="20"/>
          <w:lang w:eastAsia="sl-SI"/>
        </w:rPr>
        <w:t xml:space="preserve"> dnevno v rednem delovnem času naročnika (tj. od ponedeljka do petka, od 06.00 ure do 14.00 ure) zagotovil prisotnost zadostnega števila delavcev glede na naročnikove potrebe oziroma glede na naročila delovodje strojnega vzdrževanja naročnika.</w:t>
      </w:r>
      <w:r w:rsidR="00E848A8">
        <w:rPr>
          <w:rFonts w:ascii="Tahoma" w:hAnsi="Tahoma" w:cs="Tahoma"/>
          <w:szCs w:val="20"/>
          <w:lang w:eastAsia="sl-SI"/>
        </w:rPr>
        <w:t xml:space="preserve"> </w:t>
      </w:r>
    </w:p>
    <w:p w:rsidR="00E848A8" w:rsidRDefault="00E848A8" w:rsidP="00957754">
      <w:pPr>
        <w:keepNext/>
        <w:keepLines/>
        <w:spacing w:after="0" w:line="240" w:lineRule="auto"/>
        <w:jc w:val="both"/>
        <w:rPr>
          <w:rFonts w:ascii="Tahoma" w:hAnsi="Tahoma" w:cs="Tahoma"/>
          <w:szCs w:val="20"/>
          <w:lang w:eastAsia="sl-SI"/>
        </w:rPr>
      </w:pPr>
    </w:p>
    <w:p w:rsidR="00E848A8" w:rsidRPr="00752E4F" w:rsidRDefault="00E848A8" w:rsidP="00957754">
      <w:pPr>
        <w:keepNext/>
        <w:keepLines/>
        <w:spacing w:after="0" w:line="240" w:lineRule="auto"/>
        <w:jc w:val="both"/>
        <w:rPr>
          <w:rFonts w:ascii="Tahoma" w:eastAsia="Times New Roman" w:hAnsi="Tahoma" w:cs="Tahoma"/>
          <w:lang w:eastAsia="sl-SI"/>
        </w:rPr>
      </w:pPr>
      <w:r w:rsidRPr="00760A5E">
        <w:rPr>
          <w:rFonts w:ascii="Tahoma" w:hAnsi="Tahoma" w:cs="Tahoma"/>
          <w:szCs w:val="20"/>
          <w:lang w:eastAsia="sl-SI"/>
        </w:rPr>
        <w:t xml:space="preserve">Občasno se bodo </w:t>
      </w:r>
      <w:r w:rsidR="008748FD">
        <w:rPr>
          <w:rFonts w:ascii="Tahoma" w:eastAsia="Times New Roman" w:hAnsi="Tahoma" w:cs="Tahoma"/>
          <w:lang w:eastAsia="sl-SI"/>
        </w:rPr>
        <w:t>storitve</w:t>
      </w:r>
      <w:r w:rsidRPr="00760A5E">
        <w:rPr>
          <w:rFonts w:ascii="Tahoma" w:eastAsia="Times New Roman" w:hAnsi="Tahoma" w:cs="Tahoma"/>
          <w:lang w:eastAsia="sl-SI"/>
        </w:rPr>
        <w:t xml:space="preserve"> </w:t>
      </w:r>
      <w:r w:rsidR="008748FD">
        <w:rPr>
          <w:rFonts w:ascii="Tahoma" w:eastAsia="Times New Roman" w:hAnsi="Tahoma" w:cs="Tahoma"/>
          <w:lang w:eastAsia="sl-SI"/>
        </w:rPr>
        <w:t>izvajale</w:t>
      </w:r>
      <w:r w:rsidRPr="00760A5E">
        <w:rPr>
          <w:rFonts w:ascii="Tahoma" w:eastAsia="Times New Roman" w:hAnsi="Tahoma" w:cs="Tahoma"/>
          <w:lang w:eastAsia="sl-SI"/>
        </w:rPr>
        <w:t xml:space="preserve"> tudi na lokaciji naročnika Verovškova ulica 62, v Ljubljani,</w:t>
      </w:r>
      <w:r w:rsidRPr="00760A5E">
        <w:rPr>
          <w:rFonts w:ascii="Tahoma" w:hAnsi="Tahoma" w:cs="Tahoma"/>
          <w:szCs w:val="20"/>
          <w:lang w:eastAsia="sl-SI"/>
        </w:rPr>
        <w:t xml:space="preserve"> v rednem delovnem času naročnika (tj. od ponedeljka do petka, od 06.00 ure do 14.00 ure</w:t>
      </w:r>
      <w:r w:rsidR="005F59F0" w:rsidRPr="00760A5E">
        <w:rPr>
          <w:rFonts w:ascii="Tahoma" w:hAnsi="Tahoma" w:cs="Tahoma"/>
          <w:szCs w:val="20"/>
          <w:lang w:eastAsia="sl-SI"/>
        </w:rPr>
        <w:t>).</w:t>
      </w:r>
    </w:p>
    <w:p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p>
    <w:p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Storitve po tem okvirnem sporazumu se izvajajo po navodilih delovodje strojnega vzdrževanja naročnika.</w:t>
      </w:r>
    </w:p>
    <w:p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p>
    <w:p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V primeru kakršnih koli okvar, ki nastanejo na napravah naročnika izven rednega delovnega časa naročnika, se mora izvajalec odzvati v največ dveh (2) urah po prejemu poziva (telefon oziroma e-pošta) s strani predstavnika naročnika.</w:t>
      </w:r>
    </w:p>
    <w:p w:rsidR="005E538D" w:rsidRPr="005E538D" w:rsidRDefault="005E538D" w:rsidP="00957754">
      <w:pPr>
        <w:keepNext/>
        <w:keepLines/>
        <w:tabs>
          <w:tab w:val="left" w:pos="3686"/>
        </w:tabs>
        <w:spacing w:after="0" w:line="240" w:lineRule="auto"/>
        <w:jc w:val="both"/>
        <w:rPr>
          <w:rFonts w:ascii="Tahoma" w:eastAsia="Times New Roman" w:hAnsi="Tahoma" w:cs="Tahoma"/>
          <w:lang w:eastAsia="sl-SI"/>
        </w:rPr>
      </w:pPr>
    </w:p>
    <w:p w:rsidR="006D6A20" w:rsidRPr="005E538D" w:rsidRDefault="006D6A20" w:rsidP="00957754">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rsidR="006D6A20" w:rsidRPr="00EC4317" w:rsidRDefault="006D6A20" w:rsidP="00957754">
      <w:pPr>
        <w:keepNext/>
        <w:keepLines/>
        <w:tabs>
          <w:tab w:val="left" w:pos="-1980"/>
          <w:tab w:val="left" w:pos="2880"/>
        </w:tabs>
        <w:spacing w:after="0" w:line="240" w:lineRule="auto"/>
        <w:jc w:val="center"/>
        <w:rPr>
          <w:rFonts w:ascii="Tahoma" w:eastAsia="Times New Roman" w:hAnsi="Tahoma" w:cs="Tahoma"/>
          <w:lang w:eastAsia="sl-SI"/>
        </w:rPr>
      </w:pPr>
    </w:p>
    <w:p w:rsidR="006D6A20" w:rsidRPr="000F7D5F" w:rsidRDefault="006D6A20"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6D6A20" w:rsidRPr="00EC4317" w:rsidRDefault="006D6A20" w:rsidP="00957754">
      <w:pPr>
        <w:keepNext/>
        <w:keepLines/>
        <w:tabs>
          <w:tab w:val="left" w:pos="1418"/>
          <w:tab w:val="left" w:pos="1702"/>
        </w:tabs>
        <w:spacing w:after="0" w:line="240" w:lineRule="auto"/>
        <w:jc w:val="both"/>
        <w:rPr>
          <w:rFonts w:ascii="Tahoma" w:hAnsi="Tahoma" w:cs="Tahoma"/>
        </w:rPr>
      </w:pPr>
    </w:p>
    <w:p w:rsidR="008F42D6" w:rsidRPr="00812DA3" w:rsidRDefault="008F42D6" w:rsidP="008F42D6">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rsidR="008F42D6" w:rsidRPr="00812DA3" w:rsidRDefault="008F42D6" w:rsidP="008F42D6">
      <w:pPr>
        <w:keepNext/>
        <w:keepLines/>
        <w:widowControl w:val="0"/>
        <w:spacing w:after="0" w:line="240" w:lineRule="auto"/>
        <w:jc w:val="both"/>
        <w:rPr>
          <w:rFonts w:ascii="Tahoma" w:eastAsia="Times New Roman" w:hAnsi="Tahoma" w:cs="Tahoma"/>
          <w:lang w:eastAsia="sl-SI"/>
        </w:rPr>
      </w:pPr>
    </w:p>
    <w:p w:rsidR="008F42D6" w:rsidRPr="00EC767C" w:rsidRDefault="008F42D6" w:rsidP="008F42D6">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rsidR="008F42D6" w:rsidRPr="00812DA3" w:rsidRDefault="008F42D6" w:rsidP="008F42D6">
      <w:pPr>
        <w:keepNext/>
        <w:keepLines/>
        <w:widowControl w:val="0"/>
        <w:spacing w:after="0" w:line="240" w:lineRule="auto"/>
        <w:jc w:val="both"/>
        <w:rPr>
          <w:rFonts w:ascii="Tahoma" w:eastAsia="Times New Roman" w:hAnsi="Tahoma" w:cs="Tahoma"/>
          <w:snapToGrid w:val="0"/>
          <w:lang w:eastAsia="sl-SI"/>
        </w:rPr>
      </w:pPr>
    </w:p>
    <w:p w:rsidR="008F42D6" w:rsidRPr="00812DA3" w:rsidRDefault="008F42D6" w:rsidP="008F42D6">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rsidR="00766916" w:rsidRPr="00EC4317" w:rsidRDefault="00766916" w:rsidP="00957754">
      <w:pPr>
        <w:keepNext/>
        <w:keepLines/>
        <w:tabs>
          <w:tab w:val="left" w:pos="-1980"/>
          <w:tab w:val="left" w:pos="2880"/>
        </w:tabs>
        <w:spacing w:after="0" w:line="240" w:lineRule="auto"/>
        <w:jc w:val="both"/>
        <w:rPr>
          <w:rFonts w:ascii="Tahoma" w:eastAsia="Times New Roman" w:hAnsi="Tahoma" w:cs="Tahoma"/>
          <w:lang w:eastAsia="sl-SI"/>
        </w:rPr>
      </w:pPr>
    </w:p>
    <w:p w:rsidR="00EC3759" w:rsidRPr="008053AB" w:rsidRDefault="00EC767C" w:rsidP="00957754">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rsidR="00EC3759" w:rsidRPr="00EC4317" w:rsidRDefault="00EC3759" w:rsidP="0095775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EC3759" w:rsidRPr="00EC4317" w:rsidRDefault="00EC3759" w:rsidP="00957754">
      <w:pPr>
        <w:keepNext/>
        <w:keepLines/>
        <w:spacing w:after="0" w:line="240" w:lineRule="auto"/>
        <w:jc w:val="both"/>
        <w:rPr>
          <w:rFonts w:ascii="Tahoma" w:eastAsia="Times New Roman" w:hAnsi="Tahoma" w:cs="Tahoma"/>
          <w:lang w:eastAsia="sl-SI"/>
        </w:rPr>
      </w:pPr>
    </w:p>
    <w:p w:rsidR="00570A4F" w:rsidRPr="00570A4F" w:rsidRDefault="00570A4F" w:rsidP="00957754">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rsidR="00957754" w:rsidRPr="004E2E24" w:rsidRDefault="00957754" w:rsidP="00957754">
      <w:pPr>
        <w:keepNext/>
        <w:keepLines/>
        <w:widowControl w:val="0"/>
        <w:numPr>
          <w:ilvl w:val="0"/>
          <w:numId w:val="59"/>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rsidR="00957754" w:rsidRPr="004A486F" w:rsidRDefault="00957754" w:rsidP="00957754">
      <w:pPr>
        <w:keepNext/>
        <w:keepLines/>
        <w:widowControl w:val="0"/>
        <w:numPr>
          <w:ilvl w:val="0"/>
          <w:numId w:val="59"/>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sidR="008748FD">
        <w:rPr>
          <w:rFonts w:ascii="Tahoma" w:hAnsi="Tahoma" w:cs="Tahoma"/>
          <w:lang w:eastAsia="sl-SI"/>
        </w:rPr>
        <w:t>,</w:t>
      </w:r>
      <w:r w:rsidRPr="00570A4F">
        <w:rPr>
          <w:rFonts w:ascii="Tahoma" w:hAnsi="Tahoma" w:cs="Tahoma"/>
          <w:lang w:eastAsia="sl-SI"/>
        </w:rPr>
        <w:t xml:space="preserve"> skladno z določili tega okvirnega sporazuma,</w:t>
      </w:r>
    </w:p>
    <w:p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kvalitetno</w:t>
      </w:r>
      <w:r w:rsidR="008748FD">
        <w:rPr>
          <w:rFonts w:ascii="Tahoma" w:hAnsi="Tahoma" w:cs="Tahoma"/>
          <w:lang w:eastAsia="sl-SI"/>
        </w:rPr>
        <w:t>,</w:t>
      </w:r>
      <w:r w:rsidRPr="00570A4F">
        <w:rPr>
          <w:rFonts w:ascii="Tahoma" w:hAnsi="Tahoma" w:cs="Tahoma"/>
          <w:lang w:eastAsia="sl-SI"/>
        </w:rPr>
        <w:t xml:space="preserve"> v skladu z vsemi veljavnimi tehničnimi predpisi, standardi in uzancami</w:t>
      </w:r>
      <w:r w:rsidR="008748FD">
        <w:rPr>
          <w:rFonts w:ascii="Tahoma" w:hAnsi="Tahoma" w:cs="Tahoma"/>
          <w:lang w:eastAsia="sl-SI"/>
        </w:rPr>
        <w:t>,</w:t>
      </w:r>
      <w:r w:rsidRPr="00570A4F">
        <w:rPr>
          <w:rFonts w:ascii="Tahoma" w:hAnsi="Tahoma" w:cs="Tahoma"/>
          <w:lang w:eastAsia="sl-SI"/>
        </w:rPr>
        <w:t xml:space="preserve"> ob tesnem sodelovanju z naročnikom (skrbnost dobrega strokovnjaka),</w:t>
      </w:r>
    </w:p>
    <w:p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sidR="008748FD">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voditi dnevnik o izvedenih storitvah,</w:t>
      </w:r>
    </w:p>
    <w:p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poskrbeti da bodo delavci vsak svoj prihod/odhod evi</w:t>
      </w:r>
      <w:r w:rsidR="005B66C8">
        <w:rPr>
          <w:rFonts w:ascii="Tahoma" w:hAnsi="Tahoma" w:cs="Tahoma"/>
          <w:lang w:eastAsia="sl-SI"/>
        </w:rPr>
        <w:t>dentirali na lokaciji naročnika,</w:t>
      </w:r>
    </w:p>
    <w:p w:rsidR="00570A4F" w:rsidRPr="00570A4F" w:rsidRDefault="00570A4F" w:rsidP="00957754">
      <w:pPr>
        <w:keepNext/>
        <w:keepLines/>
        <w:numPr>
          <w:ilvl w:val="0"/>
          <w:numId w:val="59"/>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rsidR="00570A4F" w:rsidRPr="00BF2151" w:rsidRDefault="00570A4F" w:rsidP="00957754">
      <w:pPr>
        <w:keepNext/>
        <w:keepLines/>
        <w:numPr>
          <w:ilvl w:val="0"/>
          <w:numId w:val="60"/>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rsidR="00570A4F" w:rsidRPr="00BF2151" w:rsidRDefault="00570A4F" w:rsidP="00957754">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 xml:space="preserve">zagotoviti, da bodo delavci upoštevali vse predpise naročnika o gibanju na območju </w:t>
      </w:r>
      <w:r w:rsidR="00003E27" w:rsidRPr="00BF2151">
        <w:rPr>
          <w:rFonts w:ascii="Tahoma" w:hAnsi="Tahoma" w:cs="Tahoma"/>
          <w:lang w:eastAsia="sl-SI"/>
        </w:rPr>
        <w:t>lokacije</w:t>
      </w:r>
      <w:r w:rsidRPr="00BF2151">
        <w:rPr>
          <w:rFonts w:ascii="Tahoma" w:hAnsi="Tahoma" w:cs="Tahoma"/>
          <w:lang w:eastAsia="sl-SI"/>
        </w:rPr>
        <w:t xml:space="preserve"> naročnika,</w:t>
      </w:r>
    </w:p>
    <w:p w:rsidR="00B4716E" w:rsidRPr="00BF2151" w:rsidRDefault="00B4716E" w:rsidP="00957754">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rsidR="00B4716E" w:rsidRPr="00BF2151" w:rsidRDefault="00B4716E" w:rsidP="00957754">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sidR="009F530E">
        <w:rPr>
          <w:rFonts w:ascii="Tahoma" w:hAnsi="Tahoma" w:cs="Tahoma"/>
          <w:szCs w:val="20"/>
          <w:lang w:eastAsia="sl-SI"/>
        </w:rPr>
        <w:t xml:space="preserve"> </w:t>
      </w:r>
      <w:r w:rsidRPr="00BF2151">
        <w:rPr>
          <w:rFonts w:ascii="Tahoma" w:hAnsi="Tahoma" w:cs="Tahoma"/>
          <w:szCs w:val="20"/>
          <w:lang w:eastAsia="sl-SI"/>
        </w:rPr>
        <w:t>to namenjen prostor,</w:t>
      </w:r>
    </w:p>
    <w:p w:rsidR="00570A4F" w:rsidRPr="00BF2151" w:rsidRDefault="00570A4F" w:rsidP="00957754">
      <w:pPr>
        <w:keepNext/>
        <w:keepLines/>
        <w:numPr>
          <w:ilvl w:val="0"/>
          <w:numId w:val="59"/>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rsidR="00570A4F" w:rsidRPr="00BF2151" w:rsidRDefault="00570A4F" w:rsidP="00957754">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rsidR="00570A4F" w:rsidRPr="00BF2151" w:rsidRDefault="00570A4F" w:rsidP="00957754">
      <w:pPr>
        <w:keepNext/>
        <w:keepLines/>
        <w:numPr>
          <w:ilvl w:val="0"/>
          <w:numId w:val="59"/>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rsidR="000C1F09" w:rsidRPr="00EC767C" w:rsidRDefault="000C1F09" w:rsidP="00957754">
      <w:pPr>
        <w:keepNext/>
        <w:keepLines/>
        <w:numPr>
          <w:ilvl w:val="0"/>
          <w:numId w:val="5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rsidR="00570A4F" w:rsidRPr="00BF2151" w:rsidRDefault="00570A4F" w:rsidP="00957754">
      <w:pPr>
        <w:keepNext/>
        <w:keepLines/>
        <w:spacing w:after="0" w:line="240" w:lineRule="auto"/>
        <w:jc w:val="both"/>
        <w:rPr>
          <w:rFonts w:ascii="Tahoma" w:hAnsi="Tahoma" w:cs="Tahoma"/>
          <w:lang w:eastAsia="sl-SI"/>
        </w:rPr>
      </w:pP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rsidR="00C168EA" w:rsidRPr="00BF2151" w:rsidRDefault="00C168EA"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rsidR="00C168EA" w:rsidRPr="00BF2151" w:rsidRDefault="00C168EA"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rsidR="00C168EA" w:rsidRPr="00BF2151" w:rsidRDefault="00C168EA"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se prav tako obvezuje, da bo</w:t>
      </w:r>
      <w:r w:rsidR="001378E4" w:rsidRPr="00BF2151">
        <w:rPr>
          <w:rFonts w:ascii="Tahoma" w:hAnsi="Tahoma" w:cs="Tahoma"/>
          <w:lang w:eastAsia="sl-SI"/>
        </w:rPr>
        <w:t>,</w:t>
      </w:r>
      <w:r w:rsidRPr="00BF2151">
        <w:rPr>
          <w:rFonts w:ascii="Tahoma" w:hAnsi="Tahoma" w:cs="Tahoma"/>
          <w:lang w:eastAsia="sl-SI"/>
        </w:rPr>
        <w:t xml:space="preserve"> v primeru neprimernega vzdrževalnega posega, odpravil napako takoj, na svoje stroške. </w:t>
      </w: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008748FD" w:rsidRPr="008748FD">
        <w:rPr>
          <w:rFonts w:ascii="Tahoma" w:eastAsia="Times New Roman" w:hAnsi="Tahoma" w:cs="Tahoma"/>
          <w:lang w:eastAsia="sl-SI"/>
        </w:rPr>
        <w:t xml:space="preserve"> </w:t>
      </w:r>
      <w:r w:rsidR="008748FD" w:rsidRPr="008748FD">
        <w:rPr>
          <w:rFonts w:ascii="Tahoma" w:hAnsi="Tahoma" w:cs="Tahoma"/>
          <w:szCs w:val="20"/>
          <w:lang w:eastAsia="sl-SI"/>
        </w:rPr>
        <w:t>za zavarovanje dobre izvedbe obveznosti iz okvirnega sporazuma</w:t>
      </w:r>
      <w:r w:rsidRPr="00BF2151">
        <w:rPr>
          <w:rFonts w:ascii="Tahoma" w:hAnsi="Tahoma" w:cs="Tahoma"/>
          <w:szCs w:val="20"/>
          <w:lang w:eastAsia="sl-SI"/>
        </w:rPr>
        <w:t>.</w:t>
      </w:r>
    </w:p>
    <w:p w:rsidR="00C168EA" w:rsidRPr="00BF2151" w:rsidRDefault="00C168EA" w:rsidP="00957754">
      <w:pPr>
        <w:keepNext/>
        <w:keepLines/>
        <w:tabs>
          <w:tab w:val="left" w:pos="851"/>
          <w:tab w:val="left" w:pos="1702"/>
        </w:tabs>
        <w:spacing w:after="0" w:line="240" w:lineRule="auto"/>
        <w:ind w:left="1440"/>
        <w:jc w:val="both"/>
        <w:rPr>
          <w:rFonts w:ascii="Tahoma" w:hAnsi="Tahoma" w:cs="Tahoma"/>
          <w:b/>
          <w:szCs w:val="20"/>
          <w:lang w:eastAsia="sl-SI"/>
        </w:rPr>
      </w:pPr>
    </w:p>
    <w:p w:rsidR="00C168EA" w:rsidRPr="00BF2151" w:rsidRDefault="00C168EA"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rsidR="00C168EA" w:rsidRPr="00BF2151" w:rsidRDefault="00C168EA" w:rsidP="00957754">
      <w:pPr>
        <w:keepNext/>
        <w:keepLines/>
        <w:spacing w:after="0" w:line="240" w:lineRule="auto"/>
        <w:jc w:val="both"/>
        <w:rPr>
          <w:rFonts w:ascii="Tahoma" w:hAnsi="Tahoma" w:cs="Tahoma"/>
          <w:b/>
          <w:szCs w:val="20"/>
          <w:lang w:eastAsia="sl-SI"/>
        </w:rPr>
      </w:pPr>
    </w:p>
    <w:p w:rsidR="00570A4F" w:rsidRPr="00BF2151" w:rsidRDefault="00570A4F" w:rsidP="0095775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rsidR="00957754" w:rsidRPr="00957754" w:rsidRDefault="00957754"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rsidR="00957754" w:rsidRPr="00957754" w:rsidRDefault="00957754"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rsidR="00003E27" w:rsidRPr="00BF2151" w:rsidRDefault="00003E27"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sidR="005D1664">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sidR="008748FD">
        <w:rPr>
          <w:rFonts w:ascii="Tahoma" w:hAnsi="Tahoma" w:cs="Tahoma"/>
          <w:lang w:eastAsia="sl-SI"/>
        </w:rPr>
        <w:t xml:space="preserve">in lokaciji </w:t>
      </w:r>
      <w:r w:rsidRPr="00BF2151">
        <w:rPr>
          <w:rFonts w:ascii="Tahoma" w:hAnsi="Tahoma" w:cs="Tahoma"/>
          <w:lang w:eastAsia="sl-SI"/>
        </w:rPr>
        <w:t>izvedbe storitev,</w:t>
      </w:r>
    </w:p>
    <w:p w:rsidR="00570A4F" w:rsidRPr="00BF215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rsidR="00570A4F" w:rsidRPr="00BF215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rsidR="00570A4F" w:rsidRPr="00BA3F9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rsidR="00570A4F" w:rsidRPr="00BA3F9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rsidR="00570A4F" w:rsidRPr="00760A5E"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60A5E">
        <w:rPr>
          <w:rFonts w:ascii="Tahoma" w:hAnsi="Tahoma" w:cs="Tahoma"/>
          <w:szCs w:val="20"/>
          <w:lang w:eastAsia="sl-SI"/>
        </w:rPr>
        <w:t>zagotovil brezhibno mostno dvigalo za dvigovanje bremen na mestu/lokaciji izvajanja storitev pri naročniku,</w:t>
      </w:r>
    </w:p>
    <w:p w:rsidR="00570A4F" w:rsidRPr="00C168EA" w:rsidRDefault="00570A4F" w:rsidP="00957754">
      <w:pPr>
        <w:keepNext/>
        <w:keepLines/>
        <w:numPr>
          <w:ilvl w:val="0"/>
          <w:numId w:val="61"/>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rsidR="00003E27" w:rsidRPr="009B68AB" w:rsidRDefault="00003E27"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sidR="000C1F09">
        <w:rPr>
          <w:rFonts w:ascii="Tahoma" w:hAnsi="Tahoma" w:cs="Tahoma"/>
          <w:szCs w:val="20"/>
          <w:lang w:eastAsia="sl-SI"/>
        </w:rPr>
        <w:t>.</w:t>
      </w:r>
    </w:p>
    <w:p w:rsidR="00570A4F" w:rsidRPr="00C168EA"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rsidR="00570A4F" w:rsidRPr="00C168EA" w:rsidRDefault="00570A4F" w:rsidP="0095775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rsidR="00570A4F" w:rsidRPr="00C168EA" w:rsidRDefault="00570A4F" w:rsidP="00957754">
      <w:pPr>
        <w:keepNext/>
        <w:keepLines/>
        <w:tabs>
          <w:tab w:val="left" w:pos="1418"/>
          <w:tab w:val="left" w:pos="1702"/>
        </w:tabs>
        <w:spacing w:after="0" w:line="240" w:lineRule="auto"/>
        <w:jc w:val="both"/>
        <w:rPr>
          <w:rFonts w:ascii="Tahoma" w:hAnsi="Tahoma" w:cs="Tahoma"/>
          <w:lang w:eastAsia="sl-SI"/>
        </w:rPr>
      </w:pPr>
    </w:p>
    <w:p w:rsidR="00570A4F" w:rsidRPr="00C168EA" w:rsidRDefault="00570A4F" w:rsidP="00957754">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rsidR="00E21316" w:rsidRPr="00E21316" w:rsidRDefault="00E21316" w:rsidP="00957754">
      <w:pPr>
        <w:keepNext/>
        <w:keepLines/>
        <w:spacing w:after="0" w:line="240" w:lineRule="auto"/>
        <w:jc w:val="both"/>
        <w:rPr>
          <w:rFonts w:ascii="Tahoma" w:eastAsia="Times New Roman" w:hAnsi="Tahoma" w:cs="Tahoma"/>
          <w:lang w:eastAsia="sl-SI"/>
        </w:rPr>
      </w:pPr>
    </w:p>
    <w:p w:rsidR="00EC3759" w:rsidRPr="00EC4317" w:rsidRDefault="000B64AD" w:rsidP="009577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rsidR="00EC3759" w:rsidRPr="00EC4317" w:rsidRDefault="00EC3759" w:rsidP="00957754">
      <w:pPr>
        <w:keepNext/>
        <w:keepLines/>
        <w:tabs>
          <w:tab w:val="left" w:pos="2721"/>
        </w:tabs>
        <w:spacing w:after="0" w:line="240" w:lineRule="auto"/>
        <w:ind w:left="1077"/>
        <w:jc w:val="center"/>
        <w:rPr>
          <w:rFonts w:ascii="Tahoma" w:eastAsia="Times New Roman" w:hAnsi="Tahoma" w:cs="Tahoma"/>
          <w:b/>
          <w:lang w:eastAsia="sl-SI"/>
        </w:rPr>
      </w:pPr>
    </w:p>
    <w:p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EC3759" w:rsidRPr="00EC4317" w:rsidRDefault="00EC3759" w:rsidP="00957754">
      <w:pPr>
        <w:keepNext/>
        <w:keepLines/>
        <w:spacing w:after="0" w:line="240" w:lineRule="auto"/>
        <w:jc w:val="both"/>
        <w:rPr>
          <w:rFonts w:ascii="Tahoma" w:hAnsi="Tahoma" w:cs="Tahoma"/>
        </w:rPr>
      </w:pPr>
    </w:p>
    <w:p w:rsidR="00570A4F" w:rsidRPr="00BA3F91" w:rsidRDefault="00570A4F" w:rsidP="009577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sidR="008748FD">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sidR="00003E27">
        <w:rPr>
          <w:rFonts w:ascii="Tahoma" w:eastAsia="Times New Roman" w:hAnsi="Tahoma" w:cs="Tahoma"/>
          <w:lang w:eastAsia="sl-SI"/>
        </w:rPr>
        <w:t xml:space="preserve">(v nadaljevanju: </w:t>
      </w:r>
      <w:r w:rsidR="00003E27" w:rsidRPr="00BA3F91">
        <w:rPr>
          <w:rFonts w:ascii="Tahoma" w:eastAsia="Times New Roman" w:hAnsi="Tahoma" w:cs="Tahoma"/>
          <w:lang w:eastAsia="sl-SI"/>
        </w:rPr>
        <w:t>finančno zavarovanje</w:t>
      </w:r>
      <w:r w:rsidR="00003E27" w:rsidRPr="00793240">
        <w:rPr>
          <w:rFonts w:ascii="Tahoma" w:eastAsia="Times New Roman" w:hAnsi="Tahoma" w:cs="Tahoma"/>
          <w:lang w:eastAsia="sl-SI"/>
        </w:rPr>
        <w:t xml:space="preserve"> </w:t>
      </w:r>
      <w:r w:rsidR="00003E27" w:rsidRPr="00BA3F91">
        <w:rPr>
          <w:rFonts w:ascii="Tahoma" w:eastAsia="Times New Roman" w:hAnsi="Tahoma" w:cs="Tahoma"/>
          <w:lang w:eastAsia="sl-SI"/>
        </w:rPr>
        <w:t xml:space="preserve">za zavarovanje dobre izvedbe obveznosti </w:t>
      </w:r>
      <w:r w:rsidR="007E5BE1">
        <w:rPr>
          <w:rFonts w:ascii="Tahoma" w:eastAsia="Times New Roman" w:hAnsi="Tahoma" w:cs="Tahoma"/>
          <w:lang w:eastAsia="sl-SI"/>
        </w:rPr>
        <w:t>iz</w:t>
      </w:r>
      <w:r w:rsidR="00003E27" w:rsidRPr="00BA3F91">
        <w:rPr>
          <w:rFonts w:ascii="Tahoma" w:eastAsia="Times New Roman" w:hAnsi="Tahoma" w:cs="Tahoma"/>
          <w:lang w:eastAsia="sl-SI"/>
        </w:rPr>
        <w:t xml:space="preserve"> okvirne</w:t>
      </w:r>
      <w:r w:rsidR="007E5BE1">
        <w:rPr>
          <w:rFonts w:ascii="Tahoma" w:eastAsia="Times New Roman" w:hAnsi="Tahoma" w:cs="Tahoma"/>
          <w:lang w:eastAsia="sl-SI"/>
        </w:rPr>
        <w:t>ga</w:t>
      </w:r>
      <w:r w:rsidR="00003E27" w:rsidRPr="00BA3F91">
        <w:rPr>
          <w:rFonts w:ascii="Tahoma" w:eastAsia="Times New Roman" w:hAnsi="Tahoma" w:cs="Tahoma"/>
          <w:lang w:eastAsia="sl-SI"/>
        </w:rPr>
        <w:t xml:space="preserve"> sporazum</w:t>
      </w:r>
      <w:r w:rsidR="007E5BE1">
        <w:rPr>
          <w:rFonts w:ascii="Tahoma" w:eastAsia="Times New Roman" w:hAnsi="Tahoma" w:cs="Tahoma"/>
          <w:lang w:eastAsia="sl-SI"/>
        </w:rPr>
        <w:t>a ali tudi: finančno zavarovanje</w:t>
      </w:r>
      <w:r w:rsidR="00003E27">
        <w:rPr>
          <w:rFonts w:ascii="Tahoma" w:eastAsia="Times New Roman" w:hAnsi="Tahoma" w:cs="Tahoma"/>
          <w:lang w:eastAsia="sl-SI"/>
        </w:rPr>
        <w:t>)</w:t>
      </w:r>
      <w:r w:rsidR="00003E27" w:rsidRPr="00BA3F91">
        <w:rPr>
          <w:rFonts w:ascii="Tahoma" w:eastAsia="Times New Roman" w:hAnsi="Tahoma" w:cs="Tahoma"/>
          <w:lang w:eastAsia="sl-SI"/>
        </w:rPr>
        <w:t xml:space="preserve"> </w:t>
      </w:r>
      <w:r w:rsidR="000C1F09" w:rsidRPr="00EC767C">
        <w:rPr>
          <w:rFonts w:ascii="Tahoma" w:eastAsia="Times New Roman" w:hAnsi="Tahoma" w:cs="Tahoma"/>
          <w:lang w:eastAsia="sl-SI"/>
        </w:rPr>
        <w:t xml:space="preserve">v višini </w:t>
      </w:r>
      <w:r w:rsidR="006B0DAD">
        <w:rPr>
          <w:rFonts w:ascii="Tahoma" w:hAnsi="Tahoma" w:cs="Tahoma"/>
        </w:rPr>
        <w:t>1</w:t>
      </w:r>
      <w:r w:rsidR="000641D2">
        <w:rPr>
          <w:rFonts w:ascii="Tahoma" w:hAnsi="Tahoma" w:cs="Tahoma"/>
        </w:rPr>
        <w:t>2</w:t>
      </w:r>
      <w:r w:rsidR="006B0DAD">
        <w:rPr>
          <w:rFonts w:ascii="Tahoma" w:hAnsi="Tahoma" w:cs="Tahoma"/>
        </w:rPr>
        <w:t>.000,00 EUR (</w:t>
      </w:r>
      <w:r w:rsidR="006B0DAD" w:rsidRPr="005526AB">
        <w:rPr>
          <w:rFonts w:ascii="Tahoma" w:hAnsi="Tahoma" w:cs="Tahoma"/>
        </w:rPr>
        <w:t>z</w:t>
      </w:r>
      <w:r w:rsidR="006B0DAD" w:rsidRPr="005526AB">
        <w:rPr>
          <w:rFonts w:ascii="Tahoma" w:eastAsia="Times New Roman" w:hAnsi="Tahoma" w:cs="Tahoma"/>
        </w:rPr>
        <w:t xml:space="preserve"> besedo: </w:t>
      </w:r>
      <w:proofErr w:type="spellStart"/>
      <w:r w:rsidR="000641D2">
        <w:rPr>
          <w:rFonts w:ascii="Tahoma" w:eastAsia="Times New Roman" w:hAnsi="Tahoma" w:cs="Tahoma"/>
        </w:rPr>
        <w:t>dvan</w:t>
      </w:r>
      <w:r w:rsidR="006B0DAD">
        <w:rPr>
          <w:rFonts w:ascii="Tahoma" w:eastAsia="Times New Roman" w:hAnsi="Tahoma" w:cs="Tahoma"/>
        </w:rPr>
        <w:t>ajsttisoč</w:t>
      </w:r>
      <w:proofErr w:type="spellEnd"/>
      <w:r w:rsidR="006B0DAD">
        <w:rPr>
          <w:rFonts w:ascii="Tahoma" w:eastAsia="Times New Roman" w:hAnsi="Tahoma" w:cs="Tahoma"/>
        </w:rPr>
        <w:t xml:space="preserve"> in 00/100 EUR</w:t>
      </w:r>
      <w:r w:rsidR="006B0DAD" w:rsidRPr="005526AB">
        <w:rPr>
          <w:rFonts w:ascii="Tahoma" w:eastAsia="Times New Roman" w:hAnsi="Tahoma" w:cs="Tahoma"/>
        </w:rPr>
        <w:t>)</w:t>
      </w:r>
      <w:r w:rsidR="000C1F09" w:rsidRPr="00EC767C">
        <w:rPr>
          <w:rFonts w:ascii="Tahoma" w:eastAsia="Times New Roman" w:hAnsi="Tahoma" w:cs="Tahoma"/>
          <w:lang w:eastAsia="sl-SI"/>
        </w:rPr>
        <w:t xml:space="preserve">, </w:t>
      </w:r>
      <w:r w:rsidR="008F42D6" w:rsidRPr="00EC767C">
        <w:rPr>
          <w:rFonts w:ascii="Tahoma" w:eastAsia="Times New Roman" w:hAnsi="Tahoma" w:cs="Tahoma"/>
          <w:lang w:eastAsia="sl-SI"/>
        </w:rPr>
        <w:t>z dobo veljavnosti še najmanj 30 (trideset) dni po preteku veljavnosti okvirnega sporazuma</w:t>
      </w:r>
      <w:r w:rsidR="008F42D6"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rsidR="00570A4F" w:rsidRPr="00BA3F91" w:rsidRDefault="00570A4F" w:rsidP="00957754">
      <w:pPr>
        <w:keepNext/>
        <w:keepLines/>
        <w:spacing w:after="0" w:line="240" w:lineRule="auto"/>
        <w:jc w:val="both"/>
        <w:rPr>
          <w:rFonts w:ascii="Tahoma" w:eastAsia="Times New Roman" w:hAnsi="Tahoma" w:cs="Tahoma"/>
          <w:lang w:eastAsia="sl-SI"/>
        </w:rPr>
      </w:pPr>
    </w:p>
    <w:p w:rsidR="00911990" w:rsidRPr="004B7FE8" w:rsidRDefault="00911990" w:rsidP="00957754">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sidR="009F530E">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w:t>
      </w:r>
    </w:p>
    <w:p w:rsidR="00911990" w:rsidRDefault="00911990" w:rsidP="00957754">
      <w:pPr>
        <w:keepNext/>
        <w:keepLines/>
        <w:spacing w:after="0" w:line="240" w:lineRule="auto"/>
        <w:jc w:val="both"/>
        <w:rPr>
          <w:rFonts w:ascii="Tahoma" w:eastAsia="Times New Roman" w:hAnsi="Tahoma" w:cs="Tahoma"/>
          <w:lang w:eastAsia="sl-SI"/>
        </w:rPr>
      </w:pPr>
    </w:p>
    <w:p w:rsidR="00911990" w:rsidRPr="004B7FE8" w:rsidRDefault="00911990" w:rsidP="00957754">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rsidR="00003E27" w:rsidRPr="00BA3F91" w:rsidRDefault="00003E27" w:rsidP="00957754">
      <w:pPr>
        <w:keepNext/>
        <w:keepLines/>
        <w:tabs>
          <w:tab w:val="left" w:pos="567"/>
          <w:tab w:val="left" w:pos="1702"/>
        </w:tabs>
        <w:spacing w:after="0" w:line="240" w:lineRule="auto"/>
        <w:jc w:val="both"/>
        <w:rPr>
          <w:rFonts w:ascii="Tahoma" w:eastAsia="Times New Roman" w:hAnsi="Tahoma" w:cs="Tahoma"/>
          <w:b/>
          <w:lang w:eastAsia="sl-SI"/>
        </w:rPr>
      </w:pPr>
    </w:p>
    <w:p w:rsidR="00003E27" w:rsidRPr="00BA3F91" w:rsidRDefault="00003E27"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003E27" w:rsidRPr="00BA3F91" w:rsidRDefault="00003E27" w:rsidP="00957754">
      <w:pPr>
        <w:keepNext/>
        <w:keepLines/>
        <w:tabs>
          <w:tab w:val="left" w:pos="567"/>
          <w:tab w:val="left" w:pos="1702"/>
        </w:tabs>
        <w:spacing w:after="0" w:line="240" w:lineRule="auto"/>
        <w:jc w:val="both"/>
        <w:rPr>
          <w:rFonts w:ascii="Tahoma" w:eastAsia="Times New Roman" w:hAnsi="Tahoma" w:cs="Tahoma"/>
          <w:b/>
          <w:lang w:eastAsia="sl-SI"/>
        </w:rPr>
      </w:pPr>
    </w:p>
    <w:p w:rsidR="00ED6CAB" w:rsidRPr="00B3547F" w:rsidRDefault="00ED6CAB" w:rsidP="00957754">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rsidR="00A002FB" w:rsidRPr="00EC4317" w:rsidRDefault="00A002FB" w:rsidP="00957754">
      <w:pPr>
        <w:keepNext/>
        <w:keepLines/>
        <w:spacing w:after="0" w:line="240" w:lineRule="auto"/>
        <w:jc w:val="both"/>
        <w:rPr>
          <w:rFonts w:ascii="Tahoma" w:eastAsia="Times New Roman" w:hAnsi="Tahoma" w:cs="Tahoma"/>
          <w:color w:val="000000"/>
          <w:lang w:eastAsia="sl-SI"/>
        </w:rPr>
      </w:pPr>
    </w:p>
    <w:p w:rsidR="00EC3759" w:rsidRPr="00EC4317" w:rsidRDefault="00654F1B" w:rsidP="0095775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sz w:val="22"/>
          <w:szCs w:val="22"/>
        </w:rPr>
        <w:t>KAZEN PO OKVIRNEM SPORAZUMU</w:t>
      </w:r>
    </w:p>
    <w:p w:rsidR="00EC3759" w:rsidRPr="00EC4317" w:rsidRDefault="00EC3759" w:rsidP="0095775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EC3759" w:rsidRPr="00EC4317" w:rsidRDefault="00EC3759" w:rsidP="00957754">
      <w:pPr>
        <w:keepNext/>
        <w:keepLines/>
        <w:spacing w:after="0" w:line="240" w:lineRule="auto"/>
        <w:jc w:val="both"/>
        <w:rPr>
          <w:rFonts w:ascii="Tahoma" w:eastAsia="Times New Roman" w:hAnsi="Tahoma" w:cs="Tahoma"/>
          <w:lang w:eastAsia="sl-SI"/>
        </w:rPr>
      </w:pPr>
    </w:p>
    <w:p w:rsidR="00ED6CAB" w:rsidRPr="00654F1B" w:rsidRDefault="00ED6CAB" w:rsidP="00957754">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dogovorjenem roku</w:t>
      </w:r>
      <w:r>
        <w:rPr>
          <w:rFonts w:ascii="Tahoma" w:eastAsia="Times New Roman" w:hAnsi="Tahoma" w:cs="Tahoma"/>
          <w:szCs w:val="20"/>
          <w:lang w:eastAsia="sl-SI"/>
        </w:rPr>
        <w:t>, opredeljenem v</w:t>
      </w:r>
      <w:r w:rsidR="00851E2C">
        <w:rPr>
          <w:rFonts w:ascii="Tahoma" w:eastAsia="Times New Roman" w:hAnsi="Tahoma" w:cs="Tahoma"/>
          <w:szCs w:val="20"/>
          <w:lang w:eastAsia="sl-SI"/>
        </w:rPr>
        <w:t xml:space="preserve"> zadnjem odstavku</w:t>
      </w:r>
      <w:r>
        <w:rPr>
          <w:rFonts w:ascii="Tahoma" w:eastAsia="Times New Roman" w:hAnsi="Tahoma" w:cs="Tahoma"/>
          <w:szCs w:val="20"/>
          <w:lang w:eastAsia="sl-SI"/>
        </w:rPr>
        <w:t xml:space="preserve"> </w:t>
      </w:r>
      <w:r w:rsidR="008F42D6">
        <w:rPr>
          <w:rFonts w:ascii="Tahoma" w:eastAsia="Times New Roman" w:hAnsi="Tahoma" w:cs="Tahoma"/>
          <w:szCs w:val="20"/>
          <w:lang w:eastAsia="sl-SI"/>
        </w:rPr>
        <w:t>7</w:t>
      </w:r>
      <w:r>
        <w:rPr>
          <w:rFonts w:ascii="Tahoma" w:eastAsia="Times New Roman" w:hAnsi="Tahoma" w:cs="Tahoma"/>
          <w:szCs w:val="20"/>
          <w:lang w:eastAsia="sl-SI"/>
        </w:rPr>
        <w:t>. člen</w:t>
      </w:r>
      <w:r w:rsidR="00851E2C">
        <w:rPr>
          <w:rFonts w:ascii="Tahoma" w:eastAsia="Times New Roman" w:hAnsi="Tahoma" w:cs="Tahoma"/>
          <w:szCs w:val="20"/>
          <w:lang w:eastAsia="sl-SI"/>
        </w:rPr>
        <w:t>a</w:t>
      </w:r>
      <w:r>
        <w:rPr>
          <w:rFonts w:ascii="Tahoma" w:eastAsia="Times New Roman" w:hAnsi="Tahoma" w:cs="Tahoma"/>
          <w:szCs w:val="20"/>
          <w:lang w:eastAsia="sl-SI"/>
        </w:rPr>
        <w:t xml:space="preserve">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8F42D6">
        <w:rPr>
          <w:rFonts w:ascii="Tahoma" w:eastAsia="Times New Roman" w:hAnsi="Tahoma" w:cs="Tahoma"/>
          <w:szCs w:val="20"/>
          <w:lang w:eastAsia="sl-SI"/>
        </w:rPr>
        <w:t>8</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členu tega okvirnega sporazuma, je dolžan naročniku plačati kazen po okvirnem sporazum</w:t>
      </w:r>
      <w:r>
        <w:rPr>
          <w:rFonts w:ascii="Tahoma" w:eastAsia="Times New Roman" w:hAnsi="Tahoma" w:cs="Tahoma"/>
          <w:szCs w:val="20"/>
          <w:lang w:eastAsia="sl-SI"/>
        </w:rPr>
        <w:t xml:space="preserve">u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 xml:space="preserve">višini enega </w:t>
      </w:r>
      <w:r w:rsidR="00851E2C">
        <w:rPr>
          <w:rFonts w:ascii="Tahoma" w:eastAsia="Times New Roman" w:hAnsi="Tahoma" w:cs="Tahoma"/>
          <w:szCs w:val="20"/>
          <w:lang w:eastAsia="sl-SI"/>
        </w:rPr>
        <w:t>promila</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1</w:t>
      </w:r>
      <w:r w:rsidR="00851E2C" w:rsidRPr="008E7712">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00851E2C" w:rsidRPr="00851E2C">
        <w:rPr>
          <w:rFonts w:ascii="Tahoma" w:eastAsia="Times New Roman" w:hAnsi="Tahoma" w:cs="Tahoma"/>
          <w:szCs w:val="20"/>
          <w:lang w:eastAsia="sl-SI"/>
        </w:rPr>
        <w:t>za vsako zamujeno uro roka/odzivnega časa</w:t>
      </w:r>
      <w:r w:rsidRPr="00F504B9">
        <w:rPr>
          <w:rFonts w:ascii="Tahoma" w:eastAsia="Times New Roman" w:hAnsi="Tahoma" w:cs="Tahoma"/>
          <w:szCs w:val="20"/>
          <w:lang w:eastAsia="sl-SI"/>
        </w:rPr>
        <w:t>, pri čemer sme kazen po okvirnem sporazumu znašati največ tri odstotke (3%) ocenjene vrednosti okvirnega sporazuma brez DDV</w:t>
      </w:r>
      <w:r w:rsidRPr="00654F1B">
        <w:rPr>
          <w:rFonts w:ascii="Tahoma" w:eastAsia="Times New Roman" w:hAnsi="Tahoma" w:cs="Tahoma"/>
          <w:szCs w:val="20"/>
          <w:lang w:eastAsia="sl-SI"/>
        </w:rPr>
        <w:t>.</w:t>
      </w:r>
    </w:p>
    <w:p w:rsidR="00ED6CAB" w:rsidRPr="00654F1B" w:rsidRDefault="00ED6CAB" w:rsidP="00957754">
      <w:pPr>
        <w:keepNext/>
        <w:keepLines/>
        <w:spacing w:after="0" w:line="240" w:lineRule="auto"/>
        <w:jc w:val="both"/>
        <w:rPr>
          <w:rFonts w:ascii="Tahoma" w:eastAsia="Times New Roman" w:hAnsi="Tahoma" w:cs="Tahoma"/>
          <w:szCs w:val="20"/>
          <w:lang w:eastAsia="sl-SI"/>
        </w:rPr>
      </w:pPr>
    </w:p>
    <w:p w:rsidR="00ED6CAB" w:rsidRPr="00F504B9" w:rsidRDefault="00ED6CAB" w:rsidP="00957754">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rsidR="00570A4F" w:rsidRPr="00BA3F91" w:rsidRDefault="00570A4F" w:rsidP="00957754">
      <w:pPr>
        <w:keepNext/>
        <w:keepLines/>
        <w:spacing w:after="0" w:line="240" w:lineRule="auto"/>
        <w:jc w:val="both"/>
        <w:rPr>
          <w:rFonts w:ascii="Tahoma" w:eastAsia="Times New Roman" w:hAnsi="Tahoma" w:cs="Tahoma"/>
          <w:lang w:eastAsia="sl-SI"/>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570A4F" w:rsidRPr="00BA3F91" w:rsidRDefault="00570A4F" w:rsidP="00957754">
      <w:pPr>
        <w:keepNext/>
        <w:keepLines/>
        <w:spacing w:after="0" w:line="240" w:lineRule="auto"/>
        <w:jc w:val="both"/>
        <w:rPr>
          <w:rFonts w:ascii="Tahoma" w:eastAsia="Times New Roman" w:hAnsi="Tahoma" w:cs="Tahoma"/>
          <w:lang w:eastAsia="sl-SI"/>
        </w:rPr>
      </w:pPr>
    </w:p>
    <w:p w:rsidR="007C3078" w:rsidRPr="007C3078" w:rsidRDefault="007C3078" w:rsidP="007C3078">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si pridrži pravico uveljaviti kazen po okvirnem sporazumu pri plačilu računa, čeprav ob zamudi izvajalca na to ni posebej opozoril, niti pisno obvestil.</w:t>
      </w:r>
    </w:p>
    <w:p w:rsidR="007C3078" w:rsidRPr="007C3078" w:rsidRDefault="007C3078" w:rsidP="007C3078">
      <w:pPr>
        <w:keepNext/>
        <w:keepLines/>
        <w:spacing w:after="0" w:line="240" w:lineRule="auto"/>
        <w:jc w:val="both"/>
        <w:rPr>
          <w:rFonts w:ascii="Tahoma" w:eastAsia="Times New Roman" w:hAnsi="Tahoma" w:cs="Tahoma"/>
          <w:lang w:eastAsia="sl-SI"/>
        </w:rPr>
      </w:pPr>
    </w:p>
    <w:p w:rsidR="007C3078" w:rsidRPr="007C3078" w:rsidRDefault="007C3078" w:rsidP="007C3078">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rsidR="007C3078" w:rsidRPr="007C3078" w:rsidRDefault="007C3078" w:rsidP="007C3078">
      <w:pPr>
        <w:keepNext/>
        <w:keepLines/>
        <w:spacing w:after="0" w:line="240" w:lineRule="auto"/>
        <w:jc w:val="both"/>
        <w:rPr>
          <w:rFonts w:ascii="Tahoma" w:eastAsia="Times New Roman" w:hAnsi="Tahoma" w:cs="Tahoma"/>
          <w:lang w:eastAsia="sl-SI"/>
        </w:rPr>
      </w:pPr>
    </w:p>
    <w:p w:rsidR="00D614FF" w:rsidRDefault="007C3078" w:rsidP="007C3078">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in izvajalec soglašata, da pravica zaračunati kazen po okvirnem sporazumu ni pogojena z nastankom škode pri naročniku. Za povračilo tako nastale škode bo naročnik unovčil finančno zavarovanje za zavarovanje dobre izvedbe obveznosti po okvirnem sporazumu in škodo uveljavljal tudi po splošnih načelih odškodninske odgovornosti, neodvisno od uveljavljanja kazni po okvirnem sporazumu.</w:t>
      </w:r>
    </w:p>
    <w:p w:rsidR="007C3078" w:rsidRPr="00D614FF" w:rsidRDefault="007C3078" w:rsidP="007C3078">
      <w:pPr>
        <w:keepNext/>
        <w:keepLines/>
        <w:spacing w:after="0" w:line="240" w:lineRule="auto"/>
        <w:jc w:val="both"/>
        <w:rPr>
          <w:rFonts w:ascii="Tahoma" w:hAnsi="Tahoma" w:cs="Tahoma"/>
          <w:lang w:eastAsia="sl-SI"/>
        </w:rPr>
      </w:pPr>
    </w:p>
    <w:p w:rsidR="00D614FF" w:rsidRPr="00D614FF" w:rsidRDefault="00D614FF" w:rsidP="00957754">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rsidR="00D614FF" w:rsidRPr="00D614FF" w:rsidRDefault="00D614FF" w:rsidP="00957754">
      <w:pPr>
        <w:keepNext/>
        <w:keepLines/>
        <w:tabs>
          <w:tab w:val="left" w:pos="567"/>
          <w:tab w:val="left" w:pos="1418"/>
          <w:tab w:val="left" w:pos="1702"/>
        </w:tabs>
        <w:spacing w:after="0" w:line="240" w:lineRule="auto"/>
        <w:jc w:val="both"/>
        <w:rPr>
          <w:rFonts w:ascii="Tahoma" w:hAnsi="Tahoma" w:cs="Tahoma"/>
          <w:b/>
          <w:bCs/>
          <w:szCs w:val="20"/>
          <w:lang w:eastAsia="sl-SI"/>
        </w:rPr>
      </w:pPr>
    </w:p>
    <w:p w:rsidR="00D614FF" w:rsidRPr="00D614FF" w:rsidRDefault="00D614F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rsidR="00D614FF" w:rsidRPr="00D614FF" w:rsidRDefault="00D614FF" w:rsidP="00957754">
      <w:pPr>
        <w:keepNext/>
        <w:keepLines/>
        <w:tabs>
          <w:tab w:val="left" w:pos="567"/>
          <w:tab w:val="left" w:pos="1418"/>
          <w:tab w:val="left" w:pos="1702"/>
        </w:tabs>
        <w:spacing w:after="0" w:line="240" w:lineRule="auto"/>
        <w:jc w:val="both"/>
        <w:rPr>
          <w:rFonts w:ascii="Tahoma" w:hAnsi="Tahoma" w:cs="Tahoma"/>
          <w:bCs/>
          <w:szCs w:val="20"/>
          <w:lang w:eastAsia="sl-SI"/>
        </w:rPr>
      </w:pPr>
    </w:p>
    <w:p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rsidR="007C3078" w:rsidRPr="007C3078" w:rsidRDefault="007C3078" w:rsidP="007C3078">
      <w:pPr>
        <w:keepNext/>
        <w:keepLines/>
        <w:spacing w:after="0" w:line="240" w:lineRule="auto"/>
        <w:jc w:val="both"/>
        <w:rPr>
          <w:rFonts w:ascii="Tahoma" w:eastAsia="Times New Roman" w:hAnsi="Tahoma" w:cs="Tahoma"/>
          <w:bCs/>
          <w:lang w:eastAsia="sl-SI"/>
        </w:rPr>
      </w:pPr>
    </w:p>
    <w:p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rsidR="007C3078" w:rsidRPr="007C3078" w:rsidRDefault="007C3078" w:rsidP="007C3078">
      <w:pPr>
        <w:keepNext/>
        <w:keepLines/>
        <w:spacing w:after="0" w:line="240" w:lineRule="auto"/>
        <w:jc w:val="both"/>
        <w:rPr>
          <w:rFonts w:ascii="Tahoma" w:eastAsia="Times New Roman" w:hAnsi="Tahoma" w:cs="Tahoma"/>
          <w:bCs/>
          <w:lang w:eastAsia="sl-SI"/>
        </w:rPr>
      </w:pPr>
    </w:p>
    <w:p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rsidR="007C3078" w:rsidRPr="007C3078" w:rsidRDefault="007C3078" w:rsidP="007C3078">
      <w:pPr>
        <w:keepNext/>
        <w:keepLines/>
        <w:numPr>
          <w:ilvl w:val="0"/>
          <w:numId w:val="7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rsidR="007C3078" w:rsidRPr="007C3078" w:rsidRDefault="007C3078" w:rsidP="007C3078">
      <w:pPr>
        <w:keepNext/>
        <w:keepLines/>
        <w:numPr>
          <w:ilvl w:val="0"/>
          <w:numId w:val="7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w:t>
      </w:r>
      <w:proofErr w:type="spellStart"/>
      <w:r w:rsidRPr="007C3078">
        <w:rPr>
          <w:rFonts w:ascii="Tahoma" w:eastAsia="Times New Roman" w:hAnsi="Tahoma" w:cs="Tahoma"/>
          <w:bCs/>
          <w:lang w:eastAsia="sl-SI"/>
        </w:rPr>
        <w:t>VPD</w:t>
      </w:r>
      <w:proofErr w:type="spellEnd"/>
      <w:r w:rsidRPr="007C3078">
        <w:rPr>
          <w:rFonts w:ascii="Tahoma" w:eastAsia="Times New Roman" w:hAnsi="Tahoma" w:cs="Tahoma"/>
          <w:bCs/>
          <w:lang w:eastAsia="sl-SI"/>
        </w:rPr>
        <w:t xml:space="preserve"> in okoljske politike - Naročnik« in bo določena s Pisnim sporazumom, točka III.1. Odgovorne osebe na skupnem delovišču. </w:t>
      </w:r>
    </w:p>
    <w:p w:rsidR="007C3078" w:rsidRPr="007C3078" w:rsidRDefault="007C3078" w:rsidP="007C3078">
      <w:pPr>
        <w:keepNext/>
        <w:keepLines/>
        <w:spacing w:after="0" w:line="240" w:lineRule="auto"/>
        <w:jc w:val="both"/>
        <w:rPr>
          <w:rFonts w:ascii="Tahoma" w:eastAsia="Times New Roman" w:hAnsi="Tahoma" w:cs="Tahoma"/>
          <w:bCs/>
          <w:lang w:eastAsia="sl-SI"/>
        </w:rPr>
      </w:pPr>
    </w:p>
    <w:p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rsidR="007C3078" w:rsidRPr="007C3078" w:rsidRDefault="007C3078" w:rsidP="007C3078">
      <w:pPr>
        <w:keepNext/>
        <w:keepLines/>
        <w:spacing w:after="0" w:line="240" w:lineRule="auto"/>
        <w:jc w:val="both"/>
        <w:rPr>
          <w:rFonts w:ascii="Tahoma" w:eastAsia="Times New Roman" w:hAnsi="Tahoma" w:cs="Tahoma"/>
          <w:bCs/>
          <w:lang w:eastAsia="sl-SI"/>
        </w:rPr>
      </w:pPr>
    </w:p>
    <w:p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6C1A63">
        <w:rPr>
          <w:rFonts w:ascii="Tahoma" w:eastAsia="Times New Roman" w:hAnsi="Tahoma" w:cs="Tahoma"/>
          <w:bCs/>
          <w:lang w:eastAsia="sl-SI"/>
        </w:rPr>
        <w:t>7</w:t>
      </w:r>
      <w:r w:rsidRPr="007C3078">
        <w:rPr>
          <w:rFonts w:ascii="Tahoma" w:eastAsia="Times New Roman" w:hAnsi="Tahoma" w:cs="Tahoma"/>
          <w:bCs/>
          <w:lang w:eastAsia="sl-SI"/>
        </w:rPr>
        <w:t>. členu tega okvirnega sporazuma.</w:t>
      </w:r>
    </w:p>
    <w:p w:rsidR="00EC3759" w:rsidRDefault="00EC3759" w:rsidP="00957754">
      <w:pPr>
        <w:keepNext/>
        <w:keepLines/>
        <w:spacing w:after="0" w:line="240" w:lineRule="auto"/>
        <w:jc w:val="both"/>
        <w:rPr>
          <w:rFonts w:ascii="Tahoma" w:eastAsia="Times New Roman" w:hAnsi="Tahoma" w:cs="Tahoma"/>
          <w:color w:val="000000"/>
          <w:lang w:eastAsia="sl-SI"/>
        </w:rPr>
      </w:pPr>
    </w:p>
    <w:p w:rsidR="00EC3759" w:rsidRPr="00065D29" w:rsidRDefault="00654F1B" w:rsidP="0095775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rsidR="00EC3759" w:rsidRPr="00065D29" w:rsidRDefault="00EC3759" w:rsidP="00957754">
      <w:pPr>
        <w:keepNext/>
        <w:keepLines/>
        <w:suppressAutoHyphens/>
        <w:spacing w:after="0" w:line="240" w:lineRule="auto"/>
        <w:jc w:val="center"/>
        <w:rPr>
          <w:rFonts w:ascii="Tahoma" w:eastAsia="Times New Roman" w:hAnsi="Tahoma" w:cs="Tahoma"/>
          <w:b/>
          <w:color w:val="000000"/>
          <w:lang w:eastAsia="sl-SI"/>
        </w:rPr>
      </w:pPr>
    </w:p>
    <w:p w:rsidR="00EC3759" w:rsidRPr="00065D29"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rsidR="00EC3759" w:rsidRPr="00065D29" w:rsidRDefault="00EC3759" w:rsidP="00957754">
      <w:pPr>
        <w:keepNext/>
        <w:keepLines/>
        <w:spacing w:after="0" w:line="240" w:lineRule="auto"/>
        <w:jc w:val="both"/>
        <w:rPr>
          <w:rFonts w:ascii="Tahoma" w:eastAsia="Times New Roman" w:hAnsi="Tahoma" w:cs="Tahoma"/>
          <w:lang w:eastAsia="sl-SI"/>
        </w:rPr>
      </w:pPr>
    </w:p>
    <w:p w:rsidR="007C3078" w:rsidRPr="00296080" w:rsidRDefault="007C3078" w:rsidP="007C3078">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 g</w:t>
      </w:r>
      <w:r w:rsidRPr="00296080">
        <w:rPr>
          <w:rFonts w:ascii="Tahoma" w:eastAsia="Times New Roman" w:hAnsi="Tahoma" w:cs="Tahoma"/>
          <w:lang w:eastAsia="sl-SI"/>
        </w:rPr>
        <w:t xml:space="preserve">. </w:t>
      </w:r>
      <w:r>
        <w:rPr>
          <w:rFonts w:ascii="Tahoma" w:hAnsi="Tahoma" w:cs="Tahoma"/>
          <w:lang w:eastAsia="sl-SI"/>
        </w:rPr>
        <w:t xml:space="preserve">Jože Ocepek, </w:t>
      </w:r>
      <w:r w:rsidRPr="00576EAF">
        <w:rPr>
          <w:rFonts w:ascii="Tahoma" w:hAnsi="Tahoma" w:cs="Tahoma"/>
          <w:lang w:eastAsia="sl-SI"/>
        </w:rPr>
        <w:t xml:space="preserve">telefon: </w:t>
      </w:r>
      <w:r w:rsidRPr="00576EAF">
        <w:rPr>
          <w:rFonts w:ascii="Tahoma" w:hAnsi="Tahoma" w:cs="Tahoma"/>
          <w:iCs/>
        </w:rPr>
        <w:t>+ 386 1 58 75 3</w:t>
      </w:r>
      <w:r>
        <w:rPr>
          <w:rFonts w:ascii="Tahoma" w:hAnsi="Tahoma" w:cs="Tahoma"/>
          <w:iCs/>
        </w:rPr>
        <w:t>54</w:t>
      </w:r>
      <w:r w:rsidRPr="00576EAF">
        <w:rPr>
          <w:rFonts w:ascii="Tahoma" w:hAnsi="Tahoma" w:cs="Tahoma"/>
          <w:iCs/>
        </w:rPr>
        <w:t xml:space="preserve">, +386 </w:t>
      </w:r>
      <w:r w:rsidRPr="00C34CFC">
        <w:rPr>
          <w:rFonts w:ascii="Tahoma" w:hAnsi="Tahoma" w:cs="Tahoma"/>
        </w:rPr>
        <w:t>31 659-110</w:t>
      </w:r>
      <w:r w:rsidRPr="00576EAF">
        <w:rPr>
          <w:rFonts w:ascii="Tahoma" w:hAnsi="Tahoma" w:cs="Tahoma"/>
          <w:iCs/>
        </w:rPr>
        <w:t>,</w:t>
      </w:r>
      <w:r w:rsidRPr="00576EAF">
        <w:rPr>
          <w:rFonts w:ascii="Tahoma" w:hAnsi="Tahoma" w:cs="Tahoma"/>
          <w:b/>
        </w:rPr>
        <w:t xml:space="preserve"> </w:t>
      </w:r>
      <w:r w:rsidRPr="00576EAF">
        <w:rPr>
          <w:rFonts w:ascii="Tahoma" w:hAnsi="Tahoma" w:cs="Tahoma"/>
          <w:lang w:eastAsia="sl-SI"/>
        </w:rPr>
        <w:t xml:space="preserve">elektronska pošta: </w:t>
      </w:r>
      <w:hyperlink r:id="rId23" w:history="1">
        <w:r w:rsidRPr="00732170">
          <w:rPr>
            <w:rStyle w:val="Hiperpovezava"/>
            <w:rFonts w:ascii="Tahoma" w:hAnsi="Tahoma" w:cs="Tahoma"/>
          </w:rPr>
          <w:t>joze.ocepek</w:t>
        </w:r>
        <w:r>
          <w:rPr>
            <w:rStyle w:val="Hiperpovezava"/>
            <w:rFonts w:ascii="Tahoma" w:hAnsi="Tahoma" w:cs="Tahoma"/>
          </w:rPr>
          <w:t>@energetika.si</w:t>
        </w:r>
      </w:hyperlink>
      <w:r>
        <w:rPr>
          <w:rFonts w:ascii="Tahoma" w:hAnsi="Tahoma" w:cs="Tahoma"/>
        </w:rPr>
        <w:t xml:space="preserve">, </w:t>
      </w:r>
      <w:r w:rsidRPr="00576EAF">
        <w:rPr>
          <w:rFonts w:ascii="Tahoma" w:hAnsi="Tahoma" w:cs="Tahoma"/>
        </w:rPr>
        <w:t xml:space="preserve">v njegovi odsotnosti pa ga zamenjuje g. </w:t>
      </w:r>
      <w:r w:rsidRPr="00576EAF">
        <w:rPr>
          <w:rFonts w:ascii="Tahoma" w:hAnsi="Tahoma" w:cs="Tahoma"/>
          <w:lang w:eastAsia="sl-SI"/>
        </w:rPr>
        <w:t xml:space="preserve">Boštjan Krašovec, telefon: </w:t>
      </w:r>
      <w:r>
        <w:rPr>
          <w:rFonts w:ascii="Tahoma" w:hAnsi="Tahoma" w:cs="Tahoma"/>
          <w:lang w:eastAsia="sl-SI"/>
        </w:rPr>
        <w:t xml:space="preserve">+386 </w:t>
      </w:r>
      <w:r w:rsidRPr="00576EAF">
        <w:rPr>
          <w:rFonts w:ascii="Tahoma" w:hAnsi="Tahoma" w:cs="Tahoma"/>
          <w:lang w:eastAsia="sl-SI"/>
        </w:rPr>
        <w:t>1</w:t>
      </w:r>
      <w:r>
        <w:rPr>
          <w:rFonts w:ascii="Tahoma" w:hAnsi="Tahoma" w:cs="Tahoma"/>
          <w:lang w:eastAsia="sl-SI"/>
        </w:rPr>
        <w:t xml:space="preserve"> </w:t>
      </w:r>
      <w:r w:rsidRPr="00576EAF">
        <w:rPr>
          <w:rFonts w:ascii="Tahoma" w:hAnsi="Tahoma" w:cs="Tahoma"/>
          <w:lang w:eastAsia="sl-SI"/>
        </w:rPr>
        <w:t xml:space="preserve">58 75 346, </w:t>
      </w:r>
      <w:r>
        <w:rPr>
          <w:rFonts w:ascii="Tahoma" w:hAnsi="Tahoma" w:cs="Tahoma"/>
          <w:lang w:eastAsia="sl-SI"/>
        </w:rPr>
        <w:t xml:space="preserve">+386 </w:t>
      </w:r>
      <w:r w:rsidRPr="00576EAF">
        <w:rPr>
          <w:rFonts w:ascii="Tahoma" w:hAnsi="Tahoma" w:cs="Tahoma"/>
          <w:lang w:eastAsia="sl-SI"/>
        </w:rPr>
        <w:t>41</w:t>
      </w:r>
      <w:r>
        <w:rPr>
          <w:rFonts w:ascii="Tahoma" w:hAnsi="Tahoma" w:cs="Tahoma"/>
          <w:lang w:eastAsia="sl-SI"/>
        </w:rPr>
        <w:t xml:space="preserve"> </w:t>
      </w:r>
      <w:r w:rsidRPr="00576EAF">
        <w:rPr>
          <w:rFonts w:ascii="Tahoma" w:hAnsi="Tahoma" w:cs="Tahoma"/>
          <w:lang w:eastAsia="sl-SI"/>
        </w:rPr>
        <w:t xml:space="preserve">334 498, elektronska pošta: </w:t>
      </w:r>
      <w:hyperlink r:id="rId24" w:history="1">
        <w:r w:rsidRPr="00576EAF">
          <w:rPr>
            <w:rFonts w:ascii="Tahoma" w:hAnsi="Tahoma" w:cs="Tahoma"/>
            <w:color w:val="0000FF"/>
            <w:u w:val="single"/>
            <w:lang w:eastAsia="sl-SI"/>
          </w:rPr>
          <w:t>bostjan.krasovec</w:t>
        </w:r>
        <w:r>
          <w:rPr>
            <w:rFonts w:ascii="Tahoma" w:hAnsi="Tahoma" w:cs="Tahoma"/>
            <w:color w:val="0000FF"/>
            <w:u w:val="single"/>
            <w:lang w:eastAsia="sl-SI"/>
          </w:rPr>
          <w:t>@energetika.si</w:t>
        </w:r>
      </w:hyperlink>
      <w:r w:rsidRPr="00576EAF">
        <w:rPr>
          <w:rFonts w:ascii="Tahoma" w:hAnsi="Tahoma" w:cs="Tahoma"/>
          <w:lang w:eastAsia="sl-SI"/>
        </w:rPr>
        <w:t>.</w:t>
      </w:r>
    </w:p>
    <w:p w:rsidR="007C3078" w:rsidRPr="00296080" w:rsidRDefault="007C3078" w:rsidP="007C3078">
      <w:pPr>
        <w:keepNext/>
        <w:keepLines/>
        <w:spacing w:after="0" w:line="240" w:lineRule="auto"/>
        <w:jc w:val="both"/>
        <w:rPr>
          <w:rFonts w:ascii="Tahoma" w:eastAsia="Times New Roman" w:hAnsi="Tahoma" w:cs="Tahoma"/>
          <w:lang w:eastAsia="sl-SI"/>
        </w:rPr>
      </w:pPr>
    </w:p>
    <w:p w:rsidR="007C3078" w:rsidRPr="00296080" w:rsidRDefault="007C3078" w:rsidP="007C3078">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sidR="007E5BE1">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rsidR="007C3078" w:rsidRPr="00296080" w:rsidRDefault="007C3078" w:rsidP="007C3078">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eastAsia="Times New Roman" w:hAnsi="Tahoma" w:cs="Tahoma"/>
          <w:lang w:eastAsia="sl-SI"/>
        </w:rPr>
        <w:t>g</w:t>
      </w:r>
      <w:r w:rsidRPr="00576EAF">
        <w:rPr>
          <w:rFonts w:ascii="Tahoma" w:hAnsi="Tahoma" w:cs="Tahoma"/>
          <w:lang w:eastAsia="sl-SI"/>
        </w:rPr>
        <w:t xml:space="preserve">. </w:t>
      </w:r>
      <w:r>
        <w:rPr>
          <w:rFonts w:ascii="Tahoma" w:hAnsi="Tahoma" w:cs="Tahoma"/>
          <w:lang w:eastAsia="sl-SI"/>
        </w:rPr>
        <w:t xml:space="preserve">Jože Ocepek, </w:t>
      </w:r>
      <w:r w:rsidRPr="00576EAF">
        <w:rPr>
          <w:rFonts w:ascii="Tahoma" w:hAnsi="Tahoma" w:cs="Tahoma"/>
          <w:lang w:eastAsia="sl-SI"/>
        </w:rPr>
        <w:t xml:space="preserve">telefon: </w:t>
      </w:r>
      <w:r w:rsidRPr="00576EAF">
        <w:rPr>
          <w:rFonts w:ascii="Tahoma" w:hAnsi="Tahoma" w:cs="Tahoma"/>
          <w:iCs/>
        </w:rPr>
        <w:t>+ 386 1 58 75 3</w:t>
      </w:r>
      <w:r>
        <w:rPr>
          <w:rFonts w:ascii="Tahoma" w:hAnsi="Tahoma" w:cs="Tahoma"/>
          <w:iCs/>
        </w:rPr>
        <w:t>54</w:t>
      </w:r>
      <w:r w:rsidRPr="00576EAF">
        <w:rPr>
          <w:rFonts w:ascii="Tahoma" w:hAnsi="Tahoma" w:cs="Tahoma"/>
          <w:iCs/>
        </w:rPr>
        <w:t xml:space="preserve">, +386 </w:t>
      </w:r>
      <w:r w:rsidRPr="00C34CFC">
        <w:rPr>
          <w:rFonts w:ascii="Tahoma" w:hAnsi="Tahoma" w:cs="Tahoma"/>
        </w:rPr>
        <w:t>31 659-110</w:t>
      </w:r>
      <w:r w:rsidRPr="00576EAF">
        <w:rPr>
          <w:rFonts w:ascii="Tahoma" w:hAnsi="Tahoma" w:cs="Tahoma"/>
          <w:iCs/>
        </w:rPr>
        <w:t>,</w:t>
      </w:r>
      <w:r w:rsidRPr="00576EAF">
        <w:rPr>
          <w:rFonts w:ascii="Tahoma" w:hAnsi="Tahoma" w:cs="Tahoma"/>
          <w:b/>
        </w:rPr>
        <w:t xml:space="preserve"> </w:t>
      </w:r>
      <w:r w:rsidRPr="00576EAF">
        <w:rPr>
          <w:rFonts w:ascii="Tahoma" w:hAnsi="Tahoma" w:cs="Tahoma"/>
          <w:lang w:eastAsia="sl-SI"/>
        </w:rPr>
        <w:t xml:space="preserve">elektronska pošta: </w:t>
      </w:r>
      <w:hyperlink r:id="rId25" w:history="1">
        <w:r w:rsidRPr="00732170">
          <w:rPr>
            <w:rStyle w:val="Hiperpovezava"/>
            <w:rFonts w:ascii="Tahoma" w:hAnsi="Tahoma" w:cs="Tahoma"/>
          </w:rPr>
          <w:t>joze.ocepek</w:t>
        </w:r>
        <w:r>
          <w:rPr>
            <w:rStyle w:val="Hiperpovezava"/>
            <w:rFonts w:ascii="Tahoma" w:hAnsi="Tahoma" w:cs="Tahoma"/>
          </w:rPr>
          <w:t>@energetika.si</w:t>
        </w:r>
      </w:hyperlink>
      <w:r w:rsidRPr="00296080">
        <w:rPr>
          <w:rFonts w:ascii="Tahoma" w:hAnsi="Tahoma" w:cs="Tahoma"/>
          <w:color w:val="0000FF"/>
          <w:szCs w:val="20"/>
          <w:u w:val="single"/>
        </w:rPr>
        <w:t xml:space="preserve">, </w:t>
      </w:r>
    </w:p>
    <w:p w:rsidR="007C3078" w:rsidRPr="00296080" w:rsidRDefault="007C3078" w:rsidP="007C3078">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za lokacijo Verovškova ulica 62, </w:t>
      </w:r>
      <w:r>
        <w:rPr>
          <w:rFonts w:ascii="Tahoma" w:eastAsia="Times New Roman" w:hAnsi="Tahoma" w:cs="Tahoma"/>
          <w:lang w:eastAsia="sl-SI"/>
        </w:rPr>
        <w:t>L</w:t>
      </w:r>
      <w:r w:rsidRPr="00296080">
        <w:rPr>
          <w:rFonts w:ascii="Tahoma" w:eastAsia="Times New Roman" w:hAnsi="Tahoma" w:cs="Tahoma"/>
          <w:lang w:eastAsia="sl-SI"/>
        </w:rPr>
        <w:t xml:space="preserve">jubljana: </w:t>
      </w:r>
      <w:r w:rsidRPr="00296080">
        <w:rPr>
          <w:rFonts w:ascii="Tahoma" w:hAnsi="Tahoma" w:cs="Tahoma"/>
        </w:rPr>
        <w:t xml:space="preserve">g. </w:t>
      </w:r>
      <w:r>
        <w:rPr>
          <w:rFonts w:ascii="Tahoma" w:hAnsi="Tahoma" w:cs="Tahoma"/>
        </w:rPr>
        <w:t>Robert Pobežin</w:t>
      </w:r>
      <w:r w:rsidRPr="00296080">
        <w:rPr>
          <w:rFonts w:ascii="Tahoma" w:hAnsi="Tahoma" w:cs="Tahoma"/>
        </w:rPr>
        <w:t xml:space="preserve">, tel.: +386 1 58 89 </w:t>
      </w:r>
      <w:r>
        <w:rPr>
          <w:rFonts w:ascii="Tahoma" w:hAnsi="Tahoma" w:cs="Tahoma"/>
        </w:rPr>
        <w:t>521</w:t>
      </w:r>
      <w:r w:rsidRPr="00296080">
        <w:rPr>
          <w:rFonts w:ascii="Tahoma" w:hAnsi="Tahoma" w:cs="Tahoma"/>
        </w:rPr>
        <w:t xml:space="preserve">, e-pošta: </w:t>
      </w:r>
      <w:hyperlink r:id="rId26" w:history="1">
        <w:r w:rsidRPr="00C50A22">
          <w:rPr>
            <w:rStyle w:val="Hiperpovezava"/>
            <w:rFonts w:ascii="Tahoma" w:hAnsi="Tahoma" w:cs="Tahoma"/>
          </w:rPr>
          <w:t>robert.pobezin@energetika.si</w:t>
        </w:r>
      </w:hyperlink>
      <w:r w:rsidRPr="00296080">
        <w:rPr>
          <w:rFonts w:ascii="Tahoma" w:eastAsia="Times New Roman" w:hAnsi="Tahoma" w:cs="Tahoma"/>
          <w:lang w:eastAsia="sl-SI"/>
        </w:rPr>
        <w:t>.</w:t>
      </w:r>
    </w:p>
    <w:p w:rsidR="007C3078" w:rsidRPr="00D614FF" w:rsidRDefault="007C3078" w:rsidP="007C3078">
      <w:pPr>
        <w:keepNext/>
        <w:keepLines/>
        <w:tabs>
          <w:tab w:val="left" w:pos="567"/>
          <w:tab w:val="left" w:pos="1418"/>
          <w:tab w:val="left" w:pos="1702"/>
        </w:tabs>
        <w:spacing w:after="0" w:line="240" w:lineRule="auto"/>
        <w:jc w:val="both"/>
        <w:rPr>
          <w:rFonts w:ascii="Tahoma" w:hAnsi="Tahoma" w:cs="Tahoma"/>
          <w:szCs w:val="20"/>
          <w:lang w:eastAsia="sl-SI"/>
        </w:rPr>
      </w:pPr>
    </w:p>
    <w:p w:rsidR="007C3078" w:rsidRPr="00654F1B" w:rsidRDefault="007C3078" w:rsidP="007C307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rsidR="007C3078" w:rsidRDefault="007C3078" w:rsidP="007C3078">
      <w:pPr>
        <w:keepNext/>
        <w:keepLines/>
        <w:spacing w:after="0" w:line="240" w:lineRule="auto"/>
        <w:jc w:val="both"/>
        <w:rPr>
          <w:rFonts w:ascii="Tahoma" w:eastAsia="Times New Roman" w:hAnsi="Tahoma" w:cs="Tahoma"/>
          <w:lang w:eastAsia="sl-SI"/>
        </w:rPr>
      </w:pPr>
    </w:p>
    <w:p w:rsidR="007C3078" w:rsidRPr="00296080" w:rsidRDefault="007C3078" w:rsidP="007C307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296080">
        <w:rPr>
          <w:rFonts w:ascii="Tahoma" w:eastAsia="Times New Roman" w:hAnsi="Tahoma" w:cs="Tahoma"/>
          <w:lang w:eastAsia="sl-SI"/>
        </w:rPr>
        <w:t>odja del izvajalca in istočasno vodja gradbišča je</w:t>
      </w:r>
      <w:r>
        <w:rPr>
          <w:rFonts w:ascii="Tahoma" w:eastAsia="Times New Roman" w:hAnsi="Tahoma" w:cs="Tahoma"/>
          <w:lang w:eastAsia="sl-SI"/>
        </w:rPr>
        <w:t xml:space="preserve"> ___</w:t>
      </w:r>
      <w:r w:rsidRPr="00296080">
        <w:rPr>
          <w:rFonts w:ascii="Tahoma" w:eastAsia="Times New Roman" w:hAnsi="Tahoma" w:cs="Tahoma"/>
          <w:lang w:eastAsia="sl-SI"/>
        </w:rPr>
        <w:t>_____________</w:t>
      </w:r>
      <w:r>
        <w:rPr>
          <w:rFonts w:ascii="Tahoma" w:eastAsia="Times New Roman" w:hAnsi="Tahoma" w:cs="Tahoma"/>
          <w:lang w:eastAsia="sl-SI"/>
        </w:rPr>
        <w:t xml:space="preserve">, ki </w:t>
      </w:r>
      <w:r w:rsidRPr="00296080">
        <w:rPr>
          <w:rFonts w:ascii="Tahoma" w:eastAsia="Times New Roman" w:hAnsi="Tahoma" w:cs="Tahoma"/>
          <w:lang w:eastAsia="sl-SI"/>
        </w:rPr>
        <w:t>mora biti na gradbišču stalno prisot</w:t>
      </w:r>
      <w:r>
        <w:rPr>
          <w:rFonts w:ascii="Tahoma" w:eastAsia="Times New Roman" w:hAnsi="Tahoma" w:cs="Tahoma"/>
          <w:lang w:eastAsia="sl-SI"/>
        </w:rPr>
        <w:t>en.</w:t>
      </w:r>
    </w:p>
    <w:p w:rsidR="007C3078" w:rsidRPr="00654F1B" w:rsidRDefault="007C3078" w:rsidP="007C3078">
      <w:pPr>
        <w:keepNext/>
        <w:keepLines/>
        <w:spacing w:after="0" w:line="240" w:lineRule="auto"/>
        <w:jc w:val="both"/>
        <w:rPr>
          <w:rFonts w:ascii="Tahoma" w:eastAsia="Times New Roman" w:hAnsi="Tahoma" w:cs="Tahoma"/>
          <w:lang w:eastAsia="sl-SI"/>
        </w:rPr>
      </w:pPr>
    </w:p>
    <w:p w:rsidR="007C3078" w:rsidRPr="00654F1B" w:rsidRDefault="007C3078" w:rsidP="007C3078">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rsidR="007C3078" w:rsidRPr="00654F1B" w:rsidRDefault="007C3078" w:rsidP="007C3078">
      <w:pPr>
        <w:keepNext/>
        <w:keepLines/>
        <w:spacing w:after="0" w:line="240" w:lineRule="auto"/>
        <w:jc w:val="both"/>
        <w:rPr>
          <w:rFonts w:ascii="Tahoma" w:eastAsia="Times New Roman" w:hAnsi="Tahoma" w:cs="Tahoma"/>
          <w:lang w:eastAsia="sl-SI"/>
        </w:rPr>
      </w:pPr>
    </w:p>
    <w:p w:rsidR="007C3078" w:rsidRPr="00D614FF" w:rsidRDefault="007C3078" w:rsidP="007C3078">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rsidR="007C3078" w:rsidRPr="00D614FF" w:rsidRDefault="007C3078" w:rsidP="007C3078">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rsidR="006C1A63" w:rsidRPr="006C1A63" w:rsidRDefault="007C3078" w:rsidP="006C1A6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006C1A63" w:rsidRPr="006C1A63">
        <w:rPr>
          <w:rFonts w:ascii="Tahoma" w:eastAsia="Times New Roman" w:hAnsi="Tahoma" w:cs="Tahoma"/>
          <w:lang w:eastAsia="sl-SI"/>
        </w:rPr>
        <w:t xml:space="preserve"> Ne glede na prvi odstavek </w:t>
      </w:r>
      <w:r w:rsidR="006C1A63">
        <w:rPr>
          <w:rFonts w:ascii="Tahoma" w:eastAsia="Times New Roman" w:hAnsi="Tahoma" w:cs="Tahoma"/>
          <w:lang w:eastAsia="sl-SI"/>
        </w:rPr>
        <w:t>28</w:t>
      </w:r>
      <w:r w:rsidR="006C1A63" w:rsidRPr="006C1A63">
        <w:rPr>
          <w:rFonts w:ascii="Tahoma" w:eastAsia="Times New Roman" w:hAnsi="Tahoma" w:cs="Tahoma"/>
          <w:lang w:eastAsia="sl-SI"/>
        </w:rPr>
        <w:t>. člena te pogodbe sprememba predstavnikov pogodbenih strank velja, če pogodbeni stranki o spremembi predstavnikov pogodbenih strank obvestita druga drugo na elektronske naslove, navedene v tem členu pogodbe.</w:t>
      </w:r>
    </w:p>
    <w:p w:rsidR="007C3078" w:rsidRDefault="007C3078" w:rsidP="007C3078">
      <w:pPr>
        <w:keepNext/>
        <w:keepLines/>
        <w:spacing w:after="0" w:line="240" w:lineRule="auto"/>
        <w:jc w:val="both"/>
        <w:rPr>
          <w:rFonts w:ascii="Tahoma" w:eastAsia="Times New Roman" w:hAnsi="Tahoma" w:cs="Tahoma"/>
          <w:lang w:eastAsia="sl-SI"/>
        </w:rPr>
      </w:pPr>
    </w:p>
    <w:p w:rsidR="006C1A63" w:rsidRDefault="006C1A63" w:rsidP="007C307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ne sme spremeniti vodje del brez pisnega soglasja naročnika.</w:t>
      </w:r>
    </w:p>
    <w:p w:rsidR="00EC3759" w:rsidRPr="00EC4317" w:rsidRDefault="00EC3759" w:rsidP="00957754">
      <w:pPr>
        <w:keepNext/>
        <w:keepLines/>
        <w:tabs>
          <w:tab w:val="left" w:pos="567"/>
          <w:tab w:val="left" w:pos="1418"/>
          <w:tab w:val="left" w:pos="1702"/>
        </w:tabs>
        <w:spacing w:after="0" w:line="240" w:lineRule="auto"/>
        <w:jc w:val="both"/>
        <w:rPr>
          <w:rFonts w:ascii="Tahoma" w:eastAsia="Times New Roman" w:hAnsi="Tahoma" w:cs="Tahoma"/>
          <w:lang w:eastAsia="sl-SI"/>
        </w:rPr>
      </w:pPr>
    </w:p>
    <w:p w:rsidR="00EC3759" w:rsidRPr="00EC4317" w:rsidRDefault="00654F1B" w:rsidP="0095775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rsidR="00EC3759" w:rsidRDefault="00EC3759" w:rsidP="00957754">
      <w:pPr>
        <w:keepNext/>
        <w:keepLines/>
        <w:tabs>
          <w:tab w:val="left" w:pos="851"/>
          <w:tab w:val="left" w:pos="1702"/>
        </w:tabs>
        <w:spacing w:after="0" w:line="240" w:lineRule="auto"/>
        <w:jc w:val="center"/>
        <w:rPr>
          <w:rFonts w:ascii="Tahoma" w:eastAsia="Times New Roman" w:hAnsi="Tahoma" w:cs="Tahoma"/>
          <w:lang w:eastAsia="sl-SI"/>
        </w:rPr>
      </w:pPr>
    </w:p>
    <w:p w:rsidR="00CF2487" w:rsidRPr="00CF2487" w:rsidRDefault="00CF2487"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rsidR="00CF2487" w:rsidRPr="00E162F4" w:rsidRDefault="00CF2487" w:rsidP="00957754">
      <w:pPr>
        <w:keepNext/>
        <w:keepLines/>
        <w:tabs>
          <w:tab w:val="left" w:pos="851"/>
          <w:tab w:val="left" w:pos="1702"/>
        </w:tabs>
        <w:spacing w:after="0" w:line="240" w:lineRule="auto"/>
        <w:jc w:val="center"/>
        <w:rPr>
          <w:rFonts w:ascii="Tahoma" w:eastAsia="Times New Roman" w:hAnsi="Tahoma" w:cs="Tahoma"/>
          <w:b/>
          <w:lang w:eastAsia="sl-SI"/>
        </w:rPr>
      </w:pPr>
    </w:p>
    <w:p w:rsidR="008F42D6" w:rsidRDefault="007C3078" w:rsidP="008F42D6">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sidR="00115543">
        <w:rPr>
          <w:rFonts w:ascii="Tahoma" w:eastAsia="Times New Roman" w:hAnsi="Tahoma" w:cs="Tahoma"/>
          <w:lang w:eastAsia="sl-SI"/>
        </w:rPr>
        <w:t>b</w:t>
      </w:r>
      <w:r w:rsidRPr="007C3078">
        <w:rPr>
          <w:rFonts w:ascii="Tahoma" w:eastAsia="Times New Roman" w:hAnsi="Tahoma" w:cs="Tahoma"/>
          <w:lang w:eastAsia="sl-SI"/>
        </w:rPr>
        <w:t xml:space="preserve"> sklenitv</w:t>
      </w:r>
      <w:r w:rsidR="00115543">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sidR="008F42D6">
        <w:rPr>
          <w:rFonts w:ascii="Tahoma" w:eastAsia="Times New Roman" w:hAnsi="Tahoma" w:cs="Tahoma"/>
          <w:lang w:eastAsia="sl-SI"/>
        </w:rPr>
        <w:t>2</w:t>
      </w:r>
      <w:r w:rsidRPr="007C3078">
        <w:rPr>
          <w:rFonts w:ascii="Tahoma" w:eastAsia="Times New Roman" w:hAnsi="Tahoma" w:cs="Tahoma"/>
          <w:lang w:eastAsia="sl-SI"/>
        </w:rPr>
        <w:t xml:space="preserve">. členom tega okvirnega sporazuma, v nasprotnem primeru se šteje, da okvirni sporazum ni bil nikoli sklenjen. </w:t>
      </w:r>
    </w:p>
    <w:p w:rsidR="008F42D6" w:rsidRDefault="008F42D6" w:rsidP="008F42D6">
      <w:pPr>
        <w:keepNext/>
        <w:keepLines/>
        <w:tabs>
          <w:tab w:val="left" w:pos="851"/>
          <w:tab w:val="left" w:pos="1702"/>
        </w:tabs>
        <w:spacing w:after="0" w:line="240" w:lineRule="auto"/>
        <w:jc w:val="both"/>
        <w:rPr>
          <w:rFonts w:ascii="Tahoma" w:eastAsia="Times New Roman" w:hAnsi="Tahoma" w:cs="Tahoma"/>
          <w:lang w:eastAsia="sl-SI"/>
        </w:rPr>
      </w:pPr>
    </w:p>
    <w:p w:rsidR="008F42D6" w:rsidRPr="00654F1B" w:rsidRDefault="008F42D6" w:rsidP="008F42D6">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dvanajst (12)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rsidR="007C3078" w:rsidRPr="00EC4317" w:rsidRDefault="007C3078" w:rsidP="007C3078">
      <w:pPr>
        <w:keepNext/>
        <w:keepLines/>
        <w:tabs>
          <w:tab w:val="left" w:pos="851"/>
          <w:tab w:val="left" w:pos="1702"/>
        </w:tabs>
        <w:spacing w:after="0" w:line="240" w:lineRule="auto"/>
        <w:jc w:val="both"/>
        <w:rPr>
          <w:rFonts w:ascii="Tahoma" w:eastAsia="Times New Roman" w:hAnsi="Tahoma" w:cs="Tahoma"/>
          <w:lang w:eastAsia="sl-SI"/>
        </w:rPr>
      </w:pPr>
    </w:p>
    <w:p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654F1B" w:rsidRDefault="00654F1B" w:rsidP="00957754">
      <w:pPr>
        <w:keepNext/>
        <w:keepLines/>
        <w:spacing w:after="0" w:line="240" w:lineRule="auto"/>
        <w:jc w:val="both"/>
        <w:rPr>
          <w:rFonts w:ascii="Tahoma" w:eastAsia="Times New Roman" w:hAnsi="Tahoma" w:cs="Tahoma"/>
          <w:lang w:eastAsia="sl-SI"/>
        </w:rPr>
      </w:pP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to kljub opozorilu ne popravi,</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p>
    <w:p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finančno zavarovanje.</w:t>
      </w:r>
    </w:p>
    <w:p w:rsidR="00570A4F" w:rsidRPr="00BA3F91" w:rsidRDefault="00570A4F" w:rsidP="00957754">
      <w:pPr>
        <w:keepNext/>
        <w:keepLines/>
        <w:tabs>
          <w:tab w:val="left" w:pos="284"/>
          <w:tab w:val="left" w:pos="1702"/>
        </w:tabs>
        <w:spacing w:after="0" w:line="240" w:lineRule="auto"/>
        <w:jc w:val="both"/>
        <w:rPr>
          <w:rFonts w:ascii="Tahoma" w:eastAsia="Times New Roman" w:hAnsi="Tahoma" w:cs="Tahoma"/>
          <w:lang w:eastAsia="sl-SI"/>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rsidR="00570A4F" w:rsidRPr="00BA3F91" w:rsidRDefault="00570A4F" w:rsidP="00957754">
      <w:pPr>
        <w:keepNext/>
        <w:keepLines/>
        <w:tabs>
          <w:tab w:val="left" w:pos="284"/>
          <w:tab w:val="left" w:pos="1702"/>
        </w:tabs>
        <w:spacing w:after="0" w:line="240" w:lineRule="auto"/>
        <w:jc w:val="both"/>
        <w:rPr>
          <w:rFonts w:ascii="Tahoma" w:eastAsia="Times New Roman" w:hAnsi="Tahoma" w:cs="Tahoma"/>
          <w:lang w:eastAsia="sl-SI"/>
        </w:rPr>
      </w:pPr>
    </w:p>
    <w:p w:rsidR="00ED6CAB" w:rsidRPr="00FE1859" w:rsidRDefault="00ED6CAB" w:rsidP="00957754">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rsidR="00ED6CAB" w:rsidRPr="00FE1859" w:rsidRDefault="00ED6CAB"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rsidR="00ED6CAB" w:rsidRPr="00FE1859" w:rsidRDefault="00ED6CAB" w:rsidP="00957754">
      <w:pPr>
        <w:keepNext/>
        <w:keepLines/>
        <w:spacing w:after="0" w:line="240" w:lineRule="auto"/>
        <w:jc w:val="both"/>
        <w:rPr>
          <w:rFonts w:ascii="Tahoma" w:eastAsia="Times New Roman" w:hAnsi="Tahoma" w:cs="Tahoma"/>
          <w:lang w:eastAsia="sl-SI"/>
        </w:rPr>
      </w:pPr>
    </w:p>
    <w:p w:rsidR="003B18D9" w:rsidRPr="003B18D9" w:rsidRDefault="003B18D9" w:rsidP="003B18D9">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rsidR="00FF594C" w:rsidRDefault="00FF594C" w:rsidP="00957754">
      <w:pPr>
        <w:keepNext/>
        <w:keepLines/>
        <w:spacing w:after="0" w:line="240" w:lineRule="auto"/>
        <w:jc w:val="both"/>
        <w:rPr>
          <w:rFonts w:ascii="Tahoma" w:eastAsia="Times New Roman" w:hAnsi="Tahoma" w:cs="Tahoma"/>
          <w:lang w:eastAsia="sl-SI"/>
        </w:rPr>
      </w:pPr>
    </w:p>
    <w:p w:rsidR="00FF594C" w:rsidRPr="00F204EF" w:rsidRDefault="00FF594C" w:rsidP="00957754">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rsidR="00FF594C" w:rsidRPr="00F204EF" w:rsidRDefault="00FF594C" w:rsidP="003B18D9">
      <w:pPr>
        <w:keepNext/>
        <w:keepLines/>
        <w:spacing w:after="0" w:line="240" w:lineRule="auto"/>
        <w:ind w:left="284" w:hanging="284"/>
        <w:jc w:val="both"/>
        <w:rPr>
          <w:rFonts w:ascii="Tahoma" w:eastAsia="Times New Roman" w:hAnsi="Tahoma" w:cs="Tahoma"/>
          <w:lang w:eastAsia="sl-SI"/>
        </w:rPr>
      </w:pPr>
    </w:p>
    <w:p w:rsidR="008F42D6" w:rsidRDefault="008F42D6" w:rsidP="008F42D6">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rsidR="008F42D6" w:rsidRDefault="008F42D6" w:rsidP="008F42D6">
      <w:pPr>
        <w:pStyle w:val="Odstavekseznama"/>
        <w:keepNext/>
        <w:keepLines/>
        <w:numPr>
          <w:ilvl w:val="0"/>
          <w:numId w:val="8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rsidR="008F42D6" w:rsidRDefault="008F42D6" w:rsidP="008F42D6">
      <w:pPr>
        <w:pStyle w:val="Odstavekseznama"/>
        <w:keepNext/>
        <w:keepLines/>
        <w:numPr>
          <w:ilvl w:val="0"/>
          <w:numId w:val="8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rsidR="008F42D6" w:rsidRDefault="008F42D6" w:rsidP="008F42D6">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 plačilom za delo, </w:t>
      </w:r>
    </w:p>
    <w:p w:rsidR="008F42D6" w:rsidRDefault="008F42D6" w:rsidP="008F42D6">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delovnim časom, </w:t>
      </w:r>
    </w:p>
    <w:p w:rsidR="008F42D6" w:rsidRDefault="008F42D6" w:rsidP="008F42D6">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počitki, </w:t>
      </w:r>
    </w:p>
    <w:p w:rsidR="008F42D6" w:rsidRDefault="008F42D6" w:rsidP="008F42D6">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rsidR="008F42D6" w:rsidRDefault="008F42D6" w:rsidP="008F42D6">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rsidR="008F42D6" w:rsidRDefault="008F42D6" w:rsidP="008F42D6">
      <w:pPr>
        <w:keepNext/>
        <w:keepLines/>
        <w:tabs>
          <w:tab w:val="left" w:pos="1702"/>
        </w:tabs>
        <w:spacing w:after="0" w:line="240" w:lineRule="auto"/>
        <w:jc w:val="both"/>
        <w:rPr>
          <w:rFonts w:ascii="Tahoma" w:hAnsi="Tahoma" w:cs="Tahoma"/>
        </w:rPr>
      </w:pPr>
    </w:p>
    <w:p w:rsidR="008F42D6" w:rsidRDefault="008F42D6" w:rsidP="008F42D6">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rsidR="008F42D6" w:rsidRDefault="008F42D6" w:rsidP="008F42D6">
      <w:pPr>
        <w:keepNext/>
        <w:keepLines/>
        <w:tabs>
          <w:tab w:val="left" w:pos="1702"/>
        </w:tabs>
        <w:spacing w:after="0" w:line="240" w:lineRule="auto"/>
        <w:jc w:val="both"/>
        <w:rPr>
          <w:rFonts w:ascii="Tahoma" w:hAnsi="Tahoma" w:cs="Tahoma"/>
        </w:rPr>
      </w:pPr>
    </w:p>
    <w:p w:rsidR="008F42D6" w:rsidRDefault="008F42D6" w:rsidP="008F42D6">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8F42D6" w:rsidRDefault="008F42D6" w:rsidP="008F42D6">
      <w:pPr>
        <w:keepNext/>
        <w:keepLines/>
        <w:tabs>
          <w:tab w:val="left" w:pos="1702"/>
        </w:tabs>
        <w:spacing w:after="0" w:line="240" w:lineRule="auto"/>
        <w:jc w:val="both"/>
        <w:rPr>
          <w:rFonts w:ascii="Tahoma" w:hAnsi="Tahoma" w:cs="Tahoma"/>
        </w:rPr>
      </w:pPr>
    </w:p>
    <w:p w:rsidR="008F42D6" w:rsidRDefault="008F42D6" w:rsidP="008F42D6">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rsidR="008F42D6" w:rsidRDefault="008F42D6" w:rsidP="008F42D6">
      <w:pPr>
        <w:keepNext/>
        <w:keepLines/>
        <w:tabs>
          <w:tab w:val="left" w:pos="1702"/>
        </w:tabs>
        <w:spacing w:after="0" w:line="240" w:lineRule="auto"/>
        <w:jc w:val="both"/>
        <w:rPr>
          <w:rFonts w:ascii="Tahoma" w:hAnsi="Tahoma" w:cs="Tahoma"/>
        </w:rPr>
      </w:pPr>
    </w:p>
    <w:p w:rsidR="006C1A63" w:rsidRPr="006C1A63" w:rsidRDefault="008F42D6" w:rsidP="006C1A63">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6C1A63" w:rsidRPr="006C1A63">
        <w:rPr>
          <w:rFonts w:ascii="Tahoma" w:hAnsi="Tahoma" w:cs="Tahoma"/>
        </w:rPr>
        <w:t xml:space="preserve">Ne glede na prejšnji stavek se </w:t>
      </w:r>
      <w:r w:rsidR="006C1A63">
        <w:rPr>
          <w:rFonts w:ascii="Tahoma" w:hAnsi="Tahoma" w:cs="Tahoma"/>
        </w:rPr>
        <w:t>okvirni</w:t>
      </w:r>
      <w:r w:rsidR="006C1A63" w:rsidRPr="006C1A63">
        <w:rPr>
          <w:rFonts w:ascii="Tahoma" w:hAnsi="Tahoma" w:cs="Tahoma"/>
        </w:rPr>
        <w:t xml:space="preserve"> ne razveže, če bi razveza </w:t>
      </w:r>
      <w:r w:rsidR="006C1A63">
        <w:rPr>
          <w:rFonts w:ascii="Tahoma" w:hAnsi="Tahoma" w:cs="Tahoma"/>
        </w:rPr>
        <w:t>okvirnega sporazuma</w:t>
      </w:r>
      <w:r w:rsidR="006C1A63" w:rsidRPr="006C1A63">
        <w:rPr>
          <w:rFonts w:ascii="Tahoma" w:hAnsi="Tahoma" w:cs="Tahoma"/>
        </w:rPr>
        <w:t xml:space="preserve"> naročniku povzročila nesorazmerne stroške ali bistvene težave pri nemoteni izvedbi gradnje ali nesorazmerno časovno zamudo in pod pogojem, da naročnik izvajalca najkasneje v dvajsetih (20) dneh od seznanitve s kršitvijo obvesti, da se </w:t>
      </w:r>
      <w:r w:rsidR="006C1A63">
        <w:rPr>
          <w:rFonts w:ascii="Tahoma" w:hAnsi="Tahoma" w:cs="Tahoma"/>
        </w:rPr>
        <w:t>okvirni sporazuma</w:t>
      </w:r>
      <w:r w:rsidR="006C1A63" w:rsidRPr="006C1A63">
        <w:rPr>
          <w:rFonts w:ascii="Tahoma" w:hAnsi="Tahoma" w:cs="Tahoma"/>
        </w:rPr>
        <w:t xml:space="preserve"> ne razveže. </w:t>
      </w:r>
    </w:p>
    <w:p w:rsidR="008F42D6" w:rsidRDefault="008F42D6" w:rsidP="008F42D6">
      <w:pPr>
        <w:keepNext/>
        <w:keepLines/>
        <w:tabs>
          <w:tab w:val="left" w:pos="1702"/>
        </w:tabs>
        <w:spacing w:after="0" w:line="240" w:lineRule="auto"/>
        <w:jc w:val="both"/>
        <w:rPr>
          <w:rFonts w:ascii="Tahoma" w:hAnsi="Tahoma" w:cs="Tahoma"/>
        </w:rPr>
      </w:pPr>
    </w:p>
    <w:p w:rsidR="008F42D6" w:rsidRDefault="008F42D6" w:rsidP="008F42D6">
      <w:pPr>
        <w:keepNext/>
        <w:keepLines/>
        <w:tabs>
          <w:tab w:val="left" w:pos="1702"/>
        </w:tabs>
        <w:spacing w:after="0" w:line="240" w:lineRule="auto"/>
        <w:jc w:val="both"/>
        <w:rPr>
          <w:rFonts w:ascii="Tahoma" w:hAnsi="Tahoma" w:cs="Tahoma"/>
        </w:rPr>
      </w:pPr>
    </w:p>
    <w:p w:rsidR="008F42D6" w:rsidRPr="0057717F" w:rsidRDefault="008F42D6" w:rsidP="008F42D6">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rsidR="008F42D6" w:rsidRDefault="008F42D6" w:rsidP="008F42D6">
      <w:pPr>
        <w:pStyle w:val="Odstavekseznama"/>
        <w:keepNext/>
        <w:keepLines/>
        <w:ind w:left="567"/>
        <w:rPr>
          <w:rFonts w:ascii="Tahoma" w:hAnsi="Tahoma" w:cs="Tahoma"/>
          <w:b/>
          <w:sz w:val="22"/>
          <w:szCs w:val="22"/>
        </w:rPr>
      </w:pPr>
    </w:p>
    <w:p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rsidR="00570A4F" w:rsidRPr="00BA3F91" w:rsidRDefault="00570A4F" w:rsidP="00957754">
      <w:pPr>
        <w:keepNext/>
        <w:keepLines/>
        <w:suppressAutoHyphens/>
        <w:spacing w:after="0" w:line="240" w:lineRule="auto"/>
        <w:jc w:val="center"/>
        <w:rPr>
          <w:rFonts w:ascii="Tahoma" w:eastAsia="Times New Roman" w:hAnsi="Tahoma" w:cs="Tahoma"/>
          <w:lang w:eastAsia="sl-SI"/>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570A4F" w:rsidRPr="00BA3F91" w:rsidRDefault="00570A4F" w:rsidP="00957754">
      <w:pPr>
        <w:keepNext/>
        <w:keepLines/>
        <w:spacing w:after="0" w:line="240" w:lineRule="auto"/>
        <w:jc w:val="center"/>
        <w:rPr>
          <w:rFonts w:ascii="Tahoma" w:hAnsi="Tahoma" w:cs="Tahoma"/>
        </w:rPr>
      </w:pPr>
    </w:p>
    <w:p w:rsidR="005B66C8" w:rsidRPr="005B66C8" w:rsidRDefault="005B66C8" w:rsidP="00957754">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rsidR="00570A4F" w:rsidRPr="00BA3F91" w:rsidRDefault="00570A4F" w:rsidP="00957754">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4F1DA7">
        <w:rPr>
          <w:rFonts w:ascii="Tahoma" w:hAnsi="Tahoma" w:cs="Tahoma"/>
          <w:sz w:val="22"/>
          <w:szCs w:val="22"/>
        </w:rPr>
        <w:t>JPE-SPV-307/23</w:t>
      </w:r>
      <w:r w:rsidRPr="00BA3F91">
        <w:rPr>
          <w:rFonts w:ascii="Tahoma" w:hAnsi="Tahoma" w:cs="Tahoma"/>
          <w:sz w:val="22"/>
          <w:szCs w:val="22"/>
        </w:rPr>
        <w:t xml:space="preserve">, </w:t>
      </w:r>
    </w:p>
    <w:p w:rsidR="00A65C01" w:rsidRPr="00D10922" w:rsidRDefault="00A65C01" w:rsidP="0095775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rsidR="00A65C01" w:rsidRPr="00D10922" w:rsidRDefault="00A65C01" w:rsidP="0095775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062EC6">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rsidR="00A65C01" w:rsidRPr="00D10922" w:rsidRDefault="00A65C01" w:rsidP="00957754">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sidR="006C1A63">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rsidR="00A65C01" w:rsidRPr="00191C1F" w:rsidRDefault="00A65C01" w:rsidP="00957754">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rsidR="00A65C01" w:rsidRPr="00B62D3F" w:rsidRDefault="00A65C01" w:rsidP="00957754">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rsidR="00570A4F" w:rsidRPr="00EC4317" w:rsidRDefault="00570A4F" w:rsidP="00957754">
      <w:pPr>
        <w:keepNext/>
        <w:keepLines/>
        <w:tabs>
          <w:tab w:val="left" w:pos="993"/>
          <w:tab w:val="left" w:pos="1560"/>
        </w:tabs>
        <w:spacing w:after="0" w:line="240" w:lineRule="auto"/>
        <w:jc w:val="both"/>
        <w:rPr>
          <w:rFonts w:ascii="Tahoma" w:hAnsi="Tahoma" w:cs="Tahoma"/>
        </w:rPr>
      </w:pPr>
    </w:p>
    <w:p w:rsidR="003B18D9" w:rsidRPr="003B18D9" w:rsidRDefault="003B18D9" w:rsidP="003B18D9">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rsidR="003B18D9" w:rsidRPr="003B18D9" w:rsidRDefault="003B18D9" w:rsidP="003B18D9">
      <w:pPr>
        <w:keepNext/>
        <w:keepLines/>
        <w:spacing w:after="0" w:line="240" w:lineRule="auto"/>
        <w:jc w:val="both"/>
        <w:rPr>
          <w:rFonts w:ascii="Tahoma" w:hAnsi="Tahoma" w:cs="Tahoma"/>
        </w:rPr>
      </w:pPr>
    </w:p>
    <w:p w:rsidR="003B18D9" w:rsidRPr="003B18D9" w:rsidRDefault="003B18D9" w:rsidP="003B18D9">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rsidR="00570A4F" w:rsidRPr="00BA3F91" w:rsidRDefault="00570A4F" w:rsidP="00957754">
      <w:pPr>
        <w:keepNext/>
        <w:keepLines/>
        <w:spacing w:after="0" w:line="240" w:lineRule="auto"/>
        <w:jc w:val="both"/>
        <w:rPr>
          <w:rFonts w:ascii="Tahoma" w:eastAsia="Times New Roman" w:hAnsi="Tahoma" w:cs="Tahoma"/>
          <w:color w:val="000000"/>
          <w:lang w:eastAsia="sl-SI"/>
        </w:rPr>
      </w:pPr>
    </w:p>
    <w:p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rsidR="00570A4F" w:rsidRPr="00BA3F91" w:rsidRDefault="00570A4F" w:rsidP="00957754">
      <w:pPr>
        <w:keepNext/>
        <w:keepLines/>
        <w:spacing w:after="0" w:line="240" w:lineRule="auto"/>
        <w:jc w:val="center"/>
        <w:rPr>
          <w:rFonts w:ascii="Tahoma" w:hAnsi="Tahoma" w:cs="Tahoma"/>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570A4F" w:rsidRPr="00BA3F91" w:rsidRDefault="00570A4F" w:rsidP="00957754">
      <w:pPr>
        <w:keepNext/>
        <w:keepLines/>
        <w:spacing w:after="0" w:line="240" w:lineRule="auto"/>
        <w:jc w:val="both"/>
        <w:rPr>
          <w:rFonts w:ascii="Tahoma" w:eastAsia="Times New Roman" w:hAnsi="Tahoma" w:cs="Tahoma"/>
          <w:color w:val="000000"/>
          <w:lang w:eastAsia="sl-SI"/>
        </w:rPr>
      </w:pPr>
    </w:p>
    <w:p w:rsidR="003B18D9" w:rsidRPr="003B18D9" w:rsidRDefault="003B18D9" w:rsidP="003B18D9">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rsidR="003B18D9" w:rsidRPr="003B18D9" w:rsidRDefault="003B18D9" w:rsidP="003B18D9">
      <w:pPr>
        <w:keepNext/>
        <w:keepLines/>
        <w:spacing w:after="0" w:line="240" w:lineRule="auto"/>
        <w:jc w:val="both"/>
        <w:rPr>
          <w:rFonts w:ascii="Tahoma" w:eastAsia="Times New Roman" w:hAnsi="Tahoma" w:cs="Tahoma"/>
          <w:color w:val="000000"/>
          <w:lang w:eastAsia="sl-SI"/>
        </w:rPr>
      </w:pPr>
    </w:p>
    <w:p w:rsidR="003B18D9" w:rsidRPr="003B18D9" w:rsidRDefault="003B18D9" w:rsidP="003B18D9">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rsidR="00570A4F" w:rsidRPr="00BA3F91" w:rsidRDefault="00570A4F" w:rsidP="00957754">
      <w:pPr>
        <w:keepNext/>
        <w:keepLines/>
        <w:spacing w:after="0" w:line="240" w:lineRule="auto"/>
        <w:jc w:val="both"/>
        <w:rPr>
          <w:rFonts w:ascii="Tahoma" w:eastAsia="Times New Roman" w:hAnsi="Tahoma" w:cs="Tahoma"/>
          <w:color w:val="000000"/>
          <w:lang w:eastAsia="sl-SI"/>
        </w:rPr>
      </w:pPr>
    </w:p>
    <w:p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rsidR="00570A4F" w:rsidRPr="00BA3F91" w:rsidRDefault="00570A4F" w:rsidP="00957754">
      <w:pPr>
        <w:pStyle w:val="Telobesedila"/>
        <w:keepNext/>
        <w:keepLines/>
        <w:widowControl/>
        <w:numPr>
          <w:ilvl w:val="12"/>
          <w:numId w:val="0"/>
        </w:numPr>
        <w:jc w:val="center"/>
        <w:rPr>
          <w:rFonts w:ascii="Tahoma" w:hAnsi="Tahoma" w:cs="Tahoma"/>
          <w:sz w:val="22"/>
          <w:szCs w:val="22"/>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570A4F" w:rsidRPr="00BA3F91" w:rsidRDefault="00570A4F" w:rsidP="00957754">
      <w:pPr>
        <w:keepNext/>
        <w:keepLines/>
        <w:tabs>
          <w:tab w:val="left" w:pos="4820"/>
        </w:tabs>
        <w:spacing w:after="0" w:line="240" w:lineRule="auto"/>
        <w:jc w:val="center"/>
        <w:rPr>
          <w:rFonts w:ascii="Tahoma" w:hAnsi="Tahoma" w:cs="Tahoma"/>
          <w:b/>
        </w:rPr>
      </w:pPr>
    </w:p>
    <w:p w:rsidR="00897D88" w:rsidRPr="00F07919" w:rsidRDefault="00897D88" w:rsidP="00897D88">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rsidR="00570A4F" w:rsidRPr="00BA3F91" w:rsidRDefault="00570A4F" w:rsidP="00957754">
      <w:pPr>
        <w:keepNext/>
        <w:keepLines/>
        <w:spacing w:after="0" w:line="240" w:lineRule="auto"/>
        <w:jc w:val="both"/>
        <w:rPr>
          <w:rFonts w:ascii="Tahoma" w:eastAsia="Times New Roman" w:hAnsi="Tahoma" w:cs="Tahoma"/>
          <w:color w:val="000000"/>
          <w:lang w:eastAsia="sl-SI"/>
        </w:rPr>
      </w:pPr>
    </w:p>
    <w:p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rsidR="00570A4F" w:rsidRPr="00BA3F91" w:rsidRDefault="00570A4F" w:rsidP="00957754">
      <w:pPr>
        <w:keepNext/>
        <w:keepLines/>
        <w:spacing w:after="0" w:line="240" w:lineRule="auto"/>
        <w:jc w:val="center"/>
        <w:rPr>
          <w:rFonts w:ascii="Tahoma" w:hAnsi="Tahoma" w:cs="Tahoma"/>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570A4F" w:rsidRPr="00BA3F91" w:rsidRDefault="00570A4F" w:rsidP="00957754">
      <w:pPr>
        <w:keepNext/>
        <w:keepLines/>
        <w:spacing w:after="0" w:line="240" w:lineRule="auto"/>
        <w:jc w:val="both"/>
        <w:rPr>
          <w:rFonts w:ascii="Tahoma" w:hAnsi="Tahoma" w:cs="Tahoma"/>
        </w:rPr>
      </w:pPr>
    </w:p>
    <w:p w:rsidR="00570A4F" w:rsidRPr="00BA3F91" w:rsidRDefault="00570A4F" w:rsidP="0095775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rsidR="00570A4F" w:rsidRPr="00BA3F91" w:rsidRDefault="00570A4F" w:rsidP="00957754">
      <w:pPr>
        <w:pStyle w:val="tekst1"/>
        <w:keepNext/>
        <w:keepLines/>
        <w:spacing w:before="0" w:line="240" w:lineRule="auto"/>
        <w:rPr>
          <w:rFonts w:ascii="Tahoma" w:eastAsia="Calibri" w:hAnsi="Tahoma" w:cs="Tahoma"/>
          <w:szCs w:val="22"/>
          <w:lang w:eastAsia="en-US"/>
        </w:rPr>
      </w:pPr>
    </w:p>
    <w:p w:rsidR="00570A4F" w:rsidRPr="00BA3F91" w:rsidRDefault="00570A4F" w:rsidP="0095775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rsidR="00570A4F" w:rsidRPr="00BA3F91" w:rsidRDefault="00570A4F" w:rsidP="00957754">
      <w:pPr>
        <w:pStyle w:val="tekst1"/>
        <w:keepNext/>
        <w:keepLines/>
        <w:spacing w:before="0" w:line="240" w:lineRule="auto"/>
        <w:rPr>
          <w:rFonts w:ascii="Tahoma" w:hAnsi="Tahoma" w:cs="Tahoma"/>
          <w:szCs w:val="22"/>
        </w:rPr>
      </w:pPr>
    </w:p>
    <w:p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rsidR="00570A4F" w:rsidRPr="00BA3F91" w:rsidRDefault="00570A4F" w:rsidP="00957754">
      <w:pPr>
        <w:keepNext/>
        <w:keepLines/>
        <w:spacing w:after="0" w:line="240" w:lineRule="auto"/>
        <w:jc w:val="center"/>
        <w:rPr>
          <w:rFonts w:ascii="Tahoma" w:eastAsia="Times New Roman" w:hAnsi="Tahoma" w:cs="Tahoma"/>
          <w:color w:val="000000"/>
          <w:lang w:eastAsia="sl-SI"/>
        </w:rPr>
      </w:pPr>
    </w:p>
    <w:p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570A4F" w:rsidRPr="00BA3F91" w:rsidRDefault="00570A4F" w:rsidP="00957754">
      <w:pPr>
        <w:keepNext/>
        <w:keepLine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DA5BD6" w:rsidRDefault="00FF594C" w:rsidP="0095775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rsidR="00FF594C"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DA5BD6" w:rsidRDefault="00FF594C" w:rsidP="0095775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sidR="00700422">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sidR="00897D88">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rsidR="00EC3759" w:rsidRPr="00EC4317" w:rsidRDefault="00EC3759" w:rsidP="00957754">
      <w:pPr>
        <w:keepNext/>
        <w:keepLines/>
        <w:tabs>
          <w:tab w:val="left" w:pos="1134"/>
          <w:tab w:val="left" w:pos="4820"/>
        </w:tabs>
        <w:spacing w:after="0" w:line="240" w:lineRule="auto"/>
        <w:jc w:val="both"/>
        <w:rPr>
          <w:rFonts w:ascii="Tahoma" w:eastAsia="Times New Roman" w:hAnsi="Tahoma" w:cs="Tahoma"/>
          <w:lang w:eastAsia="sl-SI"/>
        </w:rPr>
      </w:pPr>
    </w:p>
    <w:p w:rsidR="00EC3759" w:rsidRPr="00EC4317" w:rsidRDefault="00EC3759" w:rsidP="00957754">
      <w:pPr>
        <w:keepNext/>
        <w:keepLines/>
        <w:tabs>
          <w:tab w:val="left" w:pos="1134"/>
          <w:tab w:val="left" w:pos="4820"/>
        </w:tabs>
        <w:spacing w:after="0" w:line="240" w:lineRule="auto"/>
        <w:jc w:val="both"/>
        <w:rPr>
          <w:rFonts w:ascii="Tahoma" w:eastAsia="Times New Roman" w:hAnsi="Tahoma" w:cs="Tahoma"/>
          <w:lang w:eastAsia="sl-SI"/>
        </w:rPr>
      </w:pPr>
    </w:p>
    <w:p w:rsidR="00897D88" w:rsidRPr="00AB1539" w:rsidRDefault="00897D88" w:rsidP="00897D88">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rsidR="00897D88" w:rsidRPr="00AB1539" w:rsidRDefault="00897D88" w:rsidP="00897D88">
      <w:pPr>
        <w:keepNext/>
        <w:keepLines/>
        <w:tabs>
          <w:tab w:val="left" w:pos="4820"/>
        </w:tabs>
        <w:spacing w:after="0" w:line="240" w:lineRule="auto"/>
        <w:jc w:val="both"/>
        <w:rPr>
          <w:rFonts w:ascii="Tahoma" w:eastAsia="Times New Roman" w:hAnsi="Tahoma" w:cs="Tahoma"/>
          <w:lang w:eastAsia="sl-SI"/>
        </w:rPr>
      </w:pPr>
    </w:p>
    <w:p w:rsidR="00897D88" w:rsidRPr="00AB1539" w:rsidRDefault="00897D88" w:rsidP="00897D88">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rsidR="00897D88" w:rsidRPr="00AB1539" w:rsidRDefault="00897D88" w:rsidP="00897D88">
      <w:pPr>
        <w:keepNext/>
        <w:keepLines/>
        <w:tabs>
          <w:tab w:val="left" w:pos="4962"/>
        </w:tabs>
        <w:spacing w:after="0" w:line="240" w:lineRule="auto"/>
        <w:ind w:right="-851"/>
        <w:jc w:val="both"/>
        <w:rPr>
          <w:rFonts w:ascii="Tahoma" w:eastAsia="Times New Roman" w:hAnsi="Tahoma" w:cs="Tahoma"/>
          <w:lang w:eastAsia="sl-SI"/>
        </w:rPr>
      </w:pPr>
    </w:p>
    <w:p w:rsidR="00897D88" w:rsidRPr="00AB1539" w:rsidRDefault="00897D88" w:rsidP="00897D88">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rsidR="00897D88" w:rsidRPr="00AB1539" w:rsidRDefault="00897D88" w:rsidP="00897D88">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rsidR="00897D88" w:rsidRPr="00AB1539" w:rsidRDefault="00897D88" w:rsidP="00897D88">
      <w:pPr>
        <w:keepNext/>
        <w:keepLines/>
        <w:tabs>
          <w:tab w:val="left" w:pos="5387"/>
        </w:tabs>
        <w:spacing w:after="0" w:line="240" w:lineRule="auto"/>
        <w:jc w:val="both"/>
        <w:rPr>
          <w:rFonts w:ascii="Tahoma" w:eastAsia="Times New Roman" w:hAnsi="Tahoma" w:cs="Tahoma"/>
          <w:lang w:eastAsia="sl-SI"/>
        </w:rPr>
      </w:pPr>
    </w:p>
    <w:p w:rsidR="00897D88" w:rsidRPr="00AB1539" w:rsidRDefault="00897D88" w:rsidP="00897D88">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rsidR="00897D88" w:rsidRPr="00DA5BD6" w:rsidRDefault="00897D88" w:rsidP="00897D88">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rsidR="00EC3759" w:rsidRDefault="00EC3759" w:rsidP="00957754">
      <w:pPr>
        <w:keepNext/>
        <w:keepLines/>
        <w:tabs>
          <w:tab w:val="left" w:pos="5387"/>
        </w:tabs>
        <w:spacing w:after="0" w:line="240" w:lineRule="auto"/>
        <w:jc w:val="both"/>
        <w:rPr>
          <w:rFonts w:ascii="Tahoma" w:eastAsia="Times New Roman" w:hAnsi="Tahoma" w:cs="Tahoma"/>
          <w:lang w:eastAsia="sl-SI"/>
        </w:rPr>
      </w:pPr>
    </w:p>
    <w:p w:rsidR="00EC3759" w:rsidRDefault="00EC3759" w:rsidP="00957754">
      <w:pPr>
        <w:keepNext/>
        <w:keepLines/>
        <w:spacing w:after="0" w:line="240" w:lineRule="auto"/>
        <w:jc w:val="both"/>
        <w:rPr>
          <w:rFonts w:ascii="Tahoma" w:hAnsi="Tahoma" w:cs="Tahoma"/>
        </w:rPr>
      </w:pPr>
    </w:p>
    <w:p w:rsidR="00570A4F" w:rsidRPr="00AB1539" w:rsidRDefault="00570A4F" w:rsidP="00957754">
      <w:pPr>
        <w:keepNext/>
        <w:keepLines/>
        <w:spacing w:after="0" w:line="240" w:lineRule="auto"/>
        <w:jc w:val="both"/>
        <w:rPr>
          <w:rFonts w:ascii="Tahoma" w:hAnsi="Tahoma" w:cs="Tahoma"/>
        </w:rPr>
      </w:pPr>
    </w:p>
    <w:p w:rsidR="00FF594C" w:rsidRPr="00AB1539" w:rsidRDefault="00FF594C" w:rsidP="00957754">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rsidR="00FF594C" w:rsidRPr="00D10922" w:rsidRDefault="00FF594C" w:rsidP="0095775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062EC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rsidR="00062EC6" w:rsidRPr="00062EC6" w:rsidRDefault="00FF594C" w:rsidP="00062EC6">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sidR="00897D88">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rsidR="006D7284" w:rsidRDefault="00FF594C" w:rsidP="00062EC6">
      <w:pPr>
        <w:keepNext/>
        <w:keepLines/>
        <w:numPr>
          <w:ilvl w:val="0"/>
          <w:numId w:val="12"/>
        </w:numPr>
        <w:tabs>
          <w:tab w:val="clear" w:pos="720"/>
        </w:tabs>
        <w:spacing w:after="0" w:line="240" w:lineRule="auto"/>
        <w:ind w:left="284" w:hanging="284"/>
        <w:jc w:val="both"/>
      </w:pPr>
      <w:r w:rsidRPr="00062EC6">
        <w:rPr>
          <w:rFonts w:ascii="Tahoma" w:eastAsia="Times New Roman" w:hAnsi="Tahoma" w:cs="Tahoma"/>
          <w:lang w:eastAsia="sl-SI"/>
        </w:rPr>
        <w:t xml:space="preserve">Priloga št. </w:t>
      </w:r>
      <w:r w:rsidR="003D250D" w:rsidRPr="00062EC6">
        <w:rPr>
          <w:rFonts w:ascii="Tahoma" w:eastAsia="Times New Roman" w:hAnsi="Tahoma" w:cs="Tahoma"/>
          <w:lang w:eastAsia="sl-SI"/>
        </w:rPr>
        <w:t>3:</w:t>
      </w:r>
      <w:r w:rsidRPr="00062EC6">
        <w:rPr>
          <w:rFonts w:ascii="Tahoma" w:eastAsia="Times New Roman" w:hAnsi="Tahoma" w:cs="Tahoma"/>
          <w:lang w:eastAsia="sl-SI"/>
        </w:rPr>
        <w:t xml:space="preserve"> Pisni sporazum o skupnih varnostnih ukrepih in ravnanju z okoljem v JAVNEM PODJETJU ENERGETIKA LJUBLJANA, d.o.o..</w:t>
      </w:r>
      <w:r w:rsidR="0046224F" w:rsidRPr="00062EC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rsidTr="00374D31">
        <w:tc>
          <w:tcPr>
            <w:tcW w:w="9426" w:type="dxa"/>
            <w:tcBorders>
              <w:top w:val="single" w:sz="4" w:space="0" w:color="auto"/>
              <w:bottom w:val="single" w:sz="4" w:space="0" w:color="auto"/>
            </w:tcBorders>
          </w:tcPr>
          <w:p w:rsidR="005D0701" w:rsidRPr="00786262" w:rsidRDefault="005D0701" w:rsidP="0095775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rsidR="005D3CFF" w:rsidRPr="005D3CFF" w:rsidRDefault="005D3CFF" w:rsidP="00957754">
      <w:pPr>
        <w:keepNext/>
        <w:keepLines/>
        <w:spacing w:after="0" w:line="240" w:lineRule="auto"/>
        <w:jc w:val="both"/>
        <w:rPr>
          <w:rFonts w:ascii="Tahoma" w:eastAsia="Times New Roman" w:hAnsi="Tahoma" w:cs="Tahoma"/>
          <w:b/>
          <w:noProof/>
          <w:lang w:eastAsia="sl-SI"/>
        </w:rPr>
      </w:pPr>
    </w:p>
    <w:p w:rsidR="00A10A90" w:rsidRPr="00A10A90" w:rsidRDefault="00A10A90" w:rsidP="00957754">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rsidR="00A10A90" w:rsidRPr="00A10A90" w:rsidRDefault="00A10A90" w:rsidP="00957754">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rsidR="00A10A90" w:rsidRPr="00A10A90" w:rsidRDefault="00A10A90" w:rsidP="00957754">
      <w:pPr>
        <w:keepNext/>
        <w:keepLines/>
        <w:spacing w:after="0" w:line="240" w:lineRule="auto"/>
        <w:rPr>
          <w:rFonts w:ascii="Tahoma" w:eastAsia="Times New Roman" w:hAnsi="Tahoma" w:cs="Tahoma"/>
          <w:b/>
          <w:noProof/>
          <w:lang w:eastAsia="sl-SI"/>
        </w:rPr>
      </w:pPr>
    </w:p>
    <w:p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4F1DA7">
        <w:rPr>
          <w:rFonts w:ascii="Tahoma" w:eastAsia="Times New Roman" w:hAnsi="Tahoma" w:cs="Tahoma"/>
          <w:noProof/>
          <w:lang w:eastAsia="sl-SI"/>
        </w:rPr>
        <w:t>JPE-SPV-307/23</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DF626E">
        <w:rPr>
          <w:rFonts w:ascii="Tahoma" w:eastAsia="Times New Roman" w:hAnsi="Tahoma" w:cs="Tahoma"/>
          <w:noProof/>
          <w:lang w:eastAsia="sl-SI"/>
        </w:rPr>
        <w:t>s</w:t>
      </w:r>
      <w:r w:rsidR="003650DD">
        <w:rPr>
          <w:rFonts w:ascii="Tahoma" w:eastAsia="Times New Roman" w:hAnsi="Tahoma" w:cs="Tahoma"/>
          <w:noProof/>
          <w:lang w:eastAsia="sl-SI"/>
        </w:rPr>
        <w:t>trojna dela na področju vzdrževanja toplotnih izolacij</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rsidR="00A10A90" w:rsidRPr="00A10A90" w:rsidRDefault="00A10A90" w:rsidP="00957754">
      <w:pPr>
        <w:keepNext/>
        <w:keepLines/>
        <w:spacing w:after="0" w:line="240" w:lineRule="auto"/>
        <w:rPr>
          <w:rFonts w:ascii="Tahoma" w:eastAsia="Times New Roman" w:hAnsi="Tahoma" w:cs="Tahoma"/>
          <w:noProof/>
          <w:lang w:eastAsia="sl-SI"/>
        </w:rPr>
      </w:pPr>
    </w:p>
    <w:p w:rsidR="00A10A90" w:rsidRPr="00A10A90" w:rsidRDefault="00A10A90" w:rsidP="00957754">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rsidR="00A10A90" w:rsidRPr="00A10A90" w:rsidRDefault="00A10A90" w:rsidP="0095775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rsidR="00A10A90" w:rsidRPr="00A10A90" w:rsidRDefault="00A10A90" w:rsidP="00957754">
      <w:pPr>
        <w:keepNext/>
        <w:keepLines/>
        <w:spacing w:after="0" w:line="240" w:lineRule="auto"/>
        <w:rPr>
          <w:rFonts w:ascii="Tahoma" w:eastAsia="Times New Roman" w:hAnsi="Tahoma" w:cs="Tahoma"/>
          <w:noProof/>
          <w:lang w:eastAsia="sl-SI"/>
        </w:rPr>
      </w:pPr>
    </w:p>
    <w:p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rsidR="00A10A90" w:rsidRPr="00A10A90" w:rsidRDefault="00A10A90" w:rsidP="0095775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637212">
        <w:rPr>
          <w:rFonts w:ascii="Tahoma" w:eastAsia="Times New Roman" w:hAnsi="Tahoma" w:cs="Tahoma"/>
          <w:noProof/>
          <w:lang w:eastAsia="sl-SI"/>
        </w:rPr>
        <w:t>1</w:t>
      </w:r>
      <w:r w:rsidR="00DF626E">
        <w:rPr>
          <w:rFonts w:ascii="Tahoma" w:eastAsia="Times New Roman" w:hAnsi="Tahoma" w:cs="Tahoma"/>
          <w:noProof/>
          <w:lang w:eastAsia="sl-SI"/>
        </w:rPr>
        <w:t>2</w:t>
      </w:r>
      <w:r w:rsidR="00637212">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rsidR="00A10A90" w:rsidRPr="00A10A90" w:rsidRDefault="00A10A90" w:rsidP="0095775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rsidR="00A10A90" w:rsidRPr="00A10A90" w:rsidRDefault="00A10A90" w:rsidP="0095775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rsidR="00A10A90" w:rsidRPr="00A10A90" w:rsidRDefault="00A10A90" w:rsidP="00957754">
      <w:pPr>
        <w:keepNext/>
        <w:keepLines/>
        <w:spacing w:after="0" w:line="240" w:lineRule="auto"/>
        <w:jc w:val="both"/>
        <w:rPr>
          <w:rFonts w:ascii="Tahoma" w:eastAsia="Times New Roman" w:hAnsi="Tahoma" w:cs="Tahoma"/>
          <w:noProof/>
          <w:lang w:eastAsia="sl-SI"/>
        </w:rPr>
      </w:pPr>
    </w:p>
    <w:p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rsidR="00A10A90" w:rsidRPr="00A10A90" w:rsidRDefault="00A10A90" w:rsidP="00957754">
      <w:pPr>
        <w:keepNext/>
        <w:keepLines/>
        <w:spacing w:after="0" w:line="240" w:lineRule="auto"/>
        <w:jc w:val="both"/>
        <w:rPr>
          <w:rFonts w:ascii="Tahoma" w:eastAsia="Times New Roman" w:hAnsi="Tahoma" w:cs="Tahoma"/>
          <w:noProof/>
          <w:lang w:eastAsia="sl-SI"/>
        </w:rPr>
      </w:pPr>
    </w:p>
    <w:p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897D88">
        <w:rPr>
          <w:rFonts w:ascii="Tahoma" w:eastAsia="Times New Roman" w:hAnsi="Tahoma" w:cs="Tahoma"/>
          <w:noProof/>
          <w:lang w:eastAsia="sl-SI"/>
        </w:rPr>
        <w:t>____________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rsidR="00A10A90" w:rsidRPr="00A10A90" w:rsidRDefault="00A10A90" w:rsidP="00957754">
      <w:pPr>
        <w:keepNext/>
        <w:keepLines/>
        <w:spacing w:after="0" w:line="240" w:lineRule="auto"/>
        <w:jc w:val="both"/>
        <w:rPr>
          <w:rFonts w:ascii="Tahoma" w:eastAsia="Times New Roman" w:hAnsi="Tahoma" w:cs="Tahoma"/>
          <w:noProof/>
          <w:lang w:eastAsia="sl-SI"/>
        </w:rPr>
      </w:pPr>
    </w:p>
    <w:p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rsidR="00A10A90" w:rsidRPr="00A10A90" w:rsidRDefault="00A10A90" w:rsidP="00957754">
      <w:pPr>
        <w:keepNext/>
        <w:keepLines/>
        <w:spacing w:after="0" w:line="240" w:lineRule="auto"/>
        <w:jc w:val="both"/>
        <w:rPr>
          <w:rFonts w:ascii="Tahoma" w:eastAsia="Times New Roman" w:hAnsi="Tahoma" w:cs="Tahoma"/>
          <w:noProof/>
          <w:lang w:eastAsia="sl-SI"/>
        </w:rPr>
      </w:pPr>
    </w:p>
    <w:p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rsidR="00A10A90" w:rsidRPr="00A10A90" w:rsidRDefault="00A10A90" w:rsidP="00957754">
      <w:pPr>
        <w:keepNext/>
        <w:keepLines/>
        <w:spacing w:after="0" w:line="240" w:lineRule="auto"/>
        <w:jc w:val="both"/>
        <w:rPr>
          <w:rFonts w:ascii="Tahoma" w:eastAsia="Times New Roman" w:hAnsi="Tahoma" w:cs="Tahoma"/>
          <w:lang w:eastAsia="sl-SI"/>
        </w:rPr>
      </w:pPr>
    </w:p>
    <w:p w:rsidR="00A10A90" w:rsidRPr="00A10A90" w:rsidRDefault="00A10A90" w:rsidP="0095775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rsidR="00A10A90" w:rsidRPr="00A10A90" w:rsidRDefault="00A10A90" w:rsidP="00957754">
      <w:pPr>
        <w:keepNext/>
        <w:keepLines/>
        <w:spacing w:after="0" w:line="240" w:lineRule="auto"/>
        <w:rPr>
          <w:rFonts w:ascii="Tahoma" w:eastAsia="Times New Roman" w:hAnsi="Tahoma" w:cs="Tahoma"/>
          <w:noProof/>
          <w:lang w:eastAsia="sl-SI"/>
        </w:rPr>
      </w:pPr>
    </w:p>
    <w:p w:rsidR="00A10A90" w:rsidRPr="00A10A90" w:rsidRDefault="00A10A90" w:rsidP="00957754">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rsidR="003279A0" w:rsidRDefault="003279A0" w:rsidP="00957754">
      <w:pPr>
        <w:keepNext/>
        <w:keepLines/>
        <w:spacing w:after="0" w:line="240" w:lineRule="auto"/>
        <w:jc w:val="both"/>
        <w:rPr>
          <w:rFonts w:ascii="Tahoma" w:eastAsia="Times New Roman" w:hAnsi="Tahoma" w:cs="Tahoma"/>
          <w:b/>
          <w:i/>
          <w:color w:val="000000"/>
          <w:u w:val="single"/>
          <w:lang w:eastAsia="sl-SI"/>
        </w:rPr>
      </w:pPr>
    </w:p>
    <w:p w:rsidR="00751EED" w:rsidRDefault="00751EED" w:rsidP="00957754">
      <w:pPr>
        <w:keepNext/>
        <w:keepLines/>
        <w:spacing w:after="0" w:line="240" w:lineRule="auto"/>
        <w:jc w:val="both"/>
        <w:rPr>
          <w:rFonts w:ascii="Tahoma" w:eastAsia="Times New Roman" w:hAnsi="Tahoma" w:cs="Tahoma"/>
          <w:b/>
          <w:i/>
          <w:color w:val="000000"/>
          <w:u w:val="single"/>
          <w:lang w:eastAsia="sl-SI"/>
        </w:rPr>
      </w:pPr>
    </w:p>
    <w:p w:rsidR="00751EED" w:rsidRDefault="00751EED" w:rsidP="00957754">
      <w:pPr>
        <w:keepNext/>
        <w:keepLines/>
        <w:spacing w:after="0" w:line="240" w:lineRule="auto"/>
        <w:jc w:val="both"/>
        <w:rPr>
          <w:rFonts w:ascii="Tahoma" w:eastAsia="Times New Roman" w:hAnsi="Tahoma" w:cs="Tahoma"/>
          <w:b/>
          <w:i/>
          <w:color w:val="000000"/>
          <w:u w:val="single"/>
          <w:lang w:eastAsia="sl-SI"/>
        </w:rPr>
      </w:pPr>
    </w:p>
    <w:sectPr w:rsidR="00751EED" w:rsidSect="008824C1">
      <w:headerReference w:type="default" r:id="rId27"/>
      <w:footerReference w:type="default" r:id="rId28"/>
      <w:headerReference w:type="first" r:id="rId29"/>
      <w:footerReference w:type="first" r:id="rId30"/>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EAE" w:rsidRDefault="00165EAE">
      <w:pPr>
        <w:spacing w:after="0" w:line="240" w:lineRule="auto"/>
      </w:pPr>
      <w:r>
        <w:separator/>
      </w:r>
    </w:p>
  </w:endnote>
  <w:endnote w:type="continuationSeparator" w:id="0">
    <w:p w:rsidR="00165EAE" w:rsidRDefault="00165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A54" w:rsidRPr="00941BDE" w:rsidRDefault="001B7A54">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06190">
      <w:rPr>
        <w:rFonts w:ascii="Tahoma" w:hAnsi="Tahoma" w:cs="Tahoma"/>
        <w:bCs/>
        <w:noProof/>
        <w:sz w:val="18"/>
      </w:rPr>
      <w:t>48</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06190">
      <w:rPr>
        <w:rFonts w:ascii="Tahoma" w:hAnsi="Tahoma" w:cs="Tahoma"/>
        <w:bCs/>
        <w:noProof/>
        <w:sz w:val="18"/>
      </w:rPr>
      <w:t>63</w:t>
    </w:r>
    <w:r w:rsidRPr="00941BDE">
      <w:rPr>
        <w:rFonts w:ascii="Tahoma" w:hAnsi="Tahoma" w:cs="Tahoma"/>
        <w:bCs/>
        <w:sz w:val="18"/>
        <w:szCs w:val="24"/>
      </w:rPr>
      <w:fldChar w:fldCharType="end"/>
    </w:r>
  </w:p>
  <w:p w:rsidR="001B7A54" w:rsidRPr="007653AE" w:rsidRDefault="001B7A54"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A54" w:rsidRPr="00CD2C73" w:rsidRDefault="001B7A54" w:rsidP="00AC0168">
    <w:pPr>
      <w:pStyle w:val="Noga"/>
      <w:tabs>
        <w:tab w:val="clear" w:pos="9072"/>
      </w:tabs>
      <w:jc w:val="right"/>
    </w:pPr>
    <w:r w:rsidRPr="005332C6">
      <w:rPr>
        <w:noProof/>
        <w:sz w:val="16"/>
        <w:szCs w:val="16"/>
        <w:lang w:val="sl-SI" w:eastAsia="sl-SI"/>
      </w:rPr>
      <w:drawing>
        <wp:inline distT="0" distB="0" distL="0" distR="0" wp14:anchorId="7AE697DB" wp14:editId="7B5CB5E6">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rsidR="001B7A54" w:rsidRPr="00AC0168" w:rsidRDefault="001B7A54" w:rsidP="00AC016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EAE" w:rsidRDefault="00165EAE">
      <w:pPr>
        <w:spacing w:after="0" w:line="240" w:lineRule="auto"/>
      </w:pPr>
      <w:r>
        <w:separator/>
      </w:r>
    </w:p>
  </w:footnote>
  <w:footnote w:type="continuationSeparator" w:id="0">
    <w:p w:rsidR="00165EAE" w:rsidRDefault="00165EAE">
      <w:pPr>
        <w:spacing w:after="0" w:line="240" w:lineRule="auto"/>
      </w:pPr>
      <w:r>
        <w:continuationSeparator/>
      </w:r>
    </w:p>
  </w:footnote>
  <w:footnote w:id="1">
    <w:p w:rsidR="001B7A54" w:rsidRPr="009779A4" w:rsidRDefault="001B7A54" w:rsidP="00C97BAC">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A54" w:rsidRDefault="001B7A54" w:rsidP="00DC663E">
    <w:pPr>
      <w:pStyle w:val="Glava"/>
      <w:jc w:val="center"/>
    </w:pPr>
    <w:r>
      <w:rPr>
        <w:noProof/>
        <w:lang w:val="sl-SI" w:eastAsia="sl-SI"/>
      </w:rPr>
      <w:drawing>
        <wp:inline distT="0" distB="0" distL="0" distR="0" wp14:anchorId="23C8311C" wp14:editId="5210BAF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rsidR="001B7A54" w:rsidRDefault="001B7A54" w:rsidP="00DC663E">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A54" w:rsidRDefault="001B7A54" w:rsidP="00AC0168">
    <w:pPr>
      <w:pStyle w:val="Glava"/>
      <w:keepLines/>
      <w:widowControl w:val="0"/>
      <w:tabs>
        <w:tab w:val="clear" w:pos="4536"/>
        <w:tab w:val="center" w:pos="8080"/>
      </w:tabs>
      <w:ind w:right="-1134"/>
    </w:pPr>
    <w:r>
      <w:tab/>
    </w:r>
    <w:r>
      <w:rPr>
        <w:noProof/>
        <w:lang w:val="sl-SI" w:eastAsia="sl-SI"/>
      </w:rPr>
      <w:drawing>
        <wp:inline distT="0" distB="0" distL="0" distR="0" wp14:anchorId="39E5346B" wp14:editId="2918B1F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1B7A54" w:rsidRPr="00AC0168" w:rsidRDefault="001B7A54" w:rsidP="00AC01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964604"/>
    <w:multiLevelType w:val="hybridMultilevel"/>
    <w:tmpl w:val="72A6A5D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40B6B27"/>
    <w:multiLevelType w:val="hybridMultilevel"/>
    <w:tmpl w:val="466C1E36"/>
    <w:lvl w:ilvl="0" w:tplc="024200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26D20F94"/>
    <w:multiLevelType w:val="hybridMultilevel"/>
    <w:tmpl w:val="EB26AF26"/>
    <w:lvl w:ilvl="0" w:tplc="E9A62B6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2C57322B"/>
    <w:multiLevelType w:val="hybridMultilevel"/>
    <w:tmpl w:val="922C2684"/>
    <w:lvl w:ilvl="0" w:tplc="BCB60398">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919357F"/>
    <w:multiLevelType w:val="hybridMultilevel"/>
    <w:tmpl w:val="2CB819C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9"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6"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7" w15:restartNumberingAfterBreak="0">
    <w:nsid w:val="497144F0"/>
    <w:multiLevelType w:val="hybridMultilevel"/>
    <w:tmpl w:val="AFF4ADAA"/>
    <w:lvl w:ilvl="0" w:tplc="FF26DC3C">
      <w:start w:val="1"/>
      <w:numFmt w:val="decimal"/>
      <w:lvlText w:val="%1."/>
      <w:lvlJc w:val="left"/>
      <w:pPr>
        <w:ind w:left="720" w:hanging="360"/>
      </w:pPr>
      <w:rPr>
        <w:rFonts w:ascii="Tahoma" w:eastAsia="Calibri" w:hAnsi="Tahoma" w:cs="Tahoma"/>
      </w:rPr>
    </w:lvl>
    <w:lvl w:ilvl="1" w:tplc="04240003" w:tentative="1">
      <w:start w:val="1"/>
      <w:numFmt w:val="bullet"/>
      <w:lvlText w:val="o"/>
      <w:lvlJc w:val="left"/>
      <w:pPr>
        <w:ind w:left="1440" w:hanging="360"/>
      </w:pPr>
      <w:rPr>
        <w:rFonts w:ascii="Courier New" w:hAnsi="Courier New" w:cs="Courier New" w:hint="default"/>
      </w:rPr>
    </w:lvl>
    <w:lvl w:ilvl="2" w:tplc="0400CA0C">
      <w:start w:val="1"/>
      <w:numFmt w:val="bullet"/>
      <w:lvlText w:val="–"/>
      <w:lvlJc w:val="left"/>
      <w:pPr>
        <w:ind w:left="2160" w:hanging="360"/>
      </w:pPr>
      <w:rPr>
        <w:rFonts w:ascii="Times New Roman" w:hAnsi="Times New Roman"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BEB2A42"/>
    <w:multiLevelType w:val="hybridMultilevel"/>
    <w:tmpl w:val="DC40FF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6"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80"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8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4"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27"/>
  </w:num>
  <w:num w:numId="3">
    <w:abstractNumId w:val="55"/>
  </w:num>
  <w:num w:numId="4">
    <w:abstractNumId w:val="42"/>
  </w:num>
  <w:num w:numId="5">
    <w:abstractNumId w:val="13"/>
  </w:num>
  <w:num w:numId="6">
    <w:abstractNumId w:val="48"/>
  </w:num>
  <w:num w:numId="7">
    <w:abstractNumId w:val="53"/>
  </w:num>
  <w:num w:numId="8">
    <w:abstractNumId w:val="75"/>
  </w:num>
  <w:num w:numId="9">
    <w:abstractNumId w:val="34"/>
  </w:num>
  <w:num w:numId="10">
    <w:abstractNumId w:val="30"/>
  </w:num>
  <w:num w:numId="11">
    <w:abstractNumId w:val="47"/>
  </w:num>
  <w:num w:numId="12">
    <w:abstractNumId w:val="81"/>
  </w:num>
  <w:num w:numId="13">
    <w:abstractNumId w:val="79"/>
  </w:num>
  <w:num w:numId="14">
    <w:abstractNumId w:val="40"/>
  </w:num>
  <w:num w:numId="15">
    <w:abstractNumId w:val="17"/>
  </w:num>
  <w:num w:numId="16">
    <w:abstractNumId w:val="68"/>
  </w:num>
  <w:num w:numId="17">
    <w:abstractNumId w:val="45"/>
  </w:num>
  <w:num w:numId="18">
    <w:abstractNumId w:val="44"/>
  </w:num>
  <w:num w:numId="19">
    <w:abstractNumId w:val="64"/>
  </w:num>
  <w:num w:numId="20">
    <w:abstractNumId w:val="12"/>
  </w:num>
  <w:num w:numId="21">
    <w:abstractNumId w:val="83"/>
  </w:num>
  <w:num w:numId="22">
    <w:abstractNumId w:val="37"/>
  </w:num>
  <w:num w:numId="23">
    <w:abstractNumId w:val="38"/>
  </w:num>
  <w:num w:numId="24">
    <w:abstractNumId w:val="18"/>
  </w:num>
  <w:num w:numId="25">
    <w:abstractNumId w:val="0"/>
    <w:lvlOverride w:ilvl="0">
      <w:lvl w:ilvl="0">
        <w:numFmt w:val="bullet"/>
        <w:lvlText w:val="-"/>
        <w:legacy w:legacy="1" w:legacySpace="120" w:legacyIndent="360"/>
        <w:lvlJc w:val="left"/>
        <w:pPr>
          <w:ind w:left="717" w:hanging="360"/>
        </w:pPr>
      </w:lvl>
    </w:lvlOverride>
  </w:num>
  <w:num w:numId="26">
    <w:abstractNumId w:val="65"/>
  </w:num>
  <w:num w:numId="27">
    <w:abstractNumId w:val="76"/>
  </w:num>
  <w:num w:numId="28">
    <w:abstractNumId w:val="25"/>
  </w:num>
  <w:num w:numId="29">
    <w:abstractNumId w:val="61"/>
  </w:num>
  <w:num w:numId="30">
    <w:abstractNumId w:val="22"/>
  </w:num>
  <w:num w:numId="31">
    <w:abstractNumId w:val="60"/>
  </w:num>
  <w:num w:numId="32">
    <w:abstractNumId w:val="20"/>
  </w:num>
  <w:num w:numId="33">
    <w:abstractNumId w:val="73"/>
  </w:num>
  <w:num w:numId="34">
    <w:abstractNumId w:val="69"/>
  </w:num>
  <w:num w:numId="35">
    <w:abstractNumId w:val="28"/>
  </w:num>
  <w:num w:numId="36">
    <w:abstractNumId w:val="32"/>
  </w:num>
  <w:num w:numId="37">
    <w:abstractNumId w:val="77"/>
  </w:num>
  <w:num w:numId="38">
    <w:abstractNumId w:val="50"/>
  </w:num>
  <w:num w:numId="39">
    <w:abstractNumId w:val="23"/>
  </w:num>
  <w:num w:numId="40">
    <w:abstractNumId w:val="74"/>
  </w:num>
  <w:num w:numId="41">
    <w:abstractNumId w:val="52"/>
  </w:num>
  <w:num w:numId="42">
    <w:abstractNumId w:val="33"/>
  </w:num>
  <w:num w:numId="43">
    <w:abstractNumId w:val="43"/>
  </w:num>
  <w:num w:numId="44">
    <w:abstractNumId w:val="84"/>
  </w:num>
  <w:num w:numId="45">
    <w:abstractNumId w:val="66"/>
  </w:num>
  <w:num w:numId="46">
    <w:abstractNumId w:val="82"/>
  </w:num>
  <w:num w:numId="47">
    <w:abstractNumId w:val="67"/>
  </w:num>
  <w:num w:numId="48">
    <w:abstractNumId w:val="71"/>
  </w:num>
  <w:num w:numId="49">
    <w:abstractNumId w:val="39"/>
  </w:num>
  <w:num w:numId="50">
    <w:abstractNumId w:val="86"/>
  </w:num>
  <w:num w:numId="51">
    <w:abstractNumId w:val="41"/>
  </w:num>
  <w:num w:numId="52">
    <w:abstractNumId w:val="54"/>
  </w:num>
  <w:num w:numId="53">
    <w:abstractNumId w:val="21"/>
  </w:num>
  <w:num w:numId="54">
    <w:abstractNumId w:val="49"/>
  </w:num>
  <w:num w:numId="55">
    <w:abstractNumId w:val="72"/>
  </w:num>
  <w:num w:numId="56">
    <w:abstractNumId w:val="70"/>
  </w:num>
  <w:num w:numId="57">
    <w:abstractNumId w:val="26"/>
  </w:num>
  <w:num w:numId="58">
    <w:abstractNumId w:val="0"/>
    <w:lvlOverride w:ilvl="0">
      <w:lvl w:ilvl="0">
        <w:start w:val="1"/>
        <w:numFmt w:val="bullet"/>
        <w:lvlText w:val=""/>
        <w:lvlJc w:val="left"/>
        <w:pPr>
          <w:ind w:left="720" w:hanging="360"/>
        </w:pPr>
        <w:rPr>
          <w:rFonts w:ascii="Symbol" w:hAnsi="Symbol" w:hint="default"/>
        </w:rPr>
      </w:lvl>
    </w:lvlOverride>
  </w:num>
  <w:num w:numId="5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61">
    <w:abstractNumId w:val="59"/>
  </w:num>
  <w:num w:numId="62">
    <w:abstractNumId w:val="56"/>
  </w:num>
  <w:num w:numId="63">
    <w:abstractNumId w:val="57"/>
  </w:num>
  <w:num w:numId="64">
    <w:abstractNumId w:val="31"/>
  </w:num>
  <w:num w:numId="65">
    <w:abstractNumId w:val="14"/>
  </w:num>
  <w:num w:numId="66">
    <w:abstractNumId w:val="78"/>
  </w:num>
  <w:num w:numId="67">
    <w:abstractNumId w:val="29"/>
  </w:num>
  <w:num w:numId="68">
    <w:abstractNumId w:val="36"/>
  </w:num>
  <w:num w:numId="69">
    <w:abstractNumId w:val="58"/>
  </w:num>
  <w:num w:numId="70">
    <w:abstractNumId w:val="46"/>
  </w:num>
  <w:num w:numId="71">
    <w:abstractNumId w:val="35"/>
  </w:num>
  <w:num w:numId="72">
    <w:abstractNumId w:val="24"/>
  </w:num>
  <w:num w:numId="73">
    <w:abstractNumId w:val="80"/>
  </w:num>
  <w:num w:numId="74">
    <w:abstractNumId w:val="62"/>
  </w:num>
  <w:num w:numId="75">
    <w:abstractNumId w:val="61"/>
  </w:num>
  <w:num w:numId="76">
    <w:abstractNumId w:val="15"/>
  </w:num>
  <w:num w:numId="77">
    <w:abstractNumId w:val="85"/>
  </w:num>
  <w:num w:numId="78">
    <w:abstractNumId w:val="16"/>
  </w:num>
  <w:num w:numId="79">
    <w:abstractNumId w:val="51"/>
  </w:num>
  <w:num w:numId="80">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GrammaticalErrors/>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E27"/>
    <w:rsid w:val="00011BD4"/>
    <w:rsid w:val="00012E85"/>
    <w:rsid w:val="00012F35"/>
    <w:rsid w:val="00015C6B"/>
    <w:rsid w:val="000169FB"/>
    <w:rsid w:val="0002202D"/>
    <w:rsid w:val="000234A5"/>
    <w:rsid w:val="00025E04"/>
    <w:rsid w:val="00026C79"/>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2EC6"/>
    <w:rsid w:val="000641D2"/>
    <w:rsid w:val="00065D29"/>
    <w:rsid w:val="00066028"/>
    <w:rsid w:val="00067043"/>
    <w:rsid w:val="000675E5"/>
    <w:rsid w:val="0007092D"/>
    <w:rsid w:val="000710C2"/>
    <w:rsid w:val="000715FC"/>
    <w:rsid w:val="00071D9C"/>
    <w:rsid w:val="00071EF8"/>
    <w:rsid w:val="0007215D"/>
    <w:rsid w:val="0007414C"/>
    <w:rsid w:val="00076B16"/>
    <w:rsid w:val="00080C37"/>
    <w:rsid w:val="00080F4D"/>
    <w:rsid w:val="000818D9"/>
    <w:rsid w:val="000822D9"/>
    <w:rsid w:val="000830F4"/>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7285"/>
    <w:rsid w:val="000D0EC4"/>
    <w:rsid w:val="000D211E"/>
    <w:rsid w:val="000D3FCA"/>
    <w:rsid w:val="000D4310"/>
    <w:rsid w:val="000D514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2C1"/>
    <w:rsid w:val="00105549"/>
    <w:rsid w:val="0010611C"/>
    <w:rsid w:val="001064C6"/>
    <w:rsid w:val="00107928"/>
    <w:rsid w:val="00110988"/>
    <w:rsid w:val="00112ADF"/>
    <w:rsid w:val="0011307C"/>
    <w:rsid w:val="00113D40"/>
    <w:rsid w:val="00115543"/>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04A"/>
    <w:rsid w:val="0012566C"/>
    <w:rsid w:val="00126B23"/>
    <w:rsid w:val="00127326"/>
    <w:rsid w:val="0012778F"/>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0C"/>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5EAE"/>
    <w:rsid w:val="001711DD"/>
    <w:rsid w:val="001774BB"/>
    <w:rsid w:val="00177539"/>
    <w:rsid w:val="0018044D"/>
    <w:rsid w:val="001818BE"/>
    <w:rsid w:val="001821B2"/>
    <w:rsid w:val="00182A53"/>
    <w:rsid w:val="001843A8"/>
    <w:rsid w:val="001855CA"/>
    <w:rsid w:val="00185EAC"/>
    <w:rsid w:val="001876DE"/>
    <w:rsid w:val="001907C4"/>
    <w:rsid w:val="00191C1F"/>
    <w:rsid w:val="0019344D"/>
    <w:rsid w:val="00193660"/>
    <w:rsid w:val="00193998"/>
    <w:rsid w:val="00193F66"/>
    <w:rsid w:val="00195CF8"/>
    <w:rsid w:val="00196005"/>
    <w:rsid w:val="00196FD5"/>
    <w:rsid w:val="00197468"/>
    <w:rsid w:val="001A1982"/>
    <w:rsid w:val="001A261E"/>
    <w:rsid w:val="001A27AA"/>
    <w:rsid w:val="001A2E7A"/>
    <w:rsid w:val="001A3596"/>
    <w:rsid w:val="001A35AE"/>
    <w:rsid w:val="001A52AF"/>
    <w:rsid w:val="001A5A3E"/>
    <w:rsid w:val="001A5DCF"/>
    <w:rsid w:val="001A685E"/>
    <w:rsid w:val="001B08A7"/>
    <w:rsid w:val="001B09BF"/>
    <w:rsid w:val="001B4A8A"/>
    <w:rsid w:val="001B4E17"/>
    <w:rsid w:val="001B53FC"/>
    <w:rsid w:val="001B5FFD"/>
    <w:rsid w:val="001B75B1"/>
    <w:rsid w:val="001B75E2"/>
    <w:rsid w:val="001B7A54"/>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9CD"/>
    <w:rsid w:val="001E2CF5"/>
    <w:rsid w:val="001E3193"/>
    <w:rsid w:val="001E3812"/>
    <w:rsid w:val="001E4938"/>
    <w:rsid w:val="001E514A"/>
    <w:rsid w:val="001E51BC"/>
    <w:rsid w:val="001E6D4A"/>
    <w:rsid w:val="001E786E"/>
    <w:rsid w:val="001E7F1A"/>
    <w:rsid w:val="001F02AC"/>
    <w:rsid w:val="001F1194"/>
    <w:rsid w:val="001F3979"/>
    <w:rsid w:val="001F3DC2"/>
    <w:rsid w:val="001F4CE9"/>
    <w:rsid w:val="001F6769"/>
    <w:rsid w:val="001F7513"/>
    <w:rsid w:val="001F780D"/>
    <w:rsid w:val="002012D2"/>
    <w:rsid w:val="00201739"/>
    <w:rsid w:val="00202D64"/>
    <w:rsid w:val="0020339F"/>
    <w:rsid w:val="00203514"/>
    <w:rsid w:val="00204E0A"/>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49E0"/>
    <w:rsid w:val="00235B0D"/>
    <w:rsid w:val="002374A9"/>
    <w:rsid w:val="002377D5"/>
    <w:rsid w:val="00240139"/>
    <w:rsid w:val="00240A70"/>
    <w:rsid w:val="00242355"/>
    <w:rsid w:val="002425CE"/>
    <w:rsid w:val="002450E4"/>
    <w:rsid w:val="002453F6"/>
    <w:rsid w:val="00245795"/>
    <w:rsid w:val="002464F9"/>
    <w:rsid w:val="00246FAC"/>
    <w:rsid w:val="00247704"/>
    <w:rsid w:val="00247BBC"/>
    <w:rsid w:val="00247F97"/>
    <w:rsid w:val="002510C6"/>
    <w:rsid w:val="002524DB"/>
    <w:rsid w:val="002527A3"/>
    <w:rsid w:val="00253463"/>
    <w:rsid w:val="00253BA8"/>
    <w:rsid w:val="00254D30"/>
    <w:rsid w:val="00254F2F"/>
    <w:rsid w:val="00256239"/>
    <w:rsid w:val="00256C1B"/>
    <w:rsid w:val="00256D66"/>
    <w:rsid w:val="00257563"/>
    <w:rsid w:val="00257C3E"/>
    <w:rsid w:val="00260B7D"/>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36E"/>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B77"/>
    <w:rsid w:val="002A4F09"/>
    <w:rsid w:val="002A5437"/>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22D8"/>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3D3"/>
    <w:rsid w:val="00340629"/>
    <w:rsid w:val="00341B17"/>
    <w:rsid w:val="00342666"/>
    <w:rsid w:val="00342D2D"/>
    <w:rsid w:val="00343715"/>
    <w:rsid w:val="0034556E"/>
    <w:rsid w:val="00345668"/>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50DD"/>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2F52"/>
    <w:rsid w:val="003940D9"/>
    <w:rsid w:val="00395598"/>
    <w:rsid w:val="00395D74"/>
    <w:rsid w:val="00397051"/>
    <w:rsid w:val="003A00BC"/>
    <w:rsid w:val="003A0197"/>
    <w:rsid w:val="003A078E"/>
    <w:rsid w:val="003A0F05"/>
    <w:rsid w:val="003A13E8"/>
    <w:rsid w:val="003A1EA5"/>
    <w:rsid w:val="003A2377"/>
    <w:rsid w:val="003A40CD"/>
    <w:rsid w:val="003A41BE"/>
    <w:rsid w:val="003A43A3"/>
    <w:rsid w:val="003A6149"/>
    <w:rsid w:val="003B18D9"/>
    <w:rsid w:val="003B3591"/>
    <w:rsid w:val="003B4B05"/>
    <w:rsid w:val="003B4DE3"/>
    <w:rsid w:val="003B67FD"/>
    <w:rsid w:val="003B7D0D"/>
    <w:rsid w:val="003B7FFA"/>
    <w:rsid w:val="003C117D"/>
    <w:rsid w:val="003C1A6D"/>
    <w:rsid w:val="003C1CE7"/>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E3E"/>
    <w:rsid w:val="003E69E1"/>
    <w:rsid w:val="003E721D"/>
    <w:rsid w:val="003E763F"/>
    <w:rsid w:val="003F06E2"/>
    <w:rsid w:val="003F141A"/>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2066D"/>
    <w:rsid w:val="00420861"/>
    <w:rsid w:val="0042132C"/>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1B7"/>
    <w:rsid w:val="0044056A"/>
    <w:rsid w:val="00441B73"/>
    <w:rsid w:val="004431F6"/>
    <w:rsid w:val="00443AE9"/>
    <w:rsid w:val="004454E3"/>
    <w:rsid w:val="0044578D"/>
    <w:rsid w:val="0045092F"/>
    <w:rsid w:val="00450A57"/>
    <w:rsid w:val="004522B7"/>
    <w:rsid w:val="0045415D"/>
    <w:rsid w:val="00454409"/>
    <w:rsid w:val="004556D9"/>
    <w:rsid w:val="00455B54"/>
    <w:rsid w:val="0046008D"/>
    <w:rsid w:val="00460DD8"/>
    <w:rsid w:val="0046224F"/>
    <w:rsid w:val="00463972"/>
    <w:rsid w:val="00464537"/>
    <w:rsid w:val="00464947"/>
    <w:rsid w:val="00464C10"/>
    <w:rsid w:val="00465BC3"/>
    <w:rsid w:val="00471914"/>
    <w:rsid w:val="00471F47"/>
    <w:rsid w:val="00474848"/>
    <w:rsid w:val="00474BA4"/>
    <w:rsid w:val="004756F3"/>
    <w:rsid w:val="0047582D"/>
    <w:rsid w:val="0047590B"/>
    <w:rsid w:val="004771FD"/>
    <w:rsid w:val="004807DE"/>
    <w:rsid w:val="00480F92"/>
    <w:rsid w:val="00483378"/>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C05"/>
    <w:rsid w:val="004A5F6C"/>
    <w:rsid w:val="004A6684"/>
    <w:rsid w:val="004A6BBF"/>
    <w:rsid w:val="004A7E16"/>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3013"/>
    <w:rsid w:val="004D35E0"/>
    <w:rsid w:val="004D3AB9"/>
    <w:rsid w:val="004D4F6B"/>
    <w:rsid w:val="004D5A5D"/>
    <w:rsid w:val="004D6372"/>
    <w:rsid w:val="004D76FC"/>
    <w:rsid w:val="004E0E1B"/>
    <w:rsid w:val="004E0EB4"/>
    <w:rsid w:val="004E1333"/>
    <w:rsid w:val="004E177E"/>
    <w:rsid w:val="004E1832"/>
    <w:rsid w:val="004E2904"/>
    <w:rsid w:val="004E4299"/>
    <w:rsid w:val="004E47CD"/>
    <w:rsid w:val="004E4B83"/>
    <w:rsid w:val="004E54F0"/>
    <w:rsid w:val="004E6323"/>
    <w:rsid w:val="004E66AB"/>
    <w:rsid w:val="004F094A"/>
    <w:rsid w:val="004F1B05"/>
    <w:rsid w:val="004F1DA7"/>
    <w:rsid w:val="004F5CE2"/>
    <w:rsid w:val="00500AE7"/>
    <w:rsid w:val="00501B3A"/>
    <w:rsid w:val="00502635"/>
    <w:rsid w:val="005027AB"/>
    <w:rsid w:val="00502FBD"/>
    <w:rsid w:val="0050319F"/>
    <w:rsid w:val="00503330"/>
    <w:rsid w:val="0050336E"/>
    <w:rsid w:val="00503482"/>
    <w:rsid w:val="00505566"/>
    <w:rsid w:val="005102E7"/>
    <w:rsid w:val="00510A37"/>
    <w:rsid w:val="00511726"/>
    <w:rsid w:val="00512830"/>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36E35"/>
    <w:rsid w:val="00541008"/>
    <w:rsid w:val="00542DD5"/>
    <w:rsid w:val="00542F63"/>
    <w:rsid w:val="0054339F"/>
    <w:rsid w:val="005438C0"/>
    <w:rsid w:val="00543F6C"/>
    <w:rsid w:val="00544822"/>
    <w:rsid w:val="00544F9D"/>
    <w:rsid w:val="00550362"/>
    <w:rsid w:val="00550772"/>
    <w:rsid w:val="00550B6C"/>
    <w:rsid w:val="00551944"/>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563E"/>
    <w:rsid w:val="00565F4E"/>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868"/>
    <w:rsid w:val="005870F6"/>
    <w:rsid w:val="00587CC6"/>
    <w:rsid w:val="00591571"/>
    <w:rsid w:val="00591B47"/>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64ED"/>
    <w:rsid w:val="005A6F09"/>
    <w:rsid w:val="005A708A"/>
    <w:rsid w:val="005A7B27"/>
    <w:rsid w:val="005A7DEB"/>
    <w:rsid w:val="005B0D95"/>
    <w:rsid w:val="005B13CD"/>
    <w:rsid w:val="005B1C56"/>
    <w:rsid w:val="005B1C87"/>
    <w:rsid w:val="005B32CE"/>
    <w:rsid w:val="005B4CA9"/>
    <w:rsid w:val="005B66C8"/>
    <w:rsid w:val="005B6B95"/>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664"/>
    <w:rsid w:val="005D228F"/>
    <w:rsid w:val="005D3CFF"/>
    <w:rsid w:val="005D49D5"/>
    <w:rsid w:val="005D4B42"/>
    <w:rsid w:val="005D55B0"/>
    <w:rsid w:val="005D5703"/>
    <w:rsid w:val="005D7CFA"/>
    <w:rsid w:val="005E0197"/>
    <w:rsid w:val="005E0F46"/>
    <w:rsid w:val="005E0FE5"/>
    <w:rsid w:val="005E1316"/>
    <w:rsid w:val="005E186B"/>
    <w:rsid w:val="005E2698"/>
    <w:rsid w:val="005E51FD"/>
    <w:rsid w:val="005E538D"/>
    <w:rsid w:val="005E5FBA"/>
    <w:rsid w:val="005E7011"/>
    <w:rsid w:val="005E70C7"/>
    <w:rsid w:val="005F044A"/>
    <w:rsid w:val="005F0808"/>
    <w:rsid w:val="005F1E31"/>
    <w:rsid w:val="005F4975"/>
    <w:rsid w:val="005F5078"/>
    <w:rsid w:val="005F52C4"/>
    <w:rsid w:val="005F5977"/>
    <w:rsid w:val="005F59F0"/>
    <w:rsid w:val="005F627D"/>
    <w:rsid w:val="005F6CFF"/>
    <w:rsid w:val="006013AD"/>
    <w:rsid w:val="006038C6"/>
    <w:rsid w:val="00603D80"/>
    <w:rsid w:val="00603F31"/>
    <w:rsid w:val="00603FFC"/>
    <w:rsid w:val="00604485"/>
    <w:rsid w:val="00604796"/>
    <w:rsid w:val="006073AD"/>
    <w:rsid w:val="00611B31"/>
    <w:rsid w:val="0061318C"/>
    <w:rsid w:val="00614F5C"/>
    <w:rsid w:val="0061655A"/>
    <w:rsid w:val="006166CB"/>
    <w:rsid w:val="00616C1E"/>
    <w:rsid w:val="00616F76"/>
    <w:rsid w:val="00617E96"/>
    <w:rsid w:val="006202A6"/>
    <w:rsid w:val="00620C16"/>
    <w:rsid w:val="006217AD"/>
    <w:rsid w:val="00622BB7"/>
    <w:rsid w:val="00631006"/>
    <w:rsid w:val="00631174"/>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23BD"/>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67EC6"/>
    <w:rsid w:val="00674EB1"/>
    <w:rsid w:val="00674F06"/>
    <w:rsid w:val="006752E0"/>
    <w:rsid w:val="00675D5E"/>
    <w:rsid w:val="006800FD"/>
    <w:rsid w:val="00680409"/>
    <w:rsid w:val="0068056C"/>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593B"/>
    <w:rsid w:val="006A63CE"/>
    <w:rsid w:val="006B01BB"/>
    <w:rsid w:val="006B0C08"/>
    <w:rsid w:val="006B0DAD"/>
    <w:rsid w:val="006B2128"/>
    <w:rsid w:val="006B23D1"/>
    <w:rsid w:val="006B2608"/>
    <w:rsid w:val="006B398A"/>
    <w:rsid w:val="006B4472"/>
    <w:rsid w:val="006B6C14"/>
    <w:rsid w:val="006B6E8A"/>
    <w:rsid w:val="006B71E5"/>
    <w:rsid w:val="006B725E"/>
    <w:rsid w:val="006C19CE"/>
    <w:rsid w:val="006C1A63"/>
    <w:rsid w:val="006C2BE7"/>
    <w:rsid w:val="006C2CEA"/>
    <w:rsid w:val="006C4497"/>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13ED"/>
    <w:rsid w:val="006E20ED"/>
    <w:rsid w:val="006E3429"/>
    <w:rsid w:val="006E37E6"/>
    <w:rsid w:val="006E51E4"/>
    <w:rsid w:val="006E5F83"/>
    <w:rsid w:val="006E7463"/>
    <w:rsid w:val="006F2810"/>
    <w:rsid w:val="006F3001"/>
    <w:rsid w:val="006F4AC4"/>
    <w:rsid w:val="006F538E"/>
    <w:rsid w:val="006F692C"/>
    <w:rsid w:val="006F7060"/>
    <w:rsid w:val="00700422"/>
    <w:rsid w:val="007025A3"/>
    <w:rsid w:val="00703916"/>
    <w:rsid w:val="00704F64"/>
    <w:rsid w:val="00704FEA"/>
    <w:rsid w:val="00705745"/>
    <w:rsid w:val="00705BA7"/>
    <w:rsid w:val="0070691B"/>
    <w:rsid w:val="007070C8"/>
    <w:rsid w:val="0071011F"/>
    <w:rsid w:val="00711558"/>
    <w:rsid w:val="00712BC8"/>
    <w:rsid w:val="00713C9A"/>
    <w:rsid w:val="0071471E"/>
    <w:rsid w:val="007147A2"/>
    <w:rsid w:val="00714AFC"/>
    <w:rsid w:val="007234D4"/>
    <w:rsid w:val="00723C22"/>
    <w:rsid w:val="00723F98"/>
    <w:rsid w:val="007242C9"/>
    <w:rsid w:val="0072506C"/>
    <w:rsid w:val="00726DD9"/>
    <w:rsid w:val="007306B1"/>
    <w:rsid w:val="00730E45"/>
    <w:rsid w:val="00731382"/>
    <w:rsid w:val="00732EA3"/>
    <w:rsid w:val="00732F7B"/>
    <w:rsid w:val="0073382E"/>
    <w:rsid w:val="00734526"/>
    <w:rsid w:val="00734795"/>
    <w:rsid w:val="00734AF1"/>
    <w:rsid w:val="00734F01"/>
    <w:rsid w:val="00735B17"/>
    <w:rsid w:val="00735CD7"/>
    <w:rsid w:val="00736A97"/>
    <w:rsid w:val="0073708C"/>
    <w:rsid w:val="0074043F"/>
    <w:rsid w:val="007451D1"/>
    <w:rsid w:val="00745AF7"/>
    <w:rsid w:val="00746419"/>
    <w:rsid w:val="0074730A"/>
    <w:rsid w:val="00750AA0"/>
    <w:rsid w:val="00750B14"/>
    <w:rsid w:val="00751EED"/>
    <w:rsid w:val="00752E4F"/>
    <w:rsid w:val="007530D8"/>
    <w:rsid w:val="0075322D"/>
    <w:rsid w:val="00753522"/>
    <w:rsid w:val="00753C70"/>
    <w:rsid w:val="007544E0"/>
    <w:rsid w:val="007546D0"/>
    <w:rsid w:val="007569FA"/>
    <w:rsid w:val="00756E57"/>
    <w:rsid w:val="00757607"/>
    <w:rsid w:val="0076038C"/>
    <w:rsid w:val="00760A5E"/>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6434"/>
    <w:rsid w:val="0077701C"/>
    <w:rsid w:val="00777EAD"/>
    <w:rsid w:val="007801FF"/>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DF5"/>
    <w:rsid w:val="007B1B67"/>
    <w:rsid w:val="007B29C5"/>
    <w:rsid w:val="007B2B4E"/>
    <w:rsid w:val="007B33A5"/>
    <w:rsid w:val="007B3F5D"/>
    <w:rsid w:val="007B4710"/>
    <w:rsid w:val="007B7C70"/>
    <w:rsid w:val="007C1EA7"/>
    <w:rsid w:val="007C2FB3"/>
    <w:rsid w:val="007C3078"/>
    <w:rsid w:val="007C3F91"/>
    <w:rsid w:val="007C4200"/>
    <w:rsid w:val="007C4849"/>
    <w:rsid w:val="007C4EBE"/>
    <w:rsid w:val="007C53BC"/>
    <w:rsid w:val="007C6256"/>
    <w:rsid w:val="007C663C"/>
    <w:rsid w:val="007C6BE1"/>
    <w:rsid w:val="007C7AE8"/>
    <w:rsid w:val="007D1425"/>
    <w:rsid w:val="007D1A92"/>
    <w:rsid w:val="007D25D3"/>
    <w:rsid w:val="007D267B"/>
    <w:rsid w:val="007D26AC"/>
    <w:rsid w:val="007D2E80"/>
    <w:rsid w:val="007D36EE"/>
    <w:rsid w:val="007D4689"/>
    <w:rsid w:val="007D6C6B"/>
    <w:rsid w:val="007E144E"/>
    <w:rsid w:val="007E2FDD"/>
    <w:rsid w:val="007E3E41"/>
    <w:rsid w:val="007E442F"/>
    <w:rsid w:val="007E4B02"/>
    <w:rsid w:val="007E5940"/>
    <w:rsid w:val="007E5BE1"/>
    <w:rsid w:val="007E69EE"/>
    <w:rsid w:val="007E7206"/>
    <w:rsid w:val="007F14EE"/>
    <w:rsid w:val="007F2846"/>
    <w:rsid w:val="007F3E52"/>
    <w:rsid w:val="007F4D96"/>
    <w:rsid w:val="007F6658"/>
    <w:rsid w:val="007F6AD2"/>
    <w:rsid w:val="007F735E"/>
    <w:rsid w:val="007F736D"/>
    <w:rsid w:val="00801DA4"/>
    <w:rsid w:val="00803CB7"/>
    <w:rsid w:val="008046E2"/>
    <w:rsid w:val="00804920"/>
    <w:rsid w:val="008053AB"/>
    <w:rsid w:val="00811B33"/>
    <w:rsid w:val="0081247E"/>
    <w:rsid w:val="00813006"/>
    <w:rsid w:val="008130D8"/>
    <w:rsid w:val="008132AB"/>
    <w:rsid w:val="0081542F"/>
    <w:rsid w:val="00815778"/>
    <w:rsid w:val="00815D4A"/>
    <w:rsid w:val="00815E60"/>
    <w:rsid w:val="00817A09"/>
    <w:rsid w:val="00817BB4"/>
    <w:rsid w:val="008218B2"/>
    <w:rsid w:val="00821F99"/>
    <w:rsid w:val="008220E2"/>
    <w:rsid w:val="008226EE"/>
    <w:rsid w:val="00822D27"/>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1E2C"/>
    <w:rsid w:val="008527A1"/>
    <w:rsid w:val="0085397B"/>
    <w:rsid w:val="00854CEC"/>
    <w:rsid w:val="00856801"/>
    <w:rsid w:val="00857017"/>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8FD"/>
    <w:rsid w:val="00874D49"/>
    <w:rsid w:val="00876A9B"/>
    <w:rsid w:val="008812C6"/>
    <w:rsid w:val="00881C44"/>
    <w:rsid w:val="008824C1"/>
    <w:rsid w:val="0088294B"/>
    <w:rsid w:val="0088708E"/>
    <w:rsid w:val="00887679"/>
    <w:rsid w:val="008902E7"/>
    <w:rsid w:val="00891D69"/>
    <w:rsid w:val="00892AF6"/>
    <w:rsid w:val="0089420A"/>
    <w:rsid w:val="008970D3"/>
    <w:rsid w:val="00897D88"/>
    <w:rsid w:val="008A00C3"/>
    <w:rsid w:val="008A034B"/>
    <w:rsid w:val="008A04DD"/>
    <w:rsid w:val="008A082B"/>
    <w:rsid w:val="008A0DE1"/>
    <w:rsid w:val="008A282F"/>
    <w:rsid w:val="008A2E30"/>
    <w:rsid w:val="008A47DE"/>
    <w:rsid w:val="008A4A0B"/>
    <w:rsid w:val="008A512F"/>
    <w:rsid w:val="008A551D"/>
    <w:rsid w:val="008A5806"/>
    <w:rsid w:val="008A5981"/>
    <w:rsid w:val="008A5AF8"/>
    <w:rsid w:val="008A64AB"/>
    <w:rsid w:val="008A6CF0"/>
    <w:rsid w:val="008B015F"/>
    <w:rsid w:val="008B1E13"/>
    <w:rsid w:val="008B244A"/>
    <w:rsid w:val="008B295E"/>
    <w:rsid w:val="008B296A"/>
    <w:rsid w:val="008B2AA4"/>
    <w:rsid w:val="008B4121"/>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E7F9B"/>
    <w:rsid w:val="008F0A66"/>
    <w:rsid w:val="008F2031"/>
    <w:rsid w:val="008F42D6"/>
    <w:rsid w:val="008F4EFB"/>
    <w:rsid w:val="008F56D2"/>
    <w:rsid w:val="008F6DAA"/>
    <w:rsid w:val="008F6F3A"/>
    <w:rsid w:val="008F74E8"/>
    <w:rsid w:val="00900591"/>
    <w:rsid w:val="00901A5F"/>
    <w:rsid w:val="009027F3"/>
    <w:rsid w:val="009034BE"/>
    <w:rsid w:val="009034E7"/>
    <w:rsid w:val="00903BAC"/>
    <w:rsid w:val="00904923"/>
    <w:rsid w:val="0090514F"/>
    <w:rsid w:val="00905520"/>
    <w:rsid w:val="00906160"/>
    <w:rsid w:val="00907769"/>
    <w:rsid w:val="00911990"/>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57754"/>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67A2"/>
    <w:rsid w:val="00986BFD"/>
    <w:rsid w:val="00987584"/>
    <w:rsid w:val="00987C2E"/>
    <w:rsid w:val="0099005B"/>
    <w:rsid w:val="00990EAC"/>
    <w:rsid w:val="009933A8"/>
    <w:rsid w:val="00994110"/>
    <w:rsid w:val="00994446"/>
    <w:rsid w:val="009956B2"/>
    <w:rsid w:val="00996C07"/>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63B"/>
    <w:rsid w:val="009D476F"/>
    <w:rsid w:val="009D5003"/>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10F5"/>
    <w:rsid w:val="009F177E"/>
    <w:rsid w:val="009F1A75"/>
    <w:rsid w:val="009F2EBB"/>
    <w:rsid w:val="009F530E"/>
    <w:rsid w:val="009F54DC"/>
    <w:rsid w:val="009F639F"/>
    <w:rsid w:val="009F7F40"/>
    <w:rsid w:val="00A002FB"/>
    <w:rsid w:val="00A0038F"/>
    <w:rsid w:val="00A009A1"/>
    <w:rsid w:val="00A00E1B"/>
    <w:rsid w:val="00A01BE8"/>
    <w:rsid w:val="00A0557D"/>
    <w:rsid w:val="00A0583C"/>
    <w:rsid w:val="00A058A1"/>
    <w:rsid w:val="00A05930"/>
    <w:rsid w:val="00A06190"/>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6A12"/>
    <w:rsid w:val="00A27123"/>
    <w:rsid w:val="00A27B7E"/>
    <w:rsid w:val="00A30965"/>
    <w:rsid w:val="00A31093"/>
    <w:rsid w:val="00A310F4"/>
    <w:rsid w:val="00A32E65"/>
    <w:rsid w:val="00A33CA5"/>
    <w:rsid w:val="00A35CF9"/>
    <w:rsid w:val="00A36FF4"/>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635A7"/>
    <w:rsid w:val="00A6389C"/>
    <w:rsid w:val="00A6516F"/>
    <w:rsid w:val="00A65695"/>
    <w:rsid w:val="00A65C01"/>
    <w:rsid w:val="00A702DD"/>
    <w:rsid w:val="00A70500"/>
    <w:rsid w:val="00A71A87"/>
    <w:rsid w:val="00A72E77"/>
    <w:rsid w:val="00A732B9"/>
    <w:rsid w:val="00A73A43"/>
    <w:rsid w:val="00A73BB6"/>
    <w:rsid w:val="00A74E34"/>
    <w:rsid w:val="00A7550E"/>
    <w:rsid w:val="00A76EB2"/>
    <w:rsid w:val="00A77E2B"/>
    <w:rsid w:val="00A803BF"/>
    <w:rsid w:val="00A82717"/>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1BE"/>
    <w:rsid w:val="00A97791"/>
    <w:rsid w:val="00AA032F"/>
    <w:rsid w:val="00AA0A83"/>
    <w:rsid w:val="00AA3150"/>
    <w:rsid w:val="00AA3B54"/>
    <w:rsid w:val="00AA4EC1"/>
    <w:rsid w:val="00AA7E31"/>
    <w:rsid w:val="00AB0256"/>
    <w:rsid w:val="00AB0A36"/>
    <w:rsid w:val="00AB1539"/>
    <w:rsid w:val="00AB15DD"/>
    <w:rsid w:val="00AC0168"/>
    <w:rsid w:val="00AC126F"/>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1CE7"/>
    <w:rsid w:val="00AE2592"/>
    <w:rsid w:val="00AE3508"/>
    <w:rsid w:val="00AE4967"/>
    <w:rsid w:val="00AE4E0C"/>
    <w:rsid w:val="00AE563E"/>
    <w:rsid w:val="00AE6BF7"/>
    <w:rsid w:val="00AE79D5"/>
    <w:rsid w:val="00AE7FE4"/>
    <w:rsid w:val="00AF06CB"/>
    <w:rsid w:val="00AF1965"/>
    <w:rsid w:val="00AF3984"/>
    <w:rsid w:val="00AF3B02"/>
    <w:rsid w:val="00AF6E93"/>
    <w:rsid w:val="00AF7198"/>
    <w:rsid w:val="00B003D9"/>
    <w:rsid w:val="00B01789"/>
    <w:rsid w:val="00B01965"/>
    <w:rsid w:val="00B01B6B"/>
    <w:rsid w:val="00B01C4F"/>
    <w:rsid w:val="00B038DD"/>
    <w:rsid w:val="00B03CA8"/>
    <w:rsid w:val="00B03E60"/>
    <w:rsid w:val="00B0482B"/>
    <w:rsid w:val="00B05F06"/>
    <w:rsid w:val="00B1186E"/>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2E1F"/>
    <w:rsid w:val="00B236BE"/>
    <w:rsid w:val="00B23F01"/>
    <w:rsid w:val="00B24C73"/>
    <w:rsid w:val="00B262F6"/>
    <w:rsid w:val="00B26BBF"/>
    <w:rsid w:val="00B27698"/>
    <w:rsid w:val="00B300E0"/>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504EC"/>
    <w:rsid w:val="00B50926"/>
    <w:rsid w:val="00B515FD"/>
    <w:rsid w:val="00B526B8"/>
    <w:rsid w:val="00B53056"/>
    <w:rsid w:val="00B53F60"/>
    <w:rsid w:val="00B5538D"/>
    <w:rsid w:val="00B601F1"/>
    <w:rsid w:val="00B604DF"/>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1081"/>
    <w:rsid w:val="00B71767"/>
    <w:rsid w:val="00B71EF5"/>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34EF"/>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06D9"/>
    <w:rsid w:val="00BD10A0"/>
    <w:rsid w:val="00BD12E9"/>
    <w:rsid w:val="00BD1DCC"/>
    <w:rsid w:val="00BD3FEB"/>
    <w:rsid w:val="00BD5316"/>
    <w:rsid w:val="00BD55F2"/>
    <w:rsid w:val="00BD58C6"/>
    <w:rsid w:val="00BD5BA2"/>
    <w:rsid w:val="00BD5DDC"/>
    <w:rsid w:val="00BD73DE"/>
    <w:rsid w:val="00BE0828"/>
    <w:rsid w:val="00BE29D2"/>
    <w:rsid w:val="00BE4BFF"/>
    <w:rsid w:val="00BE64D9"/>
    <w:rsid w:val="00BE6F2B"/>
    <w:rsid w:val="00BF0247"/>
    <w:rsid w:val="00BF0909"/>
    <w:rsid w:val="00BF2151"/>
    <w:rsid w:val="00BF2B7A"/>
    <w:rsid w:val="00BF33CA"/>
    <w:rsid w:val="00BF4B2C"/>
    <w:rsid w:val="00C00FD0"/>
    <w:rsid w:val="00C0106C"/>
    <w:rsid w:val="00C01377"/>
    <w:rsid w:val="00C04B48"/>
    <w:rsid w:val="00C04B74"/>
    <w:rsid w:val="00C05541"/>
    <w:rsid w:val="00C073E0"/>
    <w:rsid w:val="00C10186"/>
    <w:rsid w:val="00C1126A"/>
    <w:rsid w:val="00C1135A"/>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6A4E"/>
    <w:rsid w:val="00C372A8"/>
    <w:rsid w:val="00C402D0"/>
    <w:rsid w:val="00C409EE"/>
    <w:rsid w:val="00C41717"/>
    <w:rsid w:val="00C4195E"/>
    <w:rsid w:val="00C422E1"/>
    <w:rsid w:val="00C425BA"/>
    <w:rsid w:val="00C42CF6"/>
    <w:rsid w:val="00C44047"/>
    <w:rsid w:val="00C45EEC"/>
    <w:rsid w:val="00C46EFC"/>
    <w:rsid w:val="00C471EF"/>
    <w:rsid w:val="00C473E0"/>
    <w:rsid w:val="00C47906"/>
    <w:rsid w:val="00C500B5"/>
    <w:rsid w:val="00C52C20"/>
    <w:rsid w:val="00C53462"/>
    <w:rsid w:val="00C53C26"/>
    <w:rsid w:val="00C5532C"/>
    <w:rsid w:val="00C5603A"/>
    <w:rsid w:val="00C60482"/>
    <w:rsid w:val="00C6166C"/>
    <w:rsid w:val="00C61FBA"/>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97BAC"/>
    <w:rsid w:val="00CA0C15"/>
    <w:rsid w:val="00CA1B21"/>
    <w:rsid w:val="00CA2E12"/>
    <w:rsid w:val="00CA4496"/>
    <w:rsid w:val="00CA61A8"/>
    <w:rsid w:val="00CA63E8"/>
    <w:rsid w:val="00CA6D4D"/>
    <w:rsid w:val="00CA6F92"/>
    <w:rsid w:val="00CA7A13"/>
    <w:rsid w:val="00CB2B76"/>
    <w:rsid w:val="00CB3721"/>
    <w:rsid w:val="00CB4E81"/>
    <w:rsid w:val="00CB59FC"/>
    <w:rsid w:val="00CB68E7"/>
    <w:rsid w:val="00CC0466"/>
    <w:rsid w:val="00CC0726"/>
    <w:rsid w:val="00CC08EE"/>
    <w:rsid w:val="00CC17B0"/>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4B2"/>
    <w:rsid w:val="00CE14F9"/>
    <w:rsid w:val="00CE375A"/>
    <w:rsid w:val="00CE38EA"/>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724E"/>
    <w:rsid w:val="00D87991"/>
    <w:rsid w:val="00D90072"/>
    <w:rsid w:val="00D9223F"/>
    <w:rsid w:val="00D92BFD"/>
    <w:rsid w:val="00D9359F"/>
    <w:rsid w:val="00D93E25"/>
    <w:rsid w:val="00D94398"/>
    <w:rsid w:val="00D9492A"/>
    <w:rsid w:val="00D94C7A"/>
    <w:rsid w:val="00D96619"/>
    <w:rsid w:val="00D96655"/>
    <w:rsid w:val="00D96AD1"/>
    <w:rsid w:val="00DA027E"/>
    <w:rsid w:val="00DA0D62"/>
    <w:rsid w:val="00DA3842"/>
    <w:rsid w:val="00DA3A69"/>
    <w:rsid w:val="00DA3AF5"/>
    <w:rsid w:val="00DA43C4"/>
    <w:rsid w:val="00DA4434"/>
    <w:rsid w:val="00DA4BF1"/>
    <w:rsid w:val="00DA5BD6"/>
    <w:rsid w:val="00DA65F4"/>
    <w:rsid w:val="00DA760C"/>
    <w:rsid w:val="00DA7BB7"/>
    <w:rsid w:val="00DB15A6"/>
    <w:rsid w:val="00DB1EB1"/>
    <w:rsid w:val="00DB3216"/>
    <w:rsid w:val="00DB3AAB"/>
    <w:rsid w:val="00DB3E18"/>
    <w:rsid w:val="00DB551A"/>
    <w:rsid w:val="00DB6254"/>
    <w:rsid w:val="00DB7055"/>
    <w:rsid w:val="00DC03CE"/>
    <w:rsid w:val="00DC0EA6"/>
    <w:rsid w:val="00DC1ABF"/>
    <w:rsid w:val="00DC1EA1"/>
    <w:rsid w:val="00DC21F3"/>
    <w:rsid w:val="00DC236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4427"/>
    <w:rsid w:val="00DE5313"/>
    <w:rsid w:val="00DE5D4C"/>
    <w:rsid w:val="00DF06C0"/>
    <w:rsid w:val="00DF0E69"/>
    <w:rsid w:val="00DF0FCB"/>
    <w:rsid w:val="00DF131A"/>
    <w:rsid w:val="00DF2901"/>
    <w:rsid w:val="00DF3507"/>
    <w:rsid w:val="00DF5FDA"/>
    <w:rsid w:val="00DF626E"/>
    <w:rsid w:val="00DF67D3"/>
    <w:rsid w:val="00DF6C3F"/>
    <w:rsid w:val="00DF6EDE"/>
    <w:rsid w:val="00DF7607"/>
    <w:rsid w:val="00E00374"/>
    <w:rsid w:val="00E0235F"/>
    <w:rsid w:val="00E0276E"/>
    <w:rsid w:val="00E03055"/>
    <w:rsid w:val="00E03384"/>
    <w:rsid w:val="00E039DD"/>
    <w:rsid w:val="00E05AA8"/>
    <w:rsid w:val="00E074F9"/>
    <w:rsid w:val="00E07E5B"/>
    <w:rsid w:val="00E1000A"/>
    <w:rsid w:val="00E144B5"/>
    <w:rsid w:val="00E14771"/>
    <w:rsid w:val="00E16360"/>
    <w:rsid w:val="00E16BB7"/>
    <w:rsid w:val="00E21316"/>
    <w:rsid w:val="00E233E7"/>
    <w:rsid w:val="00E25FEB"/>
    <w:rsid w:val="00E30350"/>
    <w:rsid w:val="00E31024"/>
    <w:rsid w:val="00E3139C"/>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D2E"/>
    <w:rsid w:val="00E51270"/>
    <w:rsid w:val="00E518DD"/>
    <w:rsid w:val="00E52F7D"/>
    <w:rsid w:val="00E53755"/>
    <w:rsid w:val="00E53A94"/>
    <w:rsid w:val="00E55534"/>
    <w:rsid w:val="00E5648C"/>
    <w:rsid w:val="00E56FE1"/>
    <w:rsid w:val="00E57AE2"/>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C0C"/>
    <w:rsid w:val="00E73C49"/>
    <w:rsid w:val="00E75DCE"/>
    <w:rsid w:val="00E76C12"/>
    <w:rsid w:val="00E80E17"/>
    <w:rsid w:val="00E81DF4"/>
    <w:rsid w:val="00E81F23"/>
    <w:rsid w:val="00E83276"/>
    <w:rsid w:val="00E84720"/>
    <w:rsid w:val="00E848A8"/>
    <w:rsid w:val="00E853F5"/>
    <w:rsid w:val="00E85C48"/>
    <w:rsid w:val="00E867D1"/>
    <w:rsid w:val="00E86FD1"/>
    <w:rsid w:val="00E87F46"/>
    <w:rsid w:val="00E90690"/>
    <w:rsid w:val="00E91B21"/>
    <w:rsid w:val="00E9208A"/>
    <w:rsid w:val="00E92140"/>
    <w:rsid w:val="00E922DA"/>
    <w:rsid w:val="00E92872"/>
    <w:rsid w:val="00E92A8F"/>
    <w:rsid w:val="00E92B44"/>
    <w:rsid w:val="00E94A83"/>
    <w:rsid w:val="00E963A1"/>
    <w:rsid w:val="00E96E7D"/>
    <w:rsid w:val="00E9707E"/>
    <w:rsid w:val="00EA0BA7"/>
    <w:rsid w:val="00EA0C22"/>
    <w:rsid w:val="00EA170E"/>
    <w:rsid w:val="00EA24C6"/>
    <w:rsid w:val="00EA268C"/>
    <w:rsid w:val="00EA3012"/>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22EC"/>
    <w:rsid w:val="00EC34EB"/>
    <w:rsid w:val="00EC3759"/>
    <w:rsid w:val="00EC3E58"/>
    <w:rsid w:val="00EC4066"/>
    <w:rsid w:val="00EC4317"/>
    <w:rsid w:val="00EC4909"/>
    <w:rsid w:val="00EC4D5D"/>
    <w:rsid w:val="00EC5634"/>
    <w:rsid w:val="00EC56C5"/>
    <w:rsid w:val="00EC64F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E5B92"/>
    <w:rsid w:val="00EF1272"/>
    <w:rsid w:val="00EF1565"/>
    <w:rsid w:val="00EF24D1"/>
    <w:rsid w:val="00EF2FC0"/>
    <w:rsid w:val="00EF36B1"/>
    <w:rsid w:val="00EF56CE"/>
    <w:rsid w:val="00F00370"/>
    <w:rsid w:val="00F004DE"/>
    <w:rsid w:val="00F00D7B"/>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038"/>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29F5"/>
    <w:rsid w:val="00F46E80"/>
    <w:rsid w:val="00F50BBA"/>
    <w:rsid w:val="00F51493"/>
    <w:rsid w:val="00F523D9"/>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28E8"/>
    <w:rsid w:val="00F84351"/>
    <w:rsid w:val="00F8715F"/>
    <w:rsid w:val="00F90FA8"/>
    <w:rsid w:val="00F92211"/>
    <w:rsid w:val="00F93106"/>
    <w:rsid w:val="00F96F05"/>
    <w:rsid w:val="00F9791F"/>
    <w:rsid w:val="00F979A3"/>
    <w:rsid w:val="00F97B76"/>
    <w:rsid w:val="00FA023E"/>
    <w:rsid w:val="00FA2B89"/>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4091"/>
    <w:rsid w:val="00FC526F"/>
    <w:rsid w:val="00FC64E3"/>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EF1"/>
    <w:rsid w:val="00FF19AA"/>
    <w:rsid w:val="00FF21E7"/>
    <w:rsid w:val="00FF24AD"/>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1FCDD3"/>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8F42D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bostjan.krasovec@energetika.si" TargetMode="External"/><Relationship Id="rId26" Type="http://schemas.openxmlformats.org/officeDocument/2006/relationships/hyperlink" Target="mailto:robert.pobezin@energetika.si" TargetMode="External"/><Relationship Id="rId3" Type="http://schemas.openxmlformats.org/officeDocument/2006/relationships/styles" Target="styles.xml"/><Relationship Id="rId21" Type="http://schemas.openxmlformats.org/officeDocument/2006/relationships/hyperlink" Target="mailto:peter.cater@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hyperlink" Target="mailto:joze.ocepek@energetika-lj.si" TargetMode="Externa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aleksander.klopcic@energetika.s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bostjan.krasovec@energetika-lj.s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yperlink" Target="mailto:joze.ocepek@energetika-lj.si" TargetMode="External"/><Relationship Id="rId28"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mailto:robert.pobezin@energetika.s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irena.debeljak@energetika-lj.si"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15494-672A-4039-98B7-6492BC07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63</Pages>
  <Words>21024</Words>
  <Characters>119838</Characters>
  <Application>Microsoft Office Word</Application>
  <DocSecurity>0</DocSecurity>
  <Lines>998</Lines>
  <Paragraphs>281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140581</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2020-02-04T09:05:00Z</cp:lastPrinted>
  <dcterms:created xsi:type="dcterms:W3CDTF">2023-08-30T11:15:00Z</dcterms:created>
  <dcterms:modified xsi:type="dcterms:W3CDTF">2023-08-30T11:22:00Z</dcterms:modified>
</cp:coreProperties>
</file>